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AA3" w:rsidRDefault="00276AA3" w:rsidP="00D66AD4">
      <w:pPr>
        <w:autoSpaceDE w:val="0"/>
        <w:autoSpaceDN w:val="0"/>
        <w:spacing w:before="1320" w:after="0" w:line="240" w:lineRule="auto"/>
        <w:jc w:val="center"/>
        <w:rPr>
          <w:rFonts w:ascii="Times New Roman" w:eastAsia="Times New Roman" w:hAnsi="Times New Roman" w:cs="Times New Roman"/>
          <w:b/>
          <w:sz w:val="34"/>
          <w:szCs w:val="34"/>
          <w:lang w:eastAsia="ru-RU"/>
        </w:rPr>
      </w:pPr>
    </w:p>
    <w:p w:rsidR="00276AA3" w:rsidRDefault="00276AA3" w:rsidP="00D66AD4">
      <w:pPr>
        <w:autoSpaceDE w:val="0"/>
        <w:autoSpaceDN w:val="0"/>
        <w:spacing w:before="1320" w:after="0" w:line="240" w:lineRule="auto"/>
        <w:jc w:val="center"/>
        <w:rPr>
          <w:rFonts w:ascii="Times New Roman" w:eastAsia="Times New Roman" w:hAnsi="Times New Roman" w:cs="Times New Roman"/>
          <w:b/>
          <w:sz w:val="34"/>
          <w:szCs w:val="34"/>
          <w:lang w:eastAsia="ru-RU"/>
        </w:rPr>
      </w:pPr>
    </w:p>
    <w:p w:rsidR="00D66AD4" w:rsidRPr="00D66AD4" w:rsidRDefault="00D66AD4" w:rsidP="00D66AD4">
      <w:pPr>
        <w:autoSpaceDE w:val="0"/>
        <w:autoSpaceDN w:val="0"/>
        <w:spacing w:before="1320" w:after="0" w:line="240" w:lineRule="auto"/>
        <w:jc w:val="center"/>
        <w:rPr>
          <w:rFonts w:ascii="Times New Roman" w:eastAsia="Times New Roman" w:hAnsi="Times New Roman" w:cs="Times New Roman"/>
          <w:b/>
          <w:sz w:val="34"/>
          <w:szCs w:val="34"/>
          <w:lang w:eastAsia="ru-RU"/>
        </w:rPr>
      </w:pPr>
      <w:r w:rsidRPr="00D66AD4">
        <w:rPr>
          <w:rFonts w:ascii="Times New Roman" w:eastAsia="Times New Roman" w:hAnsi="Times New Roman" w:cs="Times New Roman"/>
          <w:b/>
          <w:sz w:val="34"/>
          <w:szCs w:val="34"/>
          <w:lang w:eastAsia="ru-RU"/>
        </w:rPr>
        <w:t xml:space="preserve">ОТЧЕТ ЭМИТЕНТА </w:t>
      </w:r>
      <w:r w:rsidRPr="00D66AD4">
        <w:rPr>
          <w:rFonts w:ascii="Times New Roman" w:eastAsia="Times New Roman" w:hAnsi="Times New Roman" w:cs="Times New Roman"/>
          <w:b/>
          <w:sz w:val="34"/>
          <w:szCs w:val="34"/>
          <w:lang w:eastAsia="ru-RU"/>
        </w:rPr>
        <w:br/>
        <w:t>ЭМИССИОННЫХ ЦЕННЫХ БУМАГ</w:t>
      </w:r>
    </w:p>
    <w:p w:rsidR="00D66AD4" w:rsidRPr="00D66AD4" w:rsidRDefault="00D66AD4" w:rsidP="00D66AD4">
      <w:pPr>
        <w:autoSpaceDE w:val="0"/>
        <w:autoSpaceDN w:val="0"/>
        <w:spacing w:after="0" w:line="240" w:lineRule="auto"/>
        <w:jc w:val="center"/>
        <w:rPr>
          <w:rFonts w:ascii="Times New Roman" w:eastAsia="Times New Roman" w:hAnsi="Times New Roman" w:cs="Times New Roman"/>
          <w:b/>
          <w:i/>
          <w:sz w:val="32"/>
          <w:szCs w:val="32"/>
          <w:highlight w:val="yellow"/>
          <w:lang w:eastAsia="ru-RU"/>
        </w:rPr>
      </w:pPr>
      <w:r w:rsidRPr="00D66AD4">
        <w:rPr>
          <w:rFonts w:ascii="Times New Roman" w:eastAsia="Times New Roman" w:hAnsi="Times New Roman" w:cs="Times New Roman"/>
          <w:b/>
          <w:i/>
          <w:sz w:val="32"/>
          <w:szCs w:val="32"/>
          <w:lang w:eastAsia="ru-RU"/>
        </w:rPr>
        <w:t>Публичное акционерное общество "</w:t>
      </w:r>
      <w:proofErr w:type="spellStart"/>
      <w:r w:rsidRPr="00D66AD4">
        <w:rPr>
          <w:rFonts w:ascii="Times New Roman" w:eastAsia="Times New Roman" w:hAnsi="Times New Roman" w:cs="Times New Roman"/>
          <w:b/>
          <w:i/>
          <w:sz w:val="32"/>
          <w:szCs w:val="32"/>
          <w:lang w:eastAsia="ru-RU"/>
        </w:rPr>
        <w:t>Россети</w:t>
      </w:r>
      <w:proofErr w:type="spellEnd"/>
      <w:r w:rsidRPr="00D66AD4">
        <w:rPr>
          <w:rFonts w:ascii="Times New Roman" w:eastAsia="Times New Roman" w:hAnsi="Times New Roman" w:cs="Times New Roman"/>
          <w:b/>
          <w:i/>
          <w:sz w:val="32"/>
          <w:szCs w:val="32"/>
          <w:lang w:eastAsia="ru-RU"/>
        </w:rPr>
        <w:t xml:space="preserve"> Кубань»</w:t>
      </w:r>
    </w:p>
    <w:p w:rsidR="00D66AD4" w:rsidRPr="00D66AD4" w:rsidRDefault="00D66AD4" w:rsidP="00D66AD4">
      <w:pPr>
        <w:pBdr>
          <w:top w:val="single" w:sz="4" w:space="1" w:color="auto"/>
        </w:pBdr>
        <w:autoSpaceDE w:val="0"/>
        <w:autoSpaceDN w:val="0"/>
        <w:spacing w:after="360" w:line="240" w:lineRule="auto"/>
        <w:jc w:val="center"/>
        <w:rPr>
          <w:rFonts w:ascii="Times New Roman" w:eastAsia="Times New Roman" w:hAnsi="Times New Roman" w:cs="Times New Roman"/>
          <w:sz w:val="20"/>
          <w:szCs w:val="20"/>
          <w:lang w:eastAsia="ru-RU"/>
        </w:rPr>
      </w:pPr>
    </w:p>
    <w:tbl>
      <w:tblPr>
        <w:tblW w:w="6011" w:type="dxa"/>
        <w:tblInd w:w="2552" w:type="dxa"/>
        <w:tblLayout w:type="fixed"/>
        <w:tblCellMar>
          <w:left w:w="28" w:type="dxa"/>
          <w:right w:w="28" w:type="dxa"/>
        </w:tblCellMar>
        <w:tblLook w:val="0000" w:firstRow="0" w:lastRow="0" w:firstColumn="0" w:lastColumn="0" w:noHBand="0" w:noVBand="0"/>
      </w:tblPr>
      <w:tblGrid>
        <w:gridCol w:w="2325"/>
        <w:gridCol w:w="3686"/>
      </w:tblGrid>
      <w:tr w:rsidR="00D66AD4" w:rsidRPr="00D66AD4" w:rsidTr="00276AA3">
        <w:tc>
          <w:tcPr>
            <w:tcW w:w="2325" w:type="dxa"/>
            <w:tcBorders>
              <w:top w:val="nil"/>
              <w:left w:val="nil"/>
              <w:bottom w:val="nil"/>
              <w:right w:val="nil"/>
            </w:tcBorders>
            <w:vAlign w:val="bottom"/>
          </w:tcPr>
          <w:p w:rsidR="00D66AD4" w:rsidRPr="00D66AD4" w:rsidRDefault="00D66AD4" w:rsidP="00D66AD4">
            <w:pPr>
              <w:autoSpaceDE w:val="0"/>
              <w:autoSpaceDN w:val="0"/>
              <w:spacing w:after="0" w:line="240" w:lineRule="auto"/>
              <w:rPr>
                <w:rFonts w:ascii="Times New Roman" w:eastAsia="Times New Roman" w:hAnsi="Times New Roman" w:cs="Times New Roman"/>
                <w:b/>
                <w:sz w:val="24"/>
                <w:szCs w:val="24"/>
                <w:lang w:eastAsia="ru-RU"/>
              </w:rPr>
            </w:pPr>
            <w:r w:rsidRPr="00D66AD4">
              <w:rPr>
                <w:rFonts w:ascii="Times New Roman" w:eastAsia="Times New Roman" w:hAnsi="Times New Roman" w:cs="Times New Roman"/>
                <w:b/>
                <w:sz w:val="32"/>
                <w:szCs w:val="32"/>
                <w:lang w:eastAsia="ru-RU"/>
              </w:rPr>
              <w:t>К</w:t>
            </w:r>
            <w:r w:rsidRPr="00D66AD4">
              <w:rPr>
                <w:rFonts w:ascii="Times New Roman" w:eastAsia="Times New Roman" w:hAnsi="Times New Roman" w:cs="Times New Roman"/>
                <w:b/>
                <w:sz w:val="25"/>
                <w:szCs w:val="25"/>
                <w:lang w:eastAsia="ru-RU"/>
              </w:rPr>
              <w:t>ОД ЭМИТЕНТА:</w:t>
            </w:r>
          </w:p>
        </w:tc>
        <w:tc>
          <w:tcPr>
            <w:tcW w:w="3686" w:type="dxa"/>
            <w:tcBorders>
              <w:top w:val="nil"/>
              <w:left w:val="nil"/>
              <w:bottom w:val="single" w:sz="4" w:space="0" w:color="auto"/>
              <w:right w:val="nil"/>
            </w:tcBorders>
            <w:vAlign w:val="bottom"/>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25"/>
                <w:szCs w:val="25"/>
                <w:lang w:eastAsia="ru-RU"/>
              </w:rPr>
            </w:pPr>
            <w:r w:rsidRPr="00D66AD4">
              <w:rPr>
                <w:rFonts w:ascii="Times New Roman" w:eastAsia="Times New Roman" w:hAnsi="Times New Roman" w:cs="Times New Roman"/>
                <w:sz w:val="25"/>
                <w:szCs w:val="25"/>
                <w:lang w:eastAsia="ru-RU"/>
              </w:rPr>
              <w:t>00063-A</w:t>
            </w:r>
          </w:p>
        </w:tc>
      </w:tr>
      <w:tr w:rsidR="00D66AD4" w:rsidRPr="00D66AD4" w:rsidTr="00276AA3">
        <w:tc>
          <w:tcPr>
            <w:tcW w:w="2325" w:type="dxa"/>
            <w:tcBorders>
              <w:top w:val="nil"/>
              <w:left w:val="nil"/>
              <w:bottom w:val="nil"/>
              <w:right w:val="nil"/>
            </w:tcBorders>
          </w:tcPr>
          <w:p w:rsidR="00D66AD4" w:rsidRPr="00D66AD4" w:rsidRDefault="00D66AD4" w:rsidP="00D66AD4">
            <w:pPr>
              <w:autoSpaceDE w:val="0"/>
              <w:autoSpaceDN w:val="0"/>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nil"/>
              <w:right w:val="nil"/>
            </w:tcBorders>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(уникальный код эмитента)</w:t>
            </w:r>
          </w:p>
        </w:tc>
      </w:tr>
    </w:tbl>
    <w:p w:rsidR="00D66AD4" w:rsidRPr="00D66AD4" w:rsidRDefault="00D66AD4" w:rsidP="00D66AD4">
      <w:pPr>
        <w:autoSpaceDE w:val="0"/>
        <w:autoSpaceDN w:val="0"/>
        <w:spacing w:after="0" w:line="240" w:lineRule="auto"/>
        <w:ind w:left="2520"/>
        <w:rPr>
          <w:rFonts w:ascii="Times New Roman" w:eastAsia="Times New Roman" w:hAnsi="Times New Roman" w:cs="Times New Roman"/>
          <w:sz w:val="24"/>
          <w:szCs w:val="24"/>
          <w:lang w:eastAsia="ru-RU"/>
        </w:rPr>
      </w:pPr>
    </w:p>
    <w:tbl>
      <w:tblPr>
        <w:tblW w:w="4111" w:type="dxa"/>
        <w:tblInd w:w="2552" w:type="dxa"/>
        <w:tblLayout w:type="fixed"/>
        <w:tblCellMar>
          <w:left w:w="28" w:type="dxa"/>
          <w:right w:w="28" w:type="dxa"/>
        </w:tblCellMar>
        <w:tblLook w:val="0000" w:firstRow="0" w:lastRow="0" w:firstColumn="0" w:lastColumn="0" w:noHBand="0" w:noVBand="0"/>
      </w:tblPr>
      <w:tblGrid>
        <w:gridCol w:w="425"/>
        <w:gridCol w:w="3686"/>
      </w:tblGrid>
      <w:tr w:rsidR="00D66AD4" w:rsidRPr="00D66AD4" w:rsidTr="00276AA3">
        <w:tc>
          <w:tcPr>
            <w:tcW w:w="425" w:type="dxa"/>
            <w:tcBorders>
              <w:top w:val="nil"/>
              <w:left w:val="nil"/>
              <w:bottom w:val="nil"/>
              <w:right w:val="nil"/>
            </w:tcBorders>
            <w:vAlign w:val="bottom"/>
          </w:tcPr>
          <w:p w:rsidR="00D66AD4" w:rsidRPr="00D66AD4" w:rsidRDefault="00D66AD4" w:rsidP="00D66AD4">
            <w:pPr>
              <w:autoSpaceDE w:val="0"/>
              <w:autoSpaceDN w:val="0"/>
              <w:spacing w:after="0" w:line="240" w:lineRule="auto"/>
              <w:rPr>
                <w:rFonts w:ascii="Times New Roman" w:eastAsia="Times New Roman" w:hAnsi="Times New Roman" w:cs="Times New Roman"/>
                <w:b/>
                <w:sz w:val="25"/>
                <w:szCs w:val="25"/>
                <w:lang w:eastAsia="ru-RU"/>
              </w:rPr>
            </w:pPr>
            <w:r w:rsidRPr="00D66AD4">
              <w:rPr>
                <w:rFonts w:ascii="Times New Roman" w:eastAsia="Times New Roman" w:hAnsi="Times New Roman" w:cs="Times New Roman"/>
                <w:b/>
                <w:sz w:val="25"/>
                <w:szCs w:val="25"/>
                <w:lang w:eastAsia="ru-RU"/>
              </w:rPr>
              <w:t>ЗА</w:t>
            </w:r>
          </w:p>
        </w:tc>
        <w:tc>
          <w:tcPr>
            <w:tcW w:w="3686" w:type="dxa"/>
            <w:tcBorders>
              <w:top w:val="nil"/>
              <w:left w:val="nil"/>
              <w:bottom w:val="single" w:sz="4" w:space="0" w:color="auto"/>
              <w:right w:val="nil"/>
            </w:tcBorders>
            <w:vAlign w:val="bottom"/>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25"/>
                <w:szCs w:val="25"/>
                <w:lang w:eastAsia="ru-RU"/>
              </w:rPr>
            </w:pPr>
            <w:r w:rsidRPr="00D66AD4">
              <w:rPr>
                <w:rFonts w:ascii="Times New Roman" w:eastAsia="Times New Roman" w:hAnsi="Times New Roman" w:cs="Times New Roman"/>
                <w:sz w:val="25"/>
                <w:szCs w:val="25"/>
                <w:lang w:eastAsia="ru-RU"/>
              </w:rPr>
              <w:t>12 месяцев 2021 года</w:t>
            </w:r>
          </w:p>
        </w:tc>
      </w:tr>
      <w:tr w:rsidR="00D66AD4" w:rsidRPr="00D66AD4" w:rsidTr="00276AA3">
        <w:tc>
          <w:tcPr>
            <w:tcW w:w="425" w:type="dxa"/>
            <w:tcBorders>
              <w:top w:val="nil"/>
              <w:left w:val="nil"/>
              <w:bottom w:val="nil"/>
              <w:right w:val="nil"/>
            </w:tcBorders>
          </w:tcPr>
          <w:p w:rsidR="00D66AD4" w:rsidRPr="00D66AD4" w:rsidRDefault="00D66AD4" w:rsidP="00D66AD4">
            <w:pPr>
              <w:autoSpaceDE w:val="0"/>
              <w:autoSpaceDN w:val="0"/>
              <w:spacing w:after="0" w:line="240" w:lineRule="auto"/>
              <w:rPr>
                <w:rFonts w:ascii="Times New Roman" w:eastAsia="Times New Roman" w:hAnsi="Times New Roman" w:cs="Times New Roman"/>
                <w:sz w:val="20"/>
                <w:szCs w:val="20"/>
                <w:lang w:eastAsia="ru-RU"/>
              </w:rPr>
            </w:pPr>
          </w:p>
        </w:tc>
        <w:tc>
          <w:tcPr>
            <w:tcW w:w="3686" w:type="dxa"/>
            <w:tcBorders>
              <w:top w:val="single" w:sz="4" w:space="0" w:color="auto"/>
              <w:left w:val="nil"/>
              <w:right w:val="nil"/>
            </w:tcBorders>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20"/>
                <w:szCs w:val="20"/>
                <w:lang w:eastAsia="ru-RU"/>
              </w:rPr>
            </w:pPr>
          </w:p>
        </w:tc>
      </w:tr>
    </w:tbl>
    <w:p w:rsidR="00D66AD4" w:rsidRPr="00D66AD4" w:rsidRDefault="00D66AD4" w:rsidP="00D66AD4">
      <w:pPr>
        <w:autoSpaceDE w:val="0"/>
        <w:autoSpaceDN w:val="0"/>
        <w:spacing w:before="360" w:after="360" w:line="240" w:lineRule="auto"/>
        <w:jc w:val="center"/>
        <w:rPr>
          <w:rFonts w:ascii="Times New Roman" w:eastAsia="Times New Roman" w:hAnsi="Times New Roman" w:cs="Times New Roman"/>
          <w:sz w:val="27"/>
          <w:szCs w:val="27"/>
          <w:lang w:eastAsia="ru-RU"/>
        </w:rPr>
      </w:pPr>
      <w:r w:rsidRPr="00D66AD4">
        <w:rPr>
          <w:rFonts w:ascii="Times New Roman" w:eastAsia="Times New Roman" w:hAnsi="Times New Roman" w:cs="Times New Roman"/>
          <w:sz w:val="27"/>
          <w:szCs w:val="27"/>
          <w:lang w:eastAsia="ru-RU"/>
        </w:rPr>
        <w:t>Информация, содержащаяся в настоящем отчете эмитента,</w:t>
      </w:r>
      <w:r w:rsidRPr="00D66AD4">
        <w:rPr>
          <w:rFonts w:ascii="Times New Roman" w:eastAsia="Times New Roman" w:hAnsi="Times New Roman" w:cs="Times New Roman"/>
          <w:sz w:val="27"/>
          <w:szCs w:val="27"/>
          <w:lang w:eastAsia="ru-RU"/>
        </w:rPr>
        <w:br/>
        <w:t>подлежит раскрытию в соответствии с законодательством Российской</w:t>
      </w:r>
      <w:r w:rsidRPr="00D66AD4">
        <w:rPr>
          <w:rFonts w:ascii="Times New Roman" w:eastAsia="Times New Roman" w:hAnsi="Times New Roman" w:cs="Times New Roman"/>
          <w:sz w:val="27"/>
          <w:szCs w:val="27"/>
          <w:lang w:eastAsia="ru-RU"/>
        </w:rPr>
        <w:br/>
        <w:t>Федерации о ценных бумагах</w:t>
      </w:r>
    </w:p>
    <w:tbl>
      <w:tblPr>
        <w:tblStyle w:val="af6"/>
        <w:tblW w:w="0" w:type="auto"/>
        <w:tblLook w:val="04A0" w:firstRow="1" w:lastRow="0" w:firstColumn="1" w:lastColumn="0" w:noHBand="0" w:noVBand="1"/>
      </w:tblPr>
      <w:tblGrid>
        <w:gridCol w:w="2518"/>
        <w:gridCol w:w="7052"/>
      </w:tblGrid>
      <w:tr w:rsidR="00D66AD4" w:rsidRPr="00D66AD4" w:rsidTr="00031AF9">
        <w:tc>
          <w:tcPr>
            <w:tcW w:w="2518" w:type="dxa"/>
            <w:vAlign w:val="center"/>
          </w:tcPr>
          <w:p w:rsidR="00D66AD4" w:rsidRPr="00D66AD4" w:rsidRDefault="00D66AD4" w:rsidP="00D66AD4">
            <w:pPr>
              <w:autoSpaceDE w:val="0"/>
              <w:autoSpaceDN w:val="0"/>
            </w:pPr>
            <w:r w:rsidRPr="00D66AD4">
              <w:t>Адрес эмитента, содержащийся в едином государственном реестре юридических лиц</w:t>
            </w:r>
          </w:p>
        </w:tc>
        <w:tc>
          <w:tcPr>
            <w:tcW w:w="7052" w:type="dxa"/>
            <w:vAlign w:val="center"/>
          </w:tcPr>
          <w:p w:rsidR="00D66AD4" w:rsidRPr="00D66AD4" w:rsidRDefault="00D66AD4" w:rsidP="00D66AD4">
            <w:pPr>
              <w:autoSpaceDE w:val="0"/>
              <w:autoSpaceDN w:val="0"/>
            </w:pPr>
            <w:r w:rsidRPr="00D66AD4">
              <w:t xml:space="preserve">350033, Краснодарский край, г. Краснодар, </w:t>
            </w:r>
          </w:p>
          <w:p w:rsidR="00D66AD4" w:rsidRPr="00D66AD4" w:rsidRDefault="00D66AD4" w:rsidP="00D66AD4">
            <w:pPr>
              <w:autoSpaceDE w:val="0"/>
              <w:autoSpaceDN w:val="0"/>
            </w:pPr>
            <w:r w:rsidRPr="00D66AD4">
              <w:t>ул.  Ставропольская, 2А</w:t>
            </w:r>
          </w:p>
        </w:tc>
      </w:tr>
      <w:tr w:rsidR="00D66AD4" w:rsidRPr="00D66AD4" w:rsidTr="00031AF9">
        <w:tc>
          <w:tcPr>
            <w:tcW w:w="2518" w:type="dxa"/>
            <w:vAlign w:val="center"/>
          </w:tcPr>
          <w:p w:rsidR="00D66AD4" w:rsidRPr="00D66AD4" w:rsidRDefault="00D66AD4" w:rsidP="00D66AD4">
            <w:pPr>
              <w:autoSpaceDE w:val="0"/>
              <w:autoSpaceDN w:val="0"/>
            </w:pPr>
            <w:r w:rsidRPr="00D66AD4">
              <w:t>Контактное лицо эмитента</w:t>
            </w:r>
          </w:p>
        </w:tc>
        <w:tc>
          <w:tcPr>
            <w:tcW w:w="7052" w:type="dxa"/>
            <w:vAlign w:val="center"/>
          </w:tcPr>
          <w:p w:rsidR="00D66AD4" w:rsidRPr="00D66AD4" w:rsidRDefault="00D66AD4" w:rsidP="00D66AD4">
            <w:pPr>
              <w:autoSpaceDE w:val="0"/>
              <w:autoSpaceDN w:val="0"/>
            </w:pPr>
            <w:r w:rsidRPr="00D66AD4">
              <w:t>Круглова Светлана Ивановна, главный специалист управления корпоративного обеспечения</w:t>
            </w:r>
          </w:p>
          <w:p w:rsidR="00D66AD4" w:rsidRPr="00D66AD4" w:rsidRDefault="00D66AD4" w:rsidP="00D66AD4">
            <w:pPr>
              <w:autoSpaceDE w:val="0"/>
              <w:autoSpaceDN w:val="0"/>
            </w:pPr>
            <w:r w:rsidRPr="00D66AD4">
              <w:t xml:space="preserve">телефон: +7 (861) 212 25 10 </w:t>
            </w:r>
          </w:p>
          <w:p w:rsidR="00D66AD4" w:rsidRPr="00D66AD4" w:rsidRDefault="00D66AD4" w:rsidP="00D66AD4">
            <w:pPr>
              <w:autoSpaceDE w:val="0"/>
              <w:autoSpaceDN w:val="0"/>
            </w:pPr>
            <w:r w:rsidRPr="00D66AD4">
              <w:t xml:space="preserve">адрес электронной почты: </w:t>
            </w:r>
            <w:hyperlink r:id="rId9" w:history="1">
              <w:r w:rsidRPr="00D66AD4">
                <w:rPr>
                  <w:color w:val="0000FF"/>
                  <w:u w:val="single"/>
                </w:rPr>
                <w:t>kruglovasi@rosseti-kuban.ru</w:t>
              </w:r>
            </w:hyperlink>
          </w:p>
        </w:tc>
      </w:tr>
      <w:tr w:rsidR="00D66AD4" w:rsidRPr="00D66AD4" w:rsidTr="00031AF9">
        <w:tc>
          <w:tcPr>
            <w:tcW w:w="2518" w:type="dxa"/>
            <w:vAlign w:val="center"/>
          </w:tcPr>
          <w:p w:rsidR="00D66AD4" w:rsidRPr="00D66AD4" w:rsidRDefault="00D66AD4" w:rsidP="00D66AD4">
            <w:pPr>
              <w:autoSpaceDE w:val="0"/>
              <w:autoSpaceDN w:val="0"/>
            </w:pPr>
            <w:r w:rsidRPr="00D66AD4">
              <w:t>Адрес страницы в сети Интернет, на которой раскрывается информация, содержащаяся в настоящем отчете эмитента</w:t>
            </w:r>
          </w:p>
        </w:tc>
        <w:tc>
          <w:tcPr>
            <w:tcW w:w="7052" w:type="dxa"/>
            <w:vAlign w:val="center"/>
          </w:tcPr>
          <w:p w:rsidR="00031AF9" w:rsidRDefault="00031AF9" w:rsidP="00D66AD4">
            <w:pPr>
              <w:autoSpaceDE w:val="0"/>
              <w:autoSpaceDN w:val="0"/>
            </w:pPr>
            <w:hyperlink r:id="rId10" w:history="1">
              <w:r w:rsidR="00D66AD4" w:rsidRPr="00031AF9">
                <w:rPr>
                  <w:rStyle w:val="af7"/>
                </w:rPr>
                <w:t>https://www.rosseti-kuban.ru/aktsioneram-i-investoram/raskrytie-informatsii/ezhekvartalnye-otchety-emitenta/</w:t>
              </w:r>
            </w:hyperlink>
            <w:r w:rsidR="00D66AD4" w:rsidRPr="00D66AD4">
              <w:t xml:space="preserve">, </w:t>
            </w:r>
          </w:p>
          <w:p w:rsidR="00D66AD4" w:rsidRPr="00D66AD4" w:rsidRDefault="00031AF9" w:rsidP="00D66AD4">
            <w:pPr>
              <w:autoSpaceDE w:val="0"/>
              <w:autoSpaceDN w:val="0"/>
            </w:pPr>
            <w:hyperlink r:id="rId11" w:history="1">
              <w:r w:rsidR="00D66AD4" w:rsidRPr="00031AF9">
                <w:rPr>
                  <w:rStyle w:val="af7"/>
                </w:rPr>
                <w:t>http://www.e-disclosure.ru/portal/company.aspx?id=2827</w:t>
              </w:r>
            </w:hyperlink>
          </w:p>
        </w:tc>
      </w:tr>
    </w:tbl>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p>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p>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p>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proofErr w:type="gramStart"/>
      <w:r w:rsidRPr="00D66AD4">
        <w:rPr>
          <w:rFonts w:ascii="Times New Roman" w:eastAsia="Times New Roman" w:hAnsi="Times New Roman" w:cs="Times New Roman"/>
          <w:sz w:val="27"/>
          <w:szCs w:val="27"/>
          <w:lang w:eastAsia="ru-RU"/>
        </w:rPr>
        <w:t>Исполняющий</w:t>
      </w:r>
      <w:proofErr w:type="gramEnd"/>
      <w:r w:rsidRPr="00D66AD4">
        <w:rPr>
          <w:rFonts w:ascii="Times New Roman" w:eastAsia="Times New Roman" w:hAnsi="Times New Roman" w:cs="Times New Roman"/>
          <w:sz w:val="27"/>
          <w:szCs w:val="27"/>
          <w:lang w:eastAsia="ru-RU"/>
        </w:rPr>
        <w:t xml:space="preserve"> обязанности </w:t>
      </w:r>
    </w:p>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r w:rsidRPr="00D66AD4">
        <w:rPr>
          <w:rFonts w:ascii="Times New Roman" w:eastAsia="Times New Roman" w:hAnsi="Times New Roman" w:cs="Times New Roman"/>
          <w:sz w:val="27"/>
          <w:szCs w:val="27"/>
          <w:lang w:eastAsia="ru-RU"/>
        </w:rPr>
        <w:t xml:space="preserve">Генерального директора </w:t>
      </w:r>
    </w:p>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r w:rsidRPr="00D66AD4">
        <w:rPr>
          <w:rFonts w:ascii="Times New Roman" w:eastAsia="Times New Roman" w:hAnsi="Times New Roman" w:cs="Times New Roman"/>
          <w:sz w:val="27"/>
          <w:szCs w:val="27"/>
          <w:lang w:eastAsia="ru-RU"/>
        </w:rPr>
        <w:t>ПАО «</w:t>
      </w:r>
      <w:proofErr w:type="spellStart"/>
      <w:r w:rsidRPr="00D66AD4">
        <w:rPr>
          <w:rFonts w:ascii="Times New Roman" w:eastAsia="Times New Roman" w:hAnsi="Times New Roman" w:cs="Times New Roman"/>
          <w:sz w:val="27"/>
          <w:szCs w:val="27"/>
          <w:lang w:eastAsia="ru-RU"/>
        </w:rPr>
        <w:t>Россети</w:t>
      </w:r>
      <w:proofErr w:type="spellEnd"/>
      <w:r w:rsidRPr="00D66AD4">
        <w:rPr>
          <w:rFonts w:ascii="Times New Roman" w:eastAsia="Times New Roman" w:hAnsi="Times New Roman" w:cs="Times New Roman"/>
          <w:sz w:val="27"/>
          <w:szCs w:val="27"/>
          <w:lang w:eastAsia="ru-RU"/>
        </w:rPr>
        <w:t xml:space="preserve"> Кубань» __________________________ Б.Б. </w:t>
      </w:r>
      <w:proofErr w:type="spellStart"/>
      <w:r w:rsidRPr="00D66AD4">
        <w:rPr>
          <w:rFonts w:ascii="Times New Roman" w:eastAsia="Times New Roman" w:hAnsi="Times New Roman" w:cs="Times New Roman"/>
          <w:sz w:val="27"/>
          <w:szCs w:val="27"/>
          <w:lang w:eastAsia="ru-RU"/>
        </w:rPr>
        <w:t>Эбзеев</w:t>
      </w:r>
      <w:proofErr w:type="spellEnd"/>
    </w:p>
    <w:p w:rsidR="00D66AD4" w:rsidRPr="00D66AD4" w:rsidRDefault="00D66AD4" w:rsidP="00D66AD4">
      <w:pPr>
        <w:autoSpaceDE w:val="0"/>
        <w:autoSpaceDN w:val="0"/>
        <w:spacing w:after="0" w:line="240" w:lineRule="auto"/>
        <w:rPr>
          <w:rFonts w:ascii="Times New Roman" w:eastAsia="Times New Roman" w:hAnsi="Times New Roman" w:cs="Times New Roman"/>
          <w:sz w:val="27"/>
          <w:szCs w:val="27"/>
          <w:lang w:eastAsia="ru-RU"/>
        </w:rPr>
      </w:pPr>
      <w:r w:rsidRPr="00D66AD4">
        <w:rPr>
          <w:rFonts w:ascii="Times New Roman" w:eastAsia="Times New Roman" w:hAnsi="Times New Roman" w:cs="Times New Roman"/>
          <w:sz w:val="27"/>
          <w:szCs w:val="27"/>
          <w:lang w:eastAsia="ru-RU"/>
        </w:rPr>
        <w:t>«</w:t>
      </w:r>
      <w:r w:rsidR="0001268A">
        <w:rPr>
          <w:rFonts w:ascii="Times New Roman" w:eastAsia="Times New Roman" w:hAnsi="Times New Roman" w:cs="Times New Roman"/>
          <w:sz w:val="27"/>
          <w:szCs w:val="27"/>
          <w:lang w:eastAsia="ru-RU"/>
        </w:rPr>
        <w:t>15</w:t>
      </w:r>
      <w:r w:rsidRPr="00D66AD4">
        <w:rPr>
          <w:rFonts w:ascii="Times New Roman" w:eastAsia="Times New Roman" w:hAnsi="Times New Roman" w:cs="Times New Roman"/>
          <w:sz w:val="27"/>
          <w:szCs w:val="27"/>
          <w:lang w:eastAsia="ru-RU"/>
        </w:rPr>
        <w:t>»</w:t>
      </w:r>
      <w:r w:rsidR="0001268A">
        <w:rPr>
          <w:rFonts w:ascii="Times New Roman" w:eastAsia="Times New Roman" w:hAnsi="Times New Roman" w:cs="Times New Roman"/>
          <w:sz w:val="27"/>
          <w:szCs w:val="27"/>
          <w:lang w:eastAsia="ru-RU"/>
        </w:rPr>
        <w:t xml:space="preserve"> апреля</w:t>
      </w:r>
      <w:r w:rsidRPr="00D66AD4">
        <w:rPr>
          <w:rFonts w:ascii="Times New Roman" w:eastAsia="Times New Roman" w:hAnsi="Times New Roman" w:cs="Times New Roman"/>
          <w:sz w:val="27"/>
          <w:szCs w:val="27"/>
          <w:lang w:eastAsia="ru-RU"/>
        </w:rPr>
        <w:t xml:space="preserve"> 2022г.</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bookmarkStart w:id="0" w:name="Par0"/>
      <w:bookmarkEnd w:id="0"/>
    </w:p>
    <w:p w:rsidR="00D66AD4" w:rsidRPr="00D66AD4" w:rsidRDefault="00D66AD4" w:rsidP="00D66AD4">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
    <w:p w:rsidR="00D66AD4" w:rsidRPr="00D66AD4" w:rsidRDefault="00D66AD4" w:rsidP="00D66AD4">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
    <w:p w:rsidR="00D66AD4" w:rsidRPr="00D66AD4" w:rsidRDefault="00D66AD4" w:rsidP="00D66AD4">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
    <w:p w:rsidR="00D66AD4" w:rsidRPr="002C39CC" w:rsidRDefault="00D66AD4" w:rsidP="00276AA3">
      <w:pPr>
        <w:pStyle w:val="210"/>
        <w:rPr>
          <w:color w:val="auto"/>
        </w:rPr>
      </w:pPr>
      <w:bookmarkStart w:id="1" w:name="_Toc100822857"/>
      <w:r w:rsidRPr="002C39CC">
        <w:rPr>
          <w:color w:val="auto"/>
        </w:rPr>
        <w:t>Введение</w:t>
      </w:r>
      <w:bookmarkEnd w:id="1"/>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Информация, содержащаяся в отчете эмитента эмиссионных ценных бумаг (далее также - отчет эмитента), подлежит раскрытию в соответствии с </w:t>
      </w:r>
      <w:hyperlink r:id="rId12" w:history="1">
        <w:r w:rsidRPr="00031AF9">
          <w:rPr>
            <w:rFonts w:ascii="Times New Roman" w:eastAsia="Times New Roman" w:hAnsi="Times New Roman" w:cs="Times New Roman"/>
            <w:sz w:val="20"/>
            <w:szCs w:val="20"/>
            <w:lang w:eastAsia="ru-RU"/>
          </w:rPr>
          <w:t>пунктом 4 статьи 30</w:t>
        </w:r>
      </w:hyperlink>
      <w:r w:rsidRPr="00D66AD4">
        <w:rPr>
          <w:rFonts w:ascii="Times New Roman" w:eastAsia="Times New Roman" w:hAnsi="Times New Roman" w:cs="Times New Roman"/>
          <w:sz w:val="20"/>
          <w:szCs w:val="20"/>
          <w:lang w:eastAsia="ru-RU"/>
        </w:rPr>
        <w:t xml:space="preserve"> Федерального закона "О рынке ценных бумаг" по следующим основаниям:  </w:t>
      </w: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w:t>
      </w:r>
      <w:r w:rsidRPr="00D66AD4">
        <w:rPr>
          <w:rFonts w:ascii="Times New Roman" w:eastAsia="Times New Roman" w:hAnsi="Times New Roman" w:cs="Times New Roman"/>
          <w:b/>
          <w:bCs/>
          <w:i/>
          <w:iCs/>
          <w:lang w:eastAsia="ru-RU"/>
        </w:rPr>
        <w:t xml:space="preserve"> отношении ценных бумаг эмитента осуществлена регистрация</w:t>
      </w:r>
      <w:r w:rsidRPr="00D66AD4">
        <w:rPr>
          <w:rFonts w:ascii="Times New Roman" w:eastAsia="Times New Roman" w:hAnsi="Times New Roman" w:cs="Times New Roman"/>
          <w:b/>
          <w:i/>
          <w:lang w:eastAsia="ru-RU"/>
        </w:rPr>
        <w:t xml:space="preserve"> проспекта ценных бумаг, плана приватизации, зарегистрированного в качестве проспекта эмиссии ценных бумаг.</w:t>
      </w:r>
    </w:p>
    <w:p w:rsidR="00D66AD4" w:rsidRPr="00D66AD4" w:rsidRDefault="00D66AD4" w:rsidP="00D66AD4">
      <w:pPr>
        <w:spacing w:after="0" w:line="276"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Консолидированная финансовая отчетность Эмитента по состоянию на</w:t>
      </w:r>
      <w:bookmarkStart w:id="2" w:name="_Hlk94630472"/>
      <w:r w:rsidRPr="00D66AD4">
        <w:rPr>
          <w:rFonts w:ascii="Times New Roman" w:eastAsia="Times New Roman" w:hAnsi="Times New Roman" w:cs="Times New Roman"/>
          <w:b/>
          <w:i/>
          <w:lang w:eastAsia="ru-RU"/>
        </w:rPr>
        <w:t xml:space="preserve"> </w:t>
      </w:r>
      <w:bookmarkEnd w:id="2"/>
      <w:r w:rsidRPr="00D66AD4">
        <w:rPr>
          <w:rFonts w:ascii="Times New Roman" w:eastAsia="Times New Roman" w:hAnsi="Times New Roman" w:cs="Times New Roman"/>
          <w:b/>
          <w:i/>
          <w:lang w:eastAsia="ru-RU"/>
        </w:rPr>
        <w:t>31 декабря 2021 г</w:t>
      </w:r>
      <w:bookmarkStart w:id="3" w:name="_Hlk94263485"/>
      <w:r w:rsidRPr="00D66AD4">
        <w:rPr>
          <w:rFonts w:ascii="Times New Roman" w:eastAsia="Times New Roman" w:hAnsi="Times New Roman" w:cs="Times New Roman"/>
          <w:b/>
          <w:i/>
          <w:lang w:eastAsia="ru-RU"/>
        </w:rPr>
        <w:t>ода и г</w:t>
      </w:r>
      <w:bookmarkEnd w:id="3"/>
      <w:r w:rsidRPr="00D66AD4">
        <w:rPr>
          <w:rFonts w:ascii="Times New Roman" w:eastAsia="Times New Roman" w:hAnsi="Times New Roman" w:cs="Times New Roman"/>
          <w:b/>
          <w:bCs/>
          <w:i/>
          <w:iCs/>
        </w:rPr>
        <w:t>одовая бухгалтерская отчетность Эмитента за 2021</w:t>
      </w:r>
      <w:r w:rsidRPr="00D66AD4">
        <w:rPr>
          <w:rFonts w:ascii="Times New Roman" w:eastAsia="Times New Roman" w:hAnsi="Times New Roman" w:cs="Times New Roman"/>
          <w:b/>
          <w:bCs/>
          <w:i/>
          <w:iCs/>
          <w:lang w:eastAsia="ru-RU"/>
        </w:rPr>
        <w:t xml:space="preserve">г., </w:t>
      </w:r>
      <w:r w:rsidRPr="00D66AD4">
        <w:rPr>
          <w:rFonts w:ascii="Times New Roman" w:eastAsia="Times New Roman" w:hAnsi="Times New Roman" w:cs="Times New Roman"/>
          <w:b/>
          <w:i/>
          <w:lang w:eastAsia="ru-RU"/>
        </w:rPr>
        <w:t xml:space="preserve"> на основании которой в настоящем отчете эмитента раскрыта информация о финансово-хозяйственной деятельности эмитента</w:t>
      </w:r>
      <w:r w:rsidRPr="00D66AD4">
        <w:rPr>
          <w:rFonts w:ascii="Times New Roman" w:eastAsia="Times New Roman" w:hAnsi="Times New Roman" w:cs="Times New Roman"/>
          <w:lang w:eastAsia="ru-RU"/>
        </w:rPr>
        <w:t xml:space="preserve">, </w:t>
      </w:r>
      <w:r w:rsidRPr="00D66AD4">
        <w:rPr>
          <w:rFonts w:ascii="Times New Roman" w:eastAsia="Times New Roman" w:hAnsi="Times New Roman" w:cs="Times New Roman"/>
          <w:b/>
          <w:i/>
          <w:lang w:eastAsia="ru-RU"/>
        </w:rPr>
        <w:t>дает объективное и достоверное представление об активах, обязательствах, финансовом состоянии, прибыли или убытке эмитента. Информация о финансовом состоянии и результатах деятельности эмитента</w:t>
      </w:r>
      <w:r w:rsidRPr="00D66AD4">
        <w:rPr>
          <w:rFonts w:ascii="Times New Roman" w:eastAsia="Times New Roman" w:hAnsi="Times New Roman" w:cs="Times New Roman"/>
          <w:lang w:eastAsia="ru-RU"/>
        </w:rPr>
        <w:t xml:space="preserve"> </w:t>
      </w:r>
      <w:r w:rsidRPr="00D66AD4">
        <w:rPr>
          <w:rFonts w:ascii="Times New Roman" w:eastAsia="Times New Roman" w:hAnsi="Times New Roman" w:cs="Times New Roman"/>
          <w:b/>
          <w:i/>
          <w:lang w:eastAsia="ru-RU"/>
        </w:rPr>
        <w:t>содержит достоверное представление о деятельности эмитента, а также об основных рисках, связанных с его</w:t>
      </w:r>
      <w:r w:rsidRPr="00D66AD4">
        <w:rPr>
          <w:rFonts w:ascii="Times New Roman" w:eastAsia="Times New Roman" w:hAnsi="Times New Roman" w:cs="Times New Roman"/>
          <w:lang w:eastAsia="ru-RU"/>
        </w:rPr>
        <w:t xml:space="preserve"> </w:t>
      </w:r>
      <w:r w:rsidRPr="00D66AD4">
        <w:rPr>
          <w:rFonts w:ascii="Times New Roman" w:eastAsia="Times New Roman" w:hAnsi="Times New Roman" w:cs="Times New Roman"/>
          <w:b/>
          <w:i/>
          <w:lang w:eastAsia="ru-RU"/>
        </w:rPr>
        <w:t>деятельностью.</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Настоящий отчет эмитента содержит оценки и прогнозы в отношении будущих событий и (или) действий, перспектив развития отрасли экономики, в которой эмитент осуществляет  основную деятельность, и результатов деятельности эмитента, его  планов, вероятности наступления определенных событий и совершения определенных действий.</w:t>
      </w: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D66AD4">
        <w:rPr>
          <w:rFonts w:ascii="Times New Roman" w:eastAsia="Times New Roman" w:hAnsi="Times New Roman" w:cs="Times New Roman"/>
          <w:b/>
          <w:i/>
          <w:lang w:eastAsia="ru-RU"/>
        </w:rPr>
        <w:t>Инвесторы не должны полностью полагаться на оценки и прогнозы, приведенные в настоящем отчете эмитента, так как фактические результаты деятельности эмитента (эмитента и лица, предоставляющего (предоставившего) обеспечение по облигациям эмитента) в будущем могут отличаться от прогнозируемых результатов по многим причинам. Приобретение ценных бумаг эмитента связано с рисками, в том числе описанными в настоящем отчете эмитента.</w:t>
      </w:r>
    </w:p>
    <w:p w:rsidR="00117A5F" w:rsidRDefault="00117A5F" w:rsidP="00D66AD4">
      <w:pPr>
        <w:autoSpaceDE w:val="0"/>
        <w:autoSpaceDN w:val="0"/>
        <w:adjustRightInd w:val="0"/>
        <w:spacing w:before="200" w:after="0" w:line="240" w:lineRule="auto"/>
        <w:ind w:firstLine="540"/>
        <w:jc w:val="both"/>
        <w:rPr>
          <w:rFonts w:ascii="Times New Roman" w:eastAsia="Times New Roman" w:hAnsi="Times New Roman" w:cs="Times New Roman"/>
          <w:b/>
          <w:bCs/>
          <w:i/>
          <w:iCs/>
          <w:lang w:eastAsia="ru-RU"/>
        </w:rPr>
      </w:pPr>
      <w:r w:rsidRPr="00117A5F">
        <w:rPr>
          <w:rFonts w:ascii="Times New Roman" w:eastAsia="Times New Roman" w:hAnsi="Times New Roman" w:cs="Times New Roman"/>
          <w:b/>
          <w:bCs/>
          <w:i/>
          <w:iCs/>
          <w:lang w:eastAsia="ru-RU"/>
        </w:rPr>
        <w:t>Подконтрольные эмитенту организации не имеют для него существенного значения, их  доля в совокупной выручке группы ПАО «</w:t>
      </w:r>
      <w:proofErr w:type="spellStart"/>
      <w:r w:rsidRPr="00117A5F">
        <w:rPr>
          <w:rFonts w:ascii="Times New Roman" w:eastAsia="Times New Roman" w:hAnsi="Times New Roman" w:cs="Times New Roman"/>
          <w:b/>
          <w:bCs/>
          <w:i/>
          <w:iCs/>
          <w:lang w:eastAsia="ru-RU"/>
        </w:rPr>
        <w:t>Россети</w:t>
      </w:r>
      <w:proofErr w:type="spellEnd"/>
      <w:r w:rsidRPr="00117A5F">
        <w:rPr>
          <w:rFonts w:ascii="Times New Roman" w:eastAsia="Times New Roman" w:hAnsi="Times New Roman" w:cs="Times New Roman"/>
          <w:b/>
          <w:bCs/>
          <w:i/>
          <w:iCs/>
          <w:lang w:eastAsia="ru-RU"/>
        </w:rPr>
        <w:t xml:space="preserve"> Кубань» незначительна,  поэтому  предоставление информации по группе эмитента не является для эмитента  рациональным. Ввиду изложенного  в настоящем отчете эмитента  информация указана  только в отношении ПАО «</w:t>
      </w:r>
      <w:proofErr w:type="spellStart"/>
      <w:r w:rsidRPr="00117A5F">
        <w:rPr>
          <w:rFonts w:ascii="Times New Roman" w:eastAsia="Times New Roman" w:hAnsi="Times New Roman" w:cs="Times New Roman"/>
          <w:b/>
          <w:bCs/>
          <w:i/>
          <w:iCs/>
          <w:lang w:eastAsia="ru-RU"/>
        </w:rPr>
        <w:t>Россети</w:t>
      </w:r>
      <w:proofErr w:type="spellEnd"/>
      <w:r w:rsidRPr="00117A5F">
        <w:rPr>
          <w:rFonts w:ascii="Times New Roman" w:eastAsia="Times New Roman" w:hAnsi="Times New Roman" w:cs="Times New Roman"/>
          <w:b/>
          <w:bCs/>
          <w:i/>
          <w:iCs/>
          <w:lang w:eastAsia="ru-RU"/>
        </w:rPr>
        <w:t xml:space="preserve"> Кубань»</w:t>
      </w:r>
      <w:r>
        <w:rPr>
          <w:rFonts w:ascii="Times New Roman" w:eastAsia="Times New Roman" w:hAnsi="Times New Roman" w:cs="Times New Roman"/>
          <w:b/>
          <w:bCs/>
          <w:i/>
          <w:iCs/>
          <w:lang w:eastAsia="ru-RU"/>
        </w:rPr>
        <w:t>;</w:t>
      </w:r>
      <w:r w:rsidRPr="00117A5F">
        <w:rPr>
          <w:rFonts w:ascii="Times New Roman" w:eastAsia="Times New Roman" w:hAnsi="Times New Roman" w:cs="Times New Roman"/>
          <w:b/>
          <w:bCs/>
          <w:i/>
          <w:iCs/>
          <w:lang w:eastAsia="ru-RU"/>
        </w:rPr>
        <w:t xml:space="preserve"> в пунктах 1.5, 1.6, 1.7 настоящего отчета эмитента информация раскрыта в отношении эмитента на основе его бухгалтерской (финансовой) отчетности.</w:t>
      </w:r>
    </w:p>
    <w:p w:rsidR="00D66AD4" w:rsidRPr="0012709A"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12709A">
        <w:rPr>
          <w:rFonts w:ascii="Times New Roman" w:eastAsia="Times New Roman" w:hAnsi="Times New Roman" w:cs="Times New Roman"/>
          <w:b/>
          <w:bCs/>
          <w:i/>
          <w:iCs/>
          <w:lang w:eastAsia="ru-RU"/>
        </w:rPr>
        <w:t>В тексте настоящего отчета Публичное акционерное общество «</w:t>
      </w:r>
      <w:proofErr w:type="spellStart"/>
      <w:r w:rsidRPr="0012709A">
        <w:rPr>
          <w:rFonts w:ascii="Times New Roman" w:eastAsia="Times New Roman" w:hAnsi="Times New Roman" w:cs="Times New Roman"/>
          <w:b/>
          <w:bCs/>
          <w:i/>
          <w:iCs/>
          <w:lang w:eastAsia="ru-RU"/>
        </w:rPr>
        <w:t>Россети</w:t>
      </w:r>
      <w:proofErr w:type="spellEnd"/>
      <w:r w:rsidRPr="0012709A">
        <w:rPr>
          <w:rFonts w:ascii="Times New Roman" w:eastAsia="Times New Roman" w:hAnsi="Times New Roman" w:cs="Times New Roman"/>
          <w:b/>
          <w:bCs/>
          <w:i/>
          <w:iCs/>
          <w:lang w:eastAsia="ru-RU"/>
        </w:rPr>
        <w:t xml:space="preserve"> Кубань» именуется также ПАО «</w:t>
      </w:r>
      <w:proofErr w:type="spellStart"/>
      <w:r w:rsidRPr="0012709A">
        <w:rPr>
          <w:rFonts w:ascii="Times New Roman" w:eastAsia="Times New Roman" w:hAnsi="Times New Roman" w:cs="Times New Roman"/>
          <w:b/>
          <w:bCs/>
          <w:i/>
          <w:iCs/>
          <w:lang w:eastAsia="ru-RU"/>
        </w:rPr>
        <w:t>Россети</w:t>
      </w:r>
      <w:proofErr w:type="spellEnd"/>
      <w:r w:rsidRPr="0012709A">
        <w:rPr>
          <w:rFonts w:ascii="Times New Roman" w:eastAsia="Times New Roman" w:hAnsi="Times New Roman" w:cs="Times New Roman"/>
          <w:b/>
          <w:bCs/>
          <w:i/>
          <w:iCs/>
          <w:lang w:eastAsia="ru-RU"/>
        </w:rPr>
        <w:t xml:space="preserve"> Кубань», ПАО «Кубаньэнерго» (при упоминании периодов (событий), происходивших с 22.06.2015 до 10.08.2020), Эмитент, эмитент, Общество, Компания и, при упоминании периодов (событий), происходивших до 22.06.2015 - ОАО «Кубаньэнерго».</w:t>
      </w:r>
    </w:p>
    <w:p w:rsidR="00A4112E" w:rsidRPr="002C39CC" w:rsidRDefault="00D66AD4" w:rsidP="002C39CC">
      <w:pPr>
        <w:pStyle w:val="1"/>
      </w:pPr>
      <w:r w:rsidRPr="00D66AD4">
        <w:rPr>
          <w:highlight w:val="yellow"/>
        </w:rPr>
        <w:br w:type="page"/>
      </w:r>
    </w:p>
    <w:sdt>
      <w:sdtPr>
        <w:rPr>
          <w:rFonts w:asciiTheme="minorHAnsi" w:eastAsiaTheme="minorHAnsi" w:hAnsiTheme="minorHAnsi" w:cstheme="minorBidi"/>
          <w:b w:val="0"/>
          <w:bCs w:val="0"/>
          <w:color w:val="auto"/>
          <w:sz w:val="22"/>
          <w:szCs w:val="22"/>
          <w:lang w:eastAsia="en-US"/>
        </w:rPr>
        <w:id w:val="2028674460"/>
        <w:docPartObj>
          <w:docPartGallery w:val="Table of Contents"/>
          <w:docPartUnique/>
        </w:docPartObj>
      </w:sdtPr>
      <w:sdtContent>
        <w:p w:rsidR="00A4112E" w:rsidRDefault="00A4112E">
          <w:pPr>
            <w:pStyle w:val="af8"/>
          </w:pPr>
          <w:r>
            <w:t>Оглавление</w:t>
          </w:r>
        </w:p>
        <w:p w:rsidR="0001268A" w:rsidRDefault="00A4112E" w:rsidP="0086720D">
          <w:pPr>
            <w:pStyle w:val="21"/>
            <w:rPr>
              <w:rFonts w:asciiTheme="minorHAnsi" w:eastAsiaTheme="minorEastAsia" w:hAnsiTheme="minorHAnsi" w:cstheme="minorBidi"/>
              <w:noProof/>
            </w:rPr>
          </w:pPr>
          <w:r>
            <w:fldChar w:fldCharType="begin"/>
          </w:r>
          <w:r>
            <w:instrText xml:space="preserve"> TOC \o "1-3" \h \z \u </w:instrText>
          </w:r>
          <w:r>
            <w:fldChar w:fldCharType="separate"/>
          </w:r>
          <w:hyperlink w:anchor="_Toc100822857" w:history="1">
            <w:r w:rsidR="0001268A" w:rsidRPr="000465A7">
              <w:rPr>
                <w:rStyle w:val="af7"/>
                <w:noProof/>
              </w:rPr>
              <w:t>Введение</w:t>
            </w:r>
            <w:r w:rsidR="0001268A">
              <w:rPr>
                <w:noProof/>
                <w:webHidden/>
              </w:rPr>
              <w:tab/>
            </w:r>
            <w:r w:rsidR="0001268A">
              <w:rPr>
                <w:noProof/>
                <w:webHidden/>
              </w:rPr>
              <w:fldChar w:fldCharType="begin"/>
            </w:r>
            <w:r w:rsidR="0001268A">
              <w:rPr>
                <w:noProof/>
                <w:webHidden/>
              </w:rPr>
              <w:instrText xml:space="preserve"> PAGEREF _Toc100822857 \h </w:instrText>
            </w:r>
            <w:r w:rsidR="0001268A">
              <w:rPr>
                <w:noProof/>
                <w:webHidden/>
              </w:rPr>
            </w:r>
            <w:r w:rsidR="0001268A">
              <w:rPr>
                <w:noProof/>
                <w:webHidden/>
              </w:rPr>
              <w:fldChar w:fldCharType="separate"/>
            </w:r>
            <w:r w:rsidR="0001268A">
              <w:rPr>
                <w:noProof/>
                <w:webHidden/>
              </w:rPr>
              <w:t>2</w:t>
            </w:r>
            <w:r w:rsidR="0001268A">
              <w:rPr>
                <w:noProof/>
                <w:webHidden/>
              </w:rPr>
              <w:fldChar w:fldCharType="end"/>
            </w:r>
          </w:hyperlink>
        </w:p>
        <w:p w:rsidR="0001268A" w:rsidRDefault="0001268A">
          <w:pPr>
            <w:pStyle w:val="13"/>
            <w:rPr>
              <w:rFonts w:asciiTheme="minorHAnsi" w:eastAsiaTheme="minorEastAsia" w:hAnsiTheme="minorHAnsi" w:cstheme="minorBidi"/>
              <w:b w:val="0"/>
              <w:noProof/>
              <w:color w:val="auto"/>
              <w:sz w:val="22"/>
              <w:szCs w:val="22"/>
            </w:rPr>
          </w:pPr>
          <w:hyperlink w:anchor="_Toc100822858" w:history="1">
            <w:r w:rsidRPr="000465A7">
              <w:rPr>
                <w:rStyle w:val="af7"/>
                <w:noProof/>
              </w:rPr>
              <w:t>Раздел 1. Управленческий отчет эмитента</w:t>
            </w:r>
            <w:r>
              <w:rPr>
                <w:noProof/>
                <w:webHidden/>
              </w:rPr>
              <w:tab/>
            </w:r>
            <w:r>
              <w:rPr>
                <w:noProof/>
                <w:webHidden/>
              </w:rPr>
              <w:fldChar w:fldCharType="begin"/>
            </w:r>
            <w:r>
              <w:rPr>
                <w:noProof/>
                <w:webHidden/>
              </w:rPr>
              <w:instrText xml:space="preserve"> PAGEREF _Toc100822858 \h </w:instrText>
            </w:r>
            <w:r>
              <w:rPr>
                <w:noProof/>
                <w:webHidden/>
              </w:rPr>
            </w:r>
            <w:r>
              <w:rPr>
                <w:noProof/>
                <w:webHidden/>
              </w:rPr>
              <w:fldChar w:fldCharType="separate"/>
            </w:r>
            <w:r>
              <w:rPr>
                <w:noProof/>
                <w:webHidden/>
              </w:rPr>
              <w:t>5</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59" w:history="1">
            <w:r w:rsidRPr="000465A7">
              <w:rPr>
                <w:rStyle w:val="af7"/>
                <w:noProof/>
              </w:rPr>
              <w:t>1.1. Общие сведения об эмитенте и его деятельности</w:t>
            </w:r>
            <w:r>
              <w:rPr>
                <w:noProof/>
                <w:webHidden/>
              </w:rPr>
              <w:tab/>
            </w:r>
            <w:r>
              <w:rPr>
                <w:noProof/>
                <w:webHidden/>
              </w:rPr>
              <w:fldChar w:fldCharType="begin"/>
            </w:r>
            <w:r>
              <w:rPr>
                <w:noProof/>
                <w:webHidden/>
              </w:rPr>
              <w:instrText xml:space="preserve"> PAGEREF _Toc100822859 \h </w:instrText>
            </w:r>
            <w:r>
              <w:rPr>
                <w:noProof/>
                <w:webHidden/>
              </w:rPr>
            </w:r>
            <w:r>
              <w:rPr>
                <w:noProof/>
                <w:webHidden/>
              </w:rPr>
              <w:fldChar w:fldCharType="separate"/>
            </w:r>
            <w:r>
              <w:rPr>
                <w:noProof/>
                <w:webHidden/>
              </w:rPr>
              <w:t>5</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0" w:history="1">
            <w:r w:rsidRPr="000465A7">
              <w:rPr>
                <w:rStyle w:val="af7"/>
                <w:rFonts w:ascii="Times New Roman" w:hAnsi="Times New Roman"/>
                <w:noProof/>
              </w:rPr>
              <w:t xml:space="preserve">Идентификационный номер налогоплательщика эмитента: </w:t>
            </w:r>
            <w:r w:rsidRPr="000465A7">
              <w:rPr>
                <w:rStyle w:val="af7"/>
                <w:rFonts w:ascii="Times New Roman" w:hAnsi="Times New Roman"/>
                <w:b/>
                <w:i/>
                <w:noProof/>
              </w:rPr>
              <w:t>2309001660.</w:t>
            </w:r>
            <w:r>
              <w:rPr>
                <w:noProof/>
                <w:webHidden/>
              </w:rPr>
              <w:tab/>
            </w:r>
            <w:r>
              <w:rPr>
                <w:noProof/>
                <w:webHidden/>
              </w:rPr>
              <w:fldChar w:fldCharType="begin"/>
            </w:r>
            <w:r>
              <w:rPr>
                <w:noProof/>
                <w:webHidden/>
              </w:rPr>
              <w:instrText xml:space="preserve"> PAGEREF _Toc100822860 \h </w:instrText>
            </w:r>
            <w:r>
              <w:rPr>
                <w:noProof/>
                <w:webHidden/>
              </w:rPr>
            </w:r>
            <w:r>
              <w:rPr>
                <w:noProof/>
                <w:webHidden/>
              </w:rPr>
              <w:fldChar w:fldCharType="separate"/>
            </w:r>
            <w:r>
              <w:rPr>
                <w:noProof/>
                <w:webHidden/>
              </w:rPr>
              <w:t>7</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1" w:history="1">
            <w:r w:rsidRPr="000465A7">
              <w:rPr>
                <w:rStyle w:val="af7"/>
                <w:noProof/>
              </w:rPr>
              <w:t>1.2. Сведения о положении эмитента в отрасли</w:t>
            </w:r>
            <w:r>
              <w:rPr>
                <w:noProof/>
                <w:webHidden/>
              </w:rPr>
              <w:tab/>
            </w:r>
            <w:r>
              <w:rPr>
                <w:noProof/>
                <w:webHidden/>
              </w:rPr>
              <w:fldChar w:fldCharType="begin"/>
            </w:r>
            <w:r>
              <w:rPr>
                <w:noProof/>
                <w:webHidden/>
              </w:rPr>
              <w:instrText xml:space="preserve"> PAGEREF _Toc100822861 \h </w:instrText>
            </w:r>
            <w:r>
              <w:rPr>
                <w:noProof/>
                <w:webHidden/>
              </w:rPr>
            </w:r>
            <w:r>
              <w:rPr>
                <w:noProof/>
                <w:webHidden/>
              </w:rPr>
              <w:fldChar w:fldCharType="separate"/>
            </w:r>
            <w:r>
              <w:rPr>
                <w:noProof/>
                <w:webHidden/>
              </w:rPr>
              <w:t>8</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2" w:history="1">
            <w:r w:rsidRPr="000465A7">
              <w:rPr>
                <w:rStyle w:val="af7"/>
                <w:noProof/>
              </w:rPr>
              <w:t>1.3. Основные операционные показатели, характеризующие деятельность эмитента</w:t>
            </w:r>
            <w:r>
              <w:rPr>
                <w:noProof/>
                <w:webHidden/>
              </w:rPr>
              <w:tab/>
            </w:r>
            <w:r>
              <w:rPr>
                <w:noProof/>
                <w:webHidden/>
              </w:rPr>
              <w:fldChar w:fldCharType="begin"/>
            </w:r>
            <w:r>
              <w:rPr>
                <w:noProof/>
                <w:webHidden/>
              </w:rPr>
              <w:instrText xml:space="preserve"> PAGEREF _Toc100822862 \h </w:instrText>
            </w:r>
            <w:r>
              <w:rPr>
                <w:noProof/>
                <w:webHidden/>
              </w:rPr>
            </w:r>
            <w:r>
              <w:rPr>
                <w:noProof/>
                <w:webHidden/>
              </w:rPr>
              <w:fldChar w:fldCharType="separate"/>
            </w:r>
            <w:r>
              <w:rPr>
                <w:noProof/>
                <w:webHidden/>
              </w:rPr>
              <w:t>13</w:t>
            </w:r>
            <w:r>
              <w:rPr>
                <w:noProof/>
                <w:webHidden/>
              </w:rPr>
              <w:fldChar w:fldCharType="end"/>
            </w:r>
          </w:hyperlink>
        </w:p>
        <w:p w:rsidR="0001268A" w:rsidRDefault="0001268A">
          <w:pPr>
            <w:pStyle w:val="13"/>
            <w:rPr>
              <w:rFonts w:asciiTheme="minorHAnsi" w:eastAsiaTheme="minorEastAsia" w:hAnsiTheme="minorHAnsi" w:cstheme="minorBidi"/>
              <w:b w:val="0"/>
              <w:noProof/>
              <w:color w:val="auto"/>
              <w:sz w:val="22"/>
              <w:szCs w:val="22"/>
            </w:rPr>
          </w:pPr>
          <w:hyperlink w:anchor="_Toc100822863" w:history="1">
            <w:r w:rsidRPr="000465A7">
              <w:rPr>
                <w:rStyle w:val="af7"/>
                <w:noProof/>
              </w:rPr>
              <w:t>1.4. Основные финансовые показатели эмитента</w:t>
            </w:r>
            <w:r>
              <w:rPr>
                <w:noProof/>
                <w:webHidden/>
              </w:rPr>
              <w:tab/>
            </w:r>
            <w:r>
              <w:rPr>
                <w:noProof/>
                <w:webHidden/>
              </w:rPr>
              <w:fldChar w:fldCharType="begin"/>
            </w:r>
            <w:r>
              <w:rPr>
                <w:noProof/>
                <w:webHidden/>
              </w:rPr>
              <w:instrText xml:space="preserve"> PAGEREF _Toc100822863 \h </w:instrText>
            </w:r>
            <w:r>
              <w:rPr>
                <w:noProof/>
                <w:webHidden/>
              </w:rPr>
            </w:r>
            <w:r>
              <w:rPr>
                <w:noProof/>
                <w:webHidden/>
              </w:rPr>
              <w:fldChar w:fldCharType="separate"/>
            </w:r>
            <w:r>
              <w:rPr>
                <w:noProof/>
                <w:webHidden/>
              </w:rPr>
              <w:t>15</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4" w:history="1">
            <w:r w:rsidRPr="000465A7">
              <w:rPr>
                <w:rStyle w:val="af7"/>
                <w:noProof/>
              </w:rPr>
              <w:t>1.5. Сведения об основных поставщиках, имеющих для эмитента существенное значение</w:t>
            </w:r>
            <w:r>
              <w:rPr>
                <w:noProof/>
                <w:webHidden/>
              </w:rPr>
              <w:tab/>
            </w:r>
            <w:r>
              <w:rPr>
                <w:noProof/>
                <w:webHidden/>
              </w:rPr>
              <w:fldChar w:fldCharType="begin"/>
            </w:r>
            <w:r>
              <w:rPr>
                <w:noProof/>
                <w:webHidden/>
              </w:rPr>
              <w:instrText xml:space="preserve"> PAGEREF _Toc100822864 \h </w:instrText>
            </w:r>
            <w:r>
              <w:rPr>
                <w:noProof/>
                <w:webHidden/>
              </w:rPr>
            </w:r>
            <w:r>
              <w:rPr>
                <w:noProof/>
                <w:webHidden/>
              </w:rPr>
              <w:fldChar w:fldCharType="separate"/>
            </w:r>
            <w:r>
              <w:rPr>
                <w:noProof/>
                <w:webHidden/>
              </w:rPr>
              <w:t>17</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5" w:history="1">
            <w:r w:rsidRPr="000465A7">
              <w:rPr>
                <w:rStyle w:val="af7"/>
                <w:noProof/>
              </w:rPr>
              <w:t>1.6. Сведения об основных дебиторах, имеющих для эмитента существенное значение</w:t>
            </w:r>
            <w:r>
              <w:rPr>
                <w:noProof/>
                <w:webHidden/>
              </w:rPr>
              <w:tab/>
            </w:r>
            <w:r>
              <w:rPr>
                <w:noProof/>
                <w:webHidden/>
              </w:rPr>
              <w:fldChar w:fldCharType="begin"/>
            </w:r>
            <w:r>
              <w:rPr>
                <w:noProof/>
                <w:webHidden/>
              </w:rPr>
              <w:instrText xml:space="preserve"> PAGEREF _Toc100822865 \h </w:instrText>
            </w:r>
            <w:r>
              <w:rPr>
                <w:noProof/>
                <w:webHidden/>
              </w:rPr>
            </w:r>
            <w:r>
              <w:rPr>
                <w:noProof/>
                <w:webHidden/>
              </w:rPr>
              <w:fldChar w:fldCharType="separate"/>
            </w:r>
            <w:r>
              <w:rPr>
                <w:noProof/>
                <w:webHidden/>
              </w:rPr>
              <w:t>18</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6" w:history="1">
            <w:r w:rsidRPr="000465A7">
              <w:rPr>
                <w:rStyle w:val="af7"/>
                <w:noProof/>
              </w:rPr>
              <w:t>1.7. Сведения об обязательствах эмитента</w:t>
            </w:r>
            <w:r>
              <w:rPr>
                <w:noProof/>
                <w:webHidden/>
              </w:rPr>
              <w:tab/>
            </w:r>
            <w:r>
              <w:rPr>
                <w:noProof/>
                <w:webHidden/>
              </w:rPr>
              <w:fldChar w:fldCharType="begin"/>
            </w:r>
            <w:r>
              <w:rPr>
                <w:noProof/>
                <w:webHidden/>
              </w:rPr>
              <w:instrText xml:space="preserve"> PAGEREF _Toc100822866 \h </w:instrText>
            </w:r>
            <w:r>
              <w:rPr>
                <w:noProof/>
                <w:webHidden/>
              </w:rPr>
            </w:r>
            <w:r>
              <w:rPr>
                <w:noProof/>
                <w:webHidden/>
              </w:rPr>
              <w:fldChar w:fldCharType="separate"/>
            </w:r>
            <w:r>
              <w:rPr>
                <w:noProof/>
                <w:webHidden/>
              </w:rPr>
              <w:t>18</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7" w:history="1">
            <w:r w:rsidRPr="000465A7">
              <w:rPr>
                <w:rStyle w:val="af7"/>
                <w:noProof/>
              </w:rPr>
              <w:t>1.8. Сведения о перспективах развития эмитента</w:t>
            </w:r>
            <w:r>
              <w:rPr>
                <w:noProof/>
                <w:webHidden/>
              </w:rPr>
              <w:tab/>
            </w:r>
            <w:r>
              <w:rPr>
                <w:noProof/>
                <w:webHidden/>
              </w:rPr>
              <w:fldChar w:fldCharType="begin"/>
            </w:r>
            <w:r>
              <w:rPr>
                <w:noProof/>
                <w:webHidden/>
              </w:rPr>
              <w:instrText xml:space="preserve"> PAGEREF _Toc100822867 \h </w:instrText>
            </w:r>
            <w:r>
              <w:rPr>
                <w:noProof/>
                <w:webHidden/>
              </w:rPr>
            </w:r>
            <w:r>
              <w:rPr>
                <w:noProof/>
                <w:webHidden/>
              </w:rPr>
              <w:fldChar w:fldCharType="separate"/>
            </w:r>
            <w:r>
              <w:rPr>
                <w:noProof/>
                <w:webHidden/>
              </w:rPr>
              <w:t>20</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68" w:history="1">
            <w:r w:rsidRPr="000465A7">
              <w:rPr>
                <w:rStyle w:val="af7"/>
                <w:noProof/>
              </w:rPr>
              <w:t>1.9. Сведения о рисках, связанных с деятельностью эмитента</w:t>
            </w:r>
            <w:r>
              <w:rPr>
                <w:noProof/>
                <w:webHidden/>
              </w:rPr>
              <w:tab/>
            </w:r>
            <w:r>
              <w:rPr>
                <w:noProof/>
                <w:webHidden/>
              </w:rPr>
              <w:fldChar w:fldCharType="begin"/>
            </w:r>
            <w:r>
              <w:rPr>
                <w:noProof/>
                <w:webHidden/>
              </w:rPr>
              <w:instrText xml:space="preserve"> PAGEREF _Toc100822868 \h </w:instrText>
            </w:r>
            <w:r>
              <w:rPr>
                <w:noProof/>
                <w:webHidden/>
              </w:rPr>
            </w:r>
            <w:r>
              <w:rPr>
                <w:noProof/>
                <w:webHidden/>
              </w:rPr>
              <w:fldChar w:fldCharType="separate"/>
            </w:r>
            <w:r>
              <w:rPr>
                <w:noProof/>
                <w:webHidden/>
              </w:rPr>
              <w:t>22</w:t>
            </w:r>
            <w:r>
              <w:rPr>
                <w:noProof/>
                <w:webHidden/>
              </w:rPr>
              <w:fldChar w:fldCharType="end"/>
            </w:r>
          </w:hyperlink>
        </w:p>
        <w:p w:rsidR="0001268A" w:rsidRDefault="0001268A">
          <w:pPr>
            <w:pStyle w:val="13"/>
            <w:rPr>
              <w:rFonts w:asciiTheme="minorHAnsi" w:eastAsiaTheme="minorEastAsia" w:hAnsiTheme="minorHAnsi" w:cstheme="minorBidi"/>
              <w:b w:val="0"/>
              <w:noProof/>
              <w:color w:val="auto"/>
              <w:sz w:val="22"/>
              <w:szCs w:val="22"/>
            </w:rPr>
          </w:pPr>
          <w:hyperlink w:anchor="_Toc100822869" w:history="1">
            <w:r w:rsidRPr="000465A7">
              <w:rPr>
                <w:rStyle w:val="af7"/>
                <w:rFonts w:ascii="Cambria" w:hAnsi="Cambria"/>
                <w:bCs/>
                <w:noProof/>
                <w:kern w:val="32"/>
              </w:rPr>
              <w:t>Раздел 2. Сведения о лицах, входящих в состав органов управления эмитента, сведения об организации в эмитенте управления рисками, контроля за финансово-хозяйственной деятельностью и внутреннего контроля, внутреннего аудита, а также сведения о работниках эмитента</w:t>
            </w:r>
            <w:r>
              <w:rPr>
                <w:noProof/>
                <w:webHidden/>
              </w:rPr>
              <w:tab/>
            </w:r>
            <w:r>
              <w:rPr>
                <w:noProof/>
                <w:webHidden/>
              </w:rPr>
              <w:fldChar w:fldCharType="begin"/>
            </w:r>
            <w:r>
              <w:rPr>
                <w:noProof/>
                <w:webHidden/>
              </w:rPr>
              <w:instrText xml:space="preserve"> PAGEREF _Toc100822869 \h </w:instrText>
            </w:r>
            <w:r>
              <w:rPr>
                <w:noProof/>
                <w:webHidden/>
              </w:rPr>
            </w:r>
            <w:r>
              <w:rPr>
                <w:noProof/>
                <w:webHidden/>
              </w:rPr>
              <w:fldChar w:fldCharType="separate"/>
            </w:r>
            <w:r>
              <w:rPr>
                <w:noProof/>
                <w:webHidden/>
              </w:rPr>
              <w:t>30</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0" w:history="1">
            <w:r w:rsidRPr="000465A7">
              <w:rPr>
                <w:rStyle w:val="af7"/>
                <w:noProof/>
              </w:rPr>
              <w:t>2.1. Информация о лицах, входящих в состав органов управления эмитента</w:t>
            </w:r>
            <w:r>
              <w:rPr>
                <w:noProof/>
                <w:webHidden/>
              </w:rPr>
              <w:tab/>
            </w:r>
            <w:r>
              <w:rPr>
                <w:noProof/>
                <w:webHidden/>
              </w:rPr>
              <w:fldChar w:fldCharType="begin"/>
            </w:r>
            <w:r>
              <w:rPr>
                <w:noProof/>
                <w:webHidden/>
              </w:rPr>
              <w:instrText xml:space="preserve"> PAGEREF _Toc100822870 \h </w:instrText>
            </w:r>
            <w:r>
              <w:rPr>
                <w:noProof/>
                <w:webHidden/>
              </w:rPr>
            </w:r>
            <w:r>
              <w:rPr>
                <w:noProof/>
                <w:webHidden/>
              </w:rPr>
              <w:fldChar w:fldCharType="separate"/>
            </w:r>
            <w:r>
              <w:rPr>
                <w:noProof/>
                <w:webHidden/>
              </w:rPr>
              <w:t>30</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1" w:history="1">
            <w:r w:rsidRPr="000465A7">
              <w:rPr>
                <w:rStyle w:val="af7"/>
                <w:rFonts w:ascii="Times New Roman" w:hAnsi="Times New Roman"/>
                <w:noProof/>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эмитента</w:t>
            </w:r>
            <w:r>
              <w:rPr>
                <w:noProof/>
                <w:webHidden/>
              </w:rPr>
              <w:tab/>
            </w:r>
            <w:r>
              <w:rPr>
                <w:noProof/>
                <w:webHidden/>
              </w:rPr>
              <w:fldChar w:fldCharType="begin"/>
            </w:r>
            <w:r>
              <w:rPr>
                <w:noProof/>
                <w:webHidden/>
              </w:rPr>
              <w:instrText xml:space="preserve"> PAGEREF _Toc100822871 \h </w:instrText>
            </w:r>
            <w:r>
              <w:rPr>
                <w:noProof/>
                <w:webHidden/>
              </w:rPr>
            </w:r>
            <w:r>
              <w:rPr>
                <w:noProof/>
                <w:webHidden/>
              </w:rPr>
              <w:fldChar w:fldCharType="separate"/>
            </w:r>
            <w:r>
              <w:rPr>
                <w:noProof/>
                <w:webHidden/>
              </w:rPr>
              <w:t>54</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2" w:history="1">
            <w:r w:rsidRPr="000465A7">
              <w:rPr>
                <w:rStyle w:val="af7"/>
                <w:noProof/>
              </w:rPr>
              <w:t>2.3. Сведения об организации в эмитенте управления рисками, контроля за финансово-хозяйственной деятельностью, внутреннего контроля и внутреннего аудита</w:t>
            </w:r>
            <w:r>
              <w:rPr>
                <w:noProof/>
                <w:webHidden/>
              </w:rPr>
              <w:tab/>
            </w:r>
            <w:r>
              <w:rPr>
                <w:noProof/>
                <w:webHidden/>
              </w:rPr>
              <w:fldChar w:fldCharType="begin"/>
            </w:r>
            <w:r>
              <w:rPr>
                <w:noProof/>
                <w:webHidden/>
              </w:rPr>
              <w:instrText xml:space="preserve"> PAGEREF _Toc100822872 \h </w:instrText>
            </w:r>
            <w:r>
              <w:rPr>
                <w:noProof/>
                <w:webHidden/>
              </w:rPr>
            </w:r>
            <w:r>
              <w:rPr>
                <w:noProof/>
                <w:webHidden/>
              </w:rPr>
              <w:fldChar w:fldCharType="separate"/>
            </w:r>
            <w:r>
              <w:rPr>
                <w:noProof/>
                <w:webHidden/>
              </w:rPr>
              <w:t>56</w:t>
            </w:r>
            <w:r>
              <w:rPr>
                <w:noProof/>
                <w:webHidden/>
              </w:rPr>
              <w:fldChar w:fldCharType="end"/>
            </w:r>
          </w:hyperlink>
        </w:p>
        <w:p w:rsidR="0001268A" w:rsidRDefault="0001268A">
          <w:pPr>
            <w:pStyle w:val="31"/>
            <w:tabs>
              <w:tab w:val="right" w:leader="dot" w:pos="9344"/>
            </w:tabs>
            <w:rPr>
              <w:rFonts w:asciiTheme="minorHAnsi" w:eastAsiaTheme="minorEastAsia" w:hAnsiTheme="minorHAnsi" w:cstheme="minorBidi"/>
              <w:noProof/>
            </w:rPr>
          </w:pPr>
          <w:hyperlink w:anchor="_Toc100822873" w:history="1">
            <w:r w:rsidRPr="000465A7">
              <w:rPr>
                <w:rStyle w:val="af7"/>
                <w:rFonts w:ascii="Times New Roman" w:hAnsi="Times New Roman"/>
                <w:noProof/>
              </w:rPr>
              <w:t>2.4. Информация о лицах, ответственных в эмитенте за организацию и осуществление управления рисками, контроля за финансово-хозяйственной деятельностью и внутреннего контроля, внутреннего аудита</w:t>
            </w:r>
            <w:r>
              <w:rPr>
                <w:noProof/>
                <w:webHidden/>
              </w:rPr>
              <w:tab/>
            </w:r>
            <w:r>
              <w:rPr>
                <w:noProof/>
                <w:webHidden/>
              </w:rPr>
              <w:fldChar w:fldCharType="begin"/>
            </w:r>
            <w:r>
              <w:rPr>
                <w:noProof/>
                <w:webHidden/>
              </w:rPr>
              <w:instrText xml:space="preserve"> PAGEREF _Toc100822873 \h </w:instrText>
            </w:r>
            <w:r>
              <w:rPr>
                <w:noProof/>
                <w:webHidden/>
              </w:rPr>
            </w:r>
            <w:r>
              <w:rPr>
                <w:noProof/>
                <w:webHidden/>
              </w:rPr>
              <w:fldChar w:fldCharType="separate"/>
            </w:r>
            <w:r>
              <w:rPr>
                <w:noProof/>
                <w:webHidden/>
              </w:rPr>
              <w:t>61</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4" w:history="1">
            <w:r w:rsidRPr="000465A7">
              <w:rPr>
                <w:rStyle w:val="af7"/>
                <w:noProof/>
              </w:rPr>
              <w:t>2.5. Сведения о любых обязательствах эмитента перед работниками эмитента и работниками подконтрольных эмитенту организаций, касающихся возможности их участия в уставном капитале эмитента</w:t>
            </w:r>
            <w:r>
              <w:rPr>
                <w:noProof/>
                <w:webHidden/>
              </w:rPr>
              <w:tab/>
            </w:r>
            <w:r>
              <w:rPr>
                <w:noProof/>
                <w:webHidden/>
              </w:rPr>
              <w:fldChar w:fldCharType="begin"/>
            </w:r>
            <w:r>
              <w:rPr>
                <w:noProof/>
                <w:webHidden/>
              </w:rPr>
              <w:instrText xml:space="preserve"> PAGEREF _Toc100822874 \h </w:instrText>
            </w:r>
            <w:r>
              <w:rPr>
                <w:noProof/>
                <w:webHidden/>
              </w:rPr>
            </w:r>
            <w:r>
              <w:rPr>
                <w:noProof/>
                <w:webHidden/>
              </w:rPr>
              <w:fldChar w:fldCharType="separate"/>
            </w:r>
            <w:r>
              <w:rPr>
                <w:noProof/>
                <w:webHidden/>
              </w:rPr>
              <w:t>70</w:t>
            </w:r>
            <w:r>
              <w:rPr>
                <w:noProof/>
                <w:webHidden/>
              </w:rPr>
              <w:fldChar w:fldCharType="end"/>
            </w:r>
          </w:hyperlink>
        </w:p>
        <w:p w:rsidR="0001268A" w:rsidRDefault="0001268A">
          <w:pPr>
            <w:pStyle w:val="13"/>
            <w:rPr>
              <w:rFonts w:asciiTheme="minorHAnsi" w:eastAsiaTheme="minorEastAsia" w:hAnsiTheme="minorHAnsi" w:cstheme="minorBidi"/>
              <w:b w:val="0"/>
              <w:noProof/>
              <w:color w:val="auto"/>
              <w:sz w:val="22"/>
              <w:szCs w:val="22"/>
            </w:rPr>
          </w:pPr>
          <w:hyperlink w:anchor="_Toc100822875" w:history="1">
            <w:r w:rsidRPr="000465A7">
              <w:rPr>
                <w:rStyle w:val="af7"/>
                <w:rFonts w:ascii="Cambria" w:hAnsi="Cambria"/>
                <w:bCs/>
                <w:noProof/>
                <w:kern w:val="32"/>
              </w:rPr>
              <w:t>Раздел 3. Сведения об акционерах (участниках, членах) эмитента, а также о сделках эмитента, в совершении которых имелась заинтересованность, и крупных сделках эмитента</w:t>
            </w:r>
            <w:r>
              <w:rPr>
                <w:noProof/>
                <w:webHidden/>
              </w:rPr>
              <w:tab/>
            </w:r>
            <w:r>
              <w:rPr>
                <w:noProof/>
                <w:webHidden/>
              </w:rPr>
              <w:fldChar w:fldCharType="begin"/>
            </w:r>
            <w:r>
              <w:rPr>
                <w:noProof/>
                <w:webHidden/>
              </w:rPr>
              <w:instrText xml:space="preserve"> PAGEREF _Toc100822875 \h </w:instrText>
            </w:r>
            <w:r>
              <w:rPr>
                <w:noProof/>
                <w:webHidden/>
              </w:rPr>
            </w:r>
            <w:r>
              <w:rPr>
                <w:noProof/>
                <w:webHidden/>
              </w:rPr>
              <w:fldChar w:fldCharType="separate"/>
            </w:r>
            <w:r>
              <w:rPr>
                <w:noProof/>
                <w:webHidden/>
              </w:rPr>
              <w:t>70</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6" w:history="1">
            <w:r w:rsidRPr="000465A7">
              <w:rPr>
                <w:rStyle w:val="af7"/>
                <w:noProof/>
              </w:rPr>
              <w:t>3.1. Сведения об общем количестве акционеров эмитента</w:t>
            </w:r>
            <w:r>
              <w:rPr>
                <w:noProof/>
                <w:webHidden/>
              </w:rPr>
              <w:tab/>
            </w:r>
            <w:r>
              <w:rPr>
                <w:noProof/>
                <w:webHidden/>
              </w:rPr>
              <w:fldChar w:fldCharType="begin"/>
            </w:r>
            <w:r>
              <w:rPr>
                <w:noProof/>
                <w:webHidden/>
              </w:rPr>
              <w:instrText xml:space="preserve"> PAGEREF _Toc100822876 \h </w:instrText>
            </w:r>
            <w:r>
              <w:rPr>
                <w:noProof/>
                <w:webHidden/>
              </w:rPr>
            </w:r>
            <w:r>
              <w:rPr>
                <w:noProof/>
                <w:webHidden/>
              </w:rPr>
              <w:fldChar w:fldCharType="separate"/>
            </w:r>
            <w:r>
              <w:rPr>
                <w:noProof/>
                <w:webHidden/>
              </w:rPr>
              <w:t>70</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7" w:history="1">
            <w:r w:rsidRPr="000465A7">
              <w:rPr>
                <w:rStyle w:val="af7"/>
                <w:noProof/>
              </w:rPr>
              <w:t>3.2. Сведения об акционерах эмитента или лицах, имеющих право распоряжаться голосами, приходящимися на голосующие акции, составляющие уставный  капитал  эмитента</w:t>
            </w:r>
            <w:r>
              <w:rPr>
                <w:noProof/>
                <w:webHidden/>
              </w:rPr>
              <w:tab/>
            </w:r>
            <w:r>
              <w:rPr>
                <w:noProof/>
                <w:webHidden/>
              </w:rPr>
              <w:fldChar w:fldCharType="begin"/>
            </w:r>
            <w:r>
              <w:rPr>
                <w:noProof/>
                <w:webHidden/>
              </w:rPr>
              <w:instrText xml:space="preserve"> PAGEREF _Toc100822877 \h </w:instrText>
            </w:r>
            <w:r>
              <w:rPr>
                <w:noProof/>
                <w:webHidden/>
              </w:rPr>
            </w:r>
            <w:r>
              <w:rPr>
                <w:noProof/>
                <w:webHidden/>
              </w:rPr>
              <w:fldChar w:fldCharType="separate"/>
            </w:r>
            <w:r>
              <w:rPr>
                <w:noProof/>
                <w:webHidden/>
              </w:rPr>
              <w:t>71</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8" w:history="1">
            <w:r w:rsidRPr="000465A7">
              <w:rPr>
                <w:rStyle w:val="af7"/>
                <w:noProof/>
              </w:rPr>
              <w:t>3.3.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r>
              <w:rPr>
                <w:noProof/>
                <w:webHidden/>
              </w:rPr>
              <w:tab/>
            </w:r>
            <w:r>
              <w:rPr>
                <w:noProof/>
                <w:webHidden/>
              </w:rPr>
              <w:fldChar w:fldCharType="begin"/>
            </w:r>
            <w:r>
              <w:rPr>
                <w:noProof/>
                <w:webHidden/>
              </w:rPr>
              <w:instrText xml:space="preserve"> PAGEREF _Toc100822878 \h </w:instrText>
            </w:r>
            <w:r>
              <w:rPr>
                <w:noProof/>
                <w:webHidden/>
              </w:rPr>
            </w:r>
            <w:r>
              <w:rPr>
                <w:noProof/>
                <w:webHidden/>
              </w:rPr>
              <w:fldChar w:fldCharType="separate"/>
            </w:r>
            <w:r>
              <w:rPr>
                <w:noProof/>
                <w:webHidden/>
              </w:rPr>
              <w:t>72</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79" w:history="1">
            <w:r w:rsidRPr="000465A7">
              <w:rPr>
                <w:rStyle w:val="af7"/>
                <w:noProof/>
              </w:rPr>
              <w:t>3.4. Сделки эмитента, в совершении которых имелась заинтересованность</w:t>
            </w:r>
            <w:r>
              <w:rPr>
                <w:noProof/>
                <w:webHidden/>
              </w:rPr>
              <w:tab/>
            </w:r>
            <w:r>
              <w:rPr>
                <w:noProof/>
                <w:webHidden/>
              </w:rPr>
              <w:fldChar w:fldCharType="begin"/>
            </w:r>
            <w:r>
              <w:rPr>
                <w:noProof/>
                <w:webHidden/>
              </w:rPr>
              <w:instrText xml:space="preserve"> PAGEREF _Toc100822879 \h </w:instrText>
            </w:r>
            <w:r>
              <w:rPr>
                <w:noProof/>
                <w:webHidden/>
              </w:rPr>
            </w:r>
            <w:r>
              <w:rPr>
                <w:noProof/>
                <w:webHidden/>
              </w:rPr>
              <w:fldChar w:fldCharType="separate"/>
            </w:r>
            <w:r>
              <w:rPr>
                <w:noProof/>
                <w:webHidden/>
              </w:rPr>
              <w:t>72</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80" w:history="1">
            <w:r w:rsidRPr="000465A7">
              <w:rPr>
                <w:rStyle w:val="af7"/>
                <w:noProof/>
              </w:rPr>
              <w:t>3.5. Крупные сделки эмитента</w:t>
            </w:r>
            <w:r>
              <w:rPr>
                <w:noProof/>
                <w:webHidden/>
              </w:rPr>
              <w:tab/>
            </w:r>
            <w:r>
              <w:rPr>
                <w:noProof/>
                <w:webHidden/>
              </w:rPr>
              <w:fldChar w:fldCharType="begin"/>
            </w:r>
            <w:r>
              <w:rPr>
                <w:noProof/>
                <w:webHidden/>
              </w:rPr>
              <w:instrText xml:space="preserve"> PAGEREF _Toc100822880 \h </w:instrText>
            </w:r>
            <w:r>
              <w:rPr>
                <w:noProof/>
                <w:webHidden/>
              </w:rPr>
            </w:r>
            <w:r>
              <w:rPr>
                <w:noProof/>
                <w:webHidden/>
              </w:rPr>
              <w:fldChar w:fldCharType="separate"/>
            </w:r>
            <w:r>
              <w:rPr>
                <w:noProof/>
                <w:webHidden/>
              </w:rPr>
              <w:t>79</w:t>
            </w:r>
            <w:r>
              <w:rPr>
                <w:noProof/>
                <w:webHidden/>
              </w:rPr>
              <w:fldChar w:fldCharType="end"/>
            </w:r>
          </w:hyperlink>
        </w:p>
        <w:p w:rsidR="0001268A" w:rsidRDefault="0001268A">
          <w:pPr>
            <w:pStyle w:val="13"/>
            <w:rPr>
              <w:rFonts w:asciiTheme="minorHAnsi" w:eastAsiaTheme="minorEastAsia" w:hAnsiTheme="minorHAnsi" w:cstheme="minorBidi"/>
              <w:b w:val="0"/>
              <w:noProof/>
              <w:color w:val="auto"/>
              <w:sz w:val="22"/>
              <w:szCs w:val="22"/>
            </w:rPr>
          </w:pPr>
          <w:hyperlink w:anchor="_Toc100822881" w:history="1">
            <w:r w:rsidRPr="000465A7">
              <w:rPr>
                <w:rStyle w:val="af7"/>
                <w:noProof/>
              </w:rPr>
              <w:t>Раздел 4. Дополнительные сведения об эмитенте и о размещенных им ценных бумагах</w:t>
            </w:r>
            <w:r>
              <w:rPr>
                <w:noProof/>
                <w:webHidden/>
              </w:rPr>
              <w:tab/>
            </w:r>
            <w:r>
              <w:rPr>
                <w:noProof/>
                <w:webHidden/>
              </w:rPr>
              <w:fldChar w:fldCharType="begin"/>
            </w:r>
            <w:r>
              <w:rPr>
                <w:noProof/>
                <w:webHidden/>
              </w:rPr>
              <w:instrText xml:space="preserve"> PAGEREF _Toc100822881 \h </w:instrText>
            </w:r>
            <w:r>
              <w:rPr>
                <w:noProof/>
                <w:webHidden/>
              </w:rPr>
            </w:r>
            <w:r>
              <w:rPr>
                <w:noProof/>
                <w:webHidden/>
              </w:rPr>
              <w:fldChar w:fldCharType="separate"/>
            </w:r>
            <w:r>
              <w:rPr>
                <w:noProof/>
                <w:webHidden/>
              </w:rPr>
              <w:t>79</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82" w:history="1">
            <w:r w:rsidRPr="000465A7">
              <w:rPr>
                <w:rStyle w:val="af7"/>
                <w:noProof/>
              </w:rPr>
              <w:t>4.1. Подконтрольные эмитенту организации, имеющие для него существенное значение</w:t>
            </w:r>
            <w:r>
              <w:rPr>
                <w:noProof/>
                <w:webHidden/>
              </w:rPr>
              <w:tab/>
            </w:r>
            <w:r>
              <w:rPr>
                <w:noProof/>
                <w:webHidden/>
              </w:rPr>
              <w:fldChar w:fldCharType="begin"/>
            </w:r>
            <w:r>
              <w:rPr>
                <w:noProof/>
                <w:webHidden/>
              </w:rPr>
              <w:instrText xml:space="preserve"> PAGEREF _Toc100822882 \h </w:instrText>
            </w:r>
            <w:r>
              <w:rPr>
                <w:noProof/>
                <w:webHidden/>
              </w:rPr>
            </w:r>
            <w:r>
              <w:rPr>
                <w:noProof/>
                <w:webHidden/>
              </w:rPr>
              <w:fldChar w:fldCharType="separate"/>
            </w:r>
            <w:r>
              <w:rPr>
                <w:noProof/>
                <w:webHidden/>
              </w:rPr>
              <w:t>79</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83" w:history="1">
            <w:r w:rsidRPr="000465A7">
              <w:rPr>
                <w:rStyle w:val="af7"/>
                <w:noProof/>
              </w:rPr>
              <w:t>4.2. Дополнительные сведения, раскрываемые эмитентами облигаций с целевым использованием денежных средств, полученных от их размещения</w:t>
            </w:r>
            <w:r>
              <w:rPr>
                <w:noProof/>
                <w:webHidden/>
              </w:rPr>
              <w:tab/>
            </w:r>
            <w:r>
              <w:rPr>
                <w:noProof/>
                <w:webHidden/>
              </w:rPr>
              <w:fldChar w:fldCharType="begin"/>
            </w:r>
            <w:r>
              <w:rPr>
                <w:noProof/>
                <w:webHidden/>
              </w:rPr>
              <w:instrText xml:space="preserve"> PAGEREF _Toc100822883 \h </w:instrText>
            </w:r>
            <w:r>
              <w:rPr>
                <w:noProof/>
                <w:webHidden/>
              </w:rPr>
            </w:r>
            <w:r>
              <w:rPr>
                <w:noProof/>
                <w:webHidden/>
              </w:rPr>
              <w:fldChar w:fldCharType="separate"/>
            </w:r>
            <w:r>
              <w:rPr>
                <w:noProof/>
                <w:webHidden/>
              </w:rPr>
              <w:t>79</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84" w:history="1">
            <w:r w:rsidRPr="000465A7">
              <w:rPr>
                <w:rStyle w:val="af7"/>
                <w:noProof/>
              </w:rPr>
              <w:t>4.3.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Pr>
                <w:noProof/>
                <w:webHidden/>
              </w:rPr>
              <w:tab/>
            </w:r>
            <w:r>
              <w:rPr>
                <w:noProof/>
                <w:webHidden/>
              </w:rPr>
              <w:fldChar w:fldCharType="begin"/>
            </w:r>
            <w:r>
              <w:rPr>
                <w:noProof/>
                <w:webHidden/>
              </w:rPr>
              <w:instrText xml:space="preserve"> PAGEREF _Toc100822884 \h </w:instrText>
            </w:r>
            <w:r>
              <w:rPr>
                <w:noProof/>
                <w:webHidden/>
              </w:rPr>
            </w:r>
            <w:r>
              <w:rPr>
                <w:noProof/>
                <w:webHidden/>
              </w:rPr>
              <w:fldChar w:fldCharType="separate"/>
            </w:r>
            <w:r>
              <w:rPr>
                <w:noProof/>
                <w:webHidden/>
              </w:rPr>
              <w:t>79</w:t>
            </w:r>
            <w:r>
              <w:rPr>
                <w:noProof/>
                <w:webHidden/>
              </w:rPr>
              <w:fldChar w:fldCharType="end"/>
            </w:r>
          </w:hyperlink>
        </w:p>
        <w:p w:rsidR="0001268A" w:rsidRDefault="0001268A">
          <w:pPr>
            <w:pStyle w:val="31"/>
            <w:tabs>
              <w:tab w:val="right" w:leader="dot" w:pos="9344"/>
            </w:tabs>
            <w:rPr>
              <w:rFonts w:asciiTheme="minorHAnsi" w:eastAsiaTheme="minorEastAsia" w:hAnsiTheme="minorHAnsi" w:cstheme="minorBidi"/>
              <w:noProof/>
            </w:rPr>
          </w:pPr>
          <w:hyperlink w:anchor="_Toc100822885" w:history="1">
            <w:r w:rsidRPr="000465A7">
              <w:rPr>
                <w:rStyle w:val="af7"/>
                <w:rFonts w:ascii="Times New Roman" w:hAnsi="Times New Roman"/>
                <w:noProof/>
              </w:rPr>
              <w:t>4.4. Сведения об объявленных и выплаченных дивидендах по акциям эмитента</w:t>
            </w:r>
            <w:r>
              <w:rPr>
                <w:noProof/>
                <w:webHidden/>
              </w:rPr>
              <w:tab/>
            </w:r>
            <w:r>
              <w:rPr>
                <w:noProof/>
                <w:webHidden/>
              </w:rPr>
              <w:fldChar w:fldCharType="begin"/>
            </w:r>
            <w:r>
              <w:rPr>
                <w:noProof/>
                <w:webHidden/>
              </w:rPr>
              <w:instrText xml:space="preserve"> PAGEREF _Toc100822885 \h </w:instrText>
            </w:r>
            <w:r>
              <w:rPr>
                <w:noProof/>
                <w:webHidden/>
              </w:rPr>
            </w:r>
            <w:r>
              <w:rPr>
                <w:noProof/>
                <w:webHidden/>
              </w:rPr>
              <w:fldChar w:fldCharType="separate"/>
            </w:r>
            <w:r>
              <w:rPr>
                <w:noProof/>
                <w:webHidden/>
              </w:rPr>
              <w:t>79</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86" w:history="1">
            <w:r w:rsidRPr="000465A7">
              <w:rPr>
                <w:rStyle w:val="af7"/>
                <w:noProof/>
              </w:rPr>
              <w:t>4.5. Сведения об организациях, осуществляющих учет прав на эмиссионные ценные бумаги эмитента</w:t>
            </w:r>
            <w:r>
              <w:rPr>
                <w:noProof/>
                <w:webHidden/>
              </w:rPr>
              <w:tab/>
            </w:r>
            <w:r>
              <w:rPr>
                <w:noProof/>
                <w:webHidden/>
              </w:rPr>
              <w:fldChar w:fldCharType="begin"/>
            </w:r>
            <w:r>
              <w:rPr>
                <w:noProof/>
                <w:webHidden/>
              </w:rPr>
              <w:instrText xml:space="preserve"> PAGEREF _Toc100822886 \h </w:instrText>
            </w:r>
            <w:r>
              <w:rPr>
                <w:noProof/>
                <w:webHidden/>
              </w:rPr>
            </w:r>
            <w:r>
              <w:rPr>
                <w:noProof/>
                <w:webHidden/>
              </w:rPr>
              <w:fldChar w:fldCharType="separate"/>
            </w:r>
            <w:r>
              <w:rPr>
                <w:noProof/>
                <w:webHidden/>
              </w:rPr>
              <w:t>80</w:t>
            </w:r>
            <w:r>
              <w:rPr>
                <w:noProof/>
                <w:webHidden/>
              </w:rPr>
              <w:fldChar w:fldCharType="end"/>
            </w:r>
          </w:hyperlink>
        </w:p>
        <w:p w:rsidR="0001268A" w:rsidRDefault="0001268A">
          <w:pPr>
            <w:pStyle w:val="31"/>
            <w:tabs>
              <w:tab w:val="right" w:leader="dot" w:pos="9344"/>
            </w:tabs>
            <w:rPr>
              <w:rFonts w:asciiTheme="minorHAnsi" w:eastAsiaTheme="minorEastAsia" w:hAnsiTheme="minorHAnsi" w:cstheme="minorBidi"/>
              <w:noProof/>
            </w:rPr>
          </w:pPr>
          <w:hyperlink w:anchor="_Toc100822887" w:history="1">
            <w:r w:rsidRPr="000465A7">
              <w:rPr>
                <w:rStyle w:val="af7"/>
                <w:rFonts w:ascii="Times New Roman" w:hAnsi="Times New Roman"/>
                <w:noProof/>
              </w:rPr>
              <w:t>4.6. Информация об аудиторе эмитента</w:t>
            </w:r>
            <w:r>
              <w:rPr>
                <w:noProof/>
                <w:webHidden/>
              </w:rPr>
              <w:tab/>
            </w:r>
            <w:r>
              <w:rPr>
                <w:noProof/>
                <w:webHidden/>
              </w:rPr>
              <w:fldChar w:fldCharType="begin"/>
            </w:r>
            <w:r>
              <w:rPr>
                <w:noProof/>
                <w:webHidden/>
              </w:rPr>
              <w:instrText xml:space="preserve"> PAGEREF _Toc100822887 \h </w:instrText>
            </w:r>
            <w:r>
              <w:rPr>
                <w:noProof/>
                <w:webHidden/>
              </w:rPr>
            </w:r>
            <w:r>
              <w:rPr>
                <w:noProof/>
                <w:webHidden/>
              </w:rPr>
              <w:fldChar w:fldCharType="separate"/>
            </w:r>
            <w:r>
              <w:rPr>
                <w:noProof/>
                <w:webHidden/>
              </w:rPr>
              <w:t>81</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88" w:history="1">
            <w:r w:rsidRPr="000465A7">
              <w:rPr>
                <w:rStyle w:val="af7"/>
                <w:noProof/>
              </w:rPr>
              <w:t>4.7. Сведения об эмиссии акций дополнительного выпуска</w:t>
            </w:r>
            <w:r>
              <w:rPr>
                <w:noProof/>
                <w:webHidden/>
              </w:rPr>
              <w:tab/>
            </w:r>
            <w:r>
              <w:rPr>
                <w:noProof/>
                <w:webHidden/>
              </w:rPr>
              <w:fldChar w:fldCharType="begin"/>
            </w:r>
            <w:r>
              <w:rPr>
                <w:noProof/>
                <w:webHidden/>
              </w:rPr>
              <w:instrText xml:space="preserve"> PAGEREF _Toc100822888 \h </w:instrText>
            </w:r>
            <w:r>
              <w:rPr>
                <w:noProof/>
                <w:webHidden/>
              </w:rPr>
            </w:r>
            <w:r>
              <w:rPr>
                <w:noProof/>
                <w:webHidden/>
              </w:rPr>
              <w:fldChar w:fldCharType="separate"/>
            </w:r>
            <w:r>
              <w:rPr>
                <w:noProof/>
                <w:webHidden/>
              </w:rPr>
              <w:t>84</w:t>
            </w:r>
            <w:r>
              <w:rPr>
                <w:noProof/>
                <w:webHidden/>
              </w:rPr>
              <w:fldChar w:fldCharType="end"/>
            </w:r>
          </w:hyperlink>
        </w:p>
        <w:p w:rsidR="0001268A" w:rsidRDefault="0001268A">
          <w:pPr>
            <w:pStyle w:val="13"/>
            <w:rPr>
              <w:rFonts w:asciiTheme="minorHAnsi" w:eastAsiaTheme="minorEastAsia" w:hAnsiTheme="minorHAnsi" w:cstheme="minorBidi"/>
              <w:b w:val="0"/>
              <w:noProof/>
              <w:color w:val="auto"/>
              <w:sz w:val="22"/>
              <w:szCs w:val="22"/>
            </w:rPr>
          </w:pPr>
          <w:hyperlink w:anchor="_Toc100822889" w:history="1">
            <w:r w:rsidRPr="000465A7">
              <w:rPr>
                <w:rStyle w:val="af7"/>
                <w:noProof/>
              </w:rPr>
              <w:t>Раздел 5. Консолидированная финансовая отчетность (финансовая отчетность), бухгалтерская (финансовая) отчетность эмитента</w:t>
            </w:r>
            <w:r>
              <w:rPr>
                <w:noProof/>
                <w:webHidden/>
              </w:rPr>
              <w:tab/>
            </w:r>
            <w:r>
              <w:rPr>
                <w:noProof/>
                <w:webHidden/>
              </w:rPr>
              <w:fldChar w:fldCharType="begin"/>
            </w:r>
            <w:r>
              <w:rPr>
                <w:noProof/>
                <w:webHidden/>
              </w:rPr>
              <w:instrText xml:space="preserve"> PAGEREF _Toc100822889 \h </w:instrText>
            </w:r>
            <w:r>
              <w:rPr>
                <w:noProof/>
                <w:webHidden/>
              </w:rPr>
            </w:r>
            <w:r>
              <w:rPr>
                <w:noProof/>
                <w:webHidden/>
              </w:rPr>
              <w:fldChar w:fldCharType="separate"/>
            </w:r>
            <w:r>
              <w:rPr>
                <w:noProof/>
                <w:webHidden/>
              </w:rPr>
              <w:t>85</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90" w:history="1">
            <w:r w:rsidRPr="000465A7">
              <w:rPr>
                <w:rStyle w:val="af7"/>
                <w:noProof/>
              </w:rPr>
              <w:t>5.1. Консолидированная финансовая отчетность (финансовая отчетность) эмитента</w:t>
            </w:r>
            <w:r>
              <w:rPr>
                <w:noProof/>
                <w:webHidden/>
              </w:rPr>
              <w:tab/>
            </w:r>
            <w:r>
              <w:rPr>
                <w:noProof/>
                <w:webHidden/>
              </w:rPr>
              <w:fldChar w:fldCharType="begin"/>
            </w:r>
            <w:r>
              <w:rPr>
                <w:noProof/>
                <w:webHidden/>
              </w:rPr>
              <w:instrText xml:space="preserve"> PAGEREF _Toc100822890 \h </w:instrText>
            </w:r>
            <w:r>
              <w:rPr>
                <w:noProof/>
                <w:webHidden/>
              </w:rPr>
            </w:r>
            <w:r>
              <w:rPr>
                <w:noProof/>
                <w:webHidden/>
              </w:rPr>
              <w:fldChar w:fldCharType="separate"/>
            </w:r>
            <w:r>
              <w:rPr>
                <w:noProof/>
                <w:webHidden/>
              </w:rPr>
              <w:t>85</w:t>
            </w:r>
            <w:r>
              <w:rPr>
                <w:noProof/>
                <w:webHidden/>
              </w:rPr>
              <w:fldChar w:fldCharType="end"/>
            </w:r>
          </w:hyperlink>
        </w:p>
        <w:p w:rsidR="0001268A" w:rsidRDefault="0001268A" w:rsidP="0086720D">
          <w:pPr>
            <w:pStyle w:val="21"/>
            <w:rPr>
              <w:rFonts w:asciiTheme="minorHAnsi" w:eastAsiaTheme="minorEastAsia" w:hAnsiTheme="minorHAnsi" w:cstheme="minorBidi"/>
              <w:noProof/>
            </w:rPr>
          </w:pPr>
          <w:hyperlink w:anchor="_Toc100822891" w:history="1">
            <w:r w:rsidRPr="000465A7">
              <w:rPr>
                <w:rStyle w:val="af7"/>
                <w:noProof/>
              </w:rPr>
              <w:t>5.2. Бухгалтерская (финансовая) отчетность</w:t>
            </w:r>
            <w:r>
              <w:rPr>
                <w:noProof/>
                <w:webHidden/>
              </w:rPr>
              <w:tab/>
            </w:r>
            <w:r>
              <w:rPr>
                <w:noProof/>
                <w:webHidden/>
              </w:rPr>
              <w:fldChar w:fldCharType="begin"/>
            </w:r>
            <w:r>
              <w:rPr>
                <w:noProof/>
                <w:webHidden/>
              </w:rPr>
              <w:instrText xml:space="preserve"> PAGEREF _Toc100822891 \h </w:instrText>
            </w:r>
            <w:r>
              <w:rPr>
                <w:noProof/>
                <w:webHidden/>
              </w:rPr>
            </w:r>
            <w:r>
              <w:rPr>
                <w:noProof/>
                <w:webHidden/>
              </w:rPr>
              <w:fldChar w:fldCharType="separate"/>
            </w:r>
            <w:r>
              <w:rPr>
                <w:noProof/>
                <w:webHidden/>
              </w:rPr>
              <w:t>85</w:t>
            </w:r>
            <w:r>
              <w:rPr>
                <w:noProof/>
                <w:webHidden/>
              </w:rPr>
              <w:fldChar w:fldCharType="end"/>
            </w:r>
          </w:hyperlink>
        </w:p>
        <w:p w:rsidR="00A4112E" w:rsidRDefault="00A4112E">
          <w:r>
            <w:rPr>
              <w:b/>
              <w:bCs/>
            </w:rPr>
            <w:fldChar w:fldCharType="end"/>
          </w:r>
        </w:p>
      </w:sdtContent>
    </w:sdt>
    <w:p w:rsidR="00A4112E" w:rsidRDefault="00A4112E">
      <w:pPr>
        <w:rPr>
          <w:rFonts w:ascii="Cambria" w:eastAsia="Times New Roman" w:hAnsi="Cambria" w:cs="Times New Roman"/>
          <w:b/>
          <w:bCs/>
          <w:kern w:val="32"/>
          <w:sz w:val="32"/>
          <w:szCs w:val="32"/>
          <w:lang w:eastAsia="ru-RU"/>
        </w:rPr>
      </w:pPr>
      <w:r>
        <w:br w:type="page"/>
      </w:r>
    </w:p>
    <w:p w:rsidR="00D66AD4" w:rsidRPr="002C39CC" w:rsidRDefault="00D66AD4" w:rsidP="002C39CC">
      <w:pPr>
        <w:pStyle w:val="1"/>
      </w:pPr>
      <w:bookmarkStart w:id="4" w:name="_Toc100822858"/>
      <w:r w:rsidRPr="002C39CC">
        <w:lastRenderedPageBreak/>
        <w:t>Раздел 1. Управленческий отчет эмитента</w:t>
      </w:r>
      <w:bookmarkEnd w:id="4"/>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D66AD4" w:rsidRPr="002C39CC" w:rsidRDefault="00D66AD4" w:rsidP="002C39CC">
      <w:pPr>
        <w:pStyle w:val="2"/>
      </w:pPr>
      <w:bookmarkStart w:id="5" w:name="Par20"/>
      <w:bookmarkStart w:id="6" w:name="_Toc100822859"/>
      <w:bookmarkEnd w:id="5"/>
      <w:r w:rsidRPr="002C39CC">
        <w:t>1.1. Общие сведения об эмитенте и его деятельности</w:t>
      </w:r>
      <w:bookmarkEnd w:id="6"/>
    </w:p>
    <w:p w:rsidR="00D66AD4" w:rsidRPr="0012709A"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Краткая информация об эмитенте:</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Полное фирменное наименование эмитента:</w:t>
      </w:r>
      <w:r w:rsidRPr="0012709A">
        <w:rPr>
          <w:rFonts w:ascii="Times New Roman" w:eastAsia="Times New Roman" w:hAnsi="Times New Roman" w:cs="Times New Roman"/>
          <w:b/>
          <w:i/>
          <w:lang w:eastAsia="ru-RU"/>
        </w:rPr>
        <w:t xml:space="preserve"> на русском языке - Публичное акционерное общество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Кубань", на английском языке - </w:t>
      </w:r>
      <w:proofErr w:type="spellStart"/>
      <w:r w:rsidRPr="0012709A">
        <w:rPr>
          <w:rFonts w:ascii="Times New Roman" w:eastAsia="Times New Roman" w:hAnsi="Times New Roman" w:cs="Times New Roman"/>
          <w:b/>
          <w:i/>
          <w:lang w:eastAsia="ru-RU"/>
        </w:rPr>
        <w:t>Public</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Joint</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stock</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company</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Rosseti</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Kuban</w:t>
      </w:r>
      <w:proofErr w:type="spellEnd"/>
      <w:r w:rsidRPr="0012709A">
        <w:rPr>
          <w:rFonts w:ascii="Times New Roman" w:eastAsia="Times New Roman" w:hAnsi="Times New Roman" w:cs="Times New Roman"/>
          <w:b/>
          <w:i/>
          <w:lang w:eastAsia="ru-RU"/>
        </w:rPr>
        <w:t>."</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Сокращенное фирменное наименование эмитента:</w:t>
      </w:r>
      <w:r w:rsidRPr="0012709A">
        <w:rPr>
          <w:rFonts w:ascii="Times New Roman" w:eastAsia="Times New Roman" w:hAnsi="Times New Roman" w:cs="Times New Roman"/>
          <w:b/>
          <w:i/>
          <w:lang w:eastAsia="ru-RU"/>
        </w:rPr>
        <w:t xml:space="preserve"> на русском языке -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Кубань", на английском языке - "</w:t>
      </w:r>
      <w:proofErr w:type="spellStart"/>
      <w:r w:rsidRPr="0012709A">
        <w:rPr>
          <w:rFonts w:ascii="Times New Roman" w:eastAsia="Times New Roman" w:hAnsi="Times New Roman" w:cs="Times New Roman"/>
          <w:b/>
          <w:i/>
          <w:lang w:eastAsia="ru-RU"/>
        </w:rPr>
        <w:t>Rosseti</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Kuban</w:t>
      </w:r>
      <w:proofErr w:type="spellEnd"/>
      <w:r w:rsidRPr="0012709A">
        <w:rPr>
          <w:rFonts w:ascii="Times New Roman" w:eastAsia="Times New Roman" w:hAnsi="Times New Roman" w:cs="Times New Roman"/>
          <w:b/>
          <w:i/>
          <w:lang w:eastAsia="ru-RU"/>
        </w:rPr>
        <w:t>", PJSC.</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b/>
          <w:lang w:eastAsia="ru-RU"/>
        </w:rPr>
      </w:pPr>
      <w:r w:rsidRPr="0012709A">
        <w:rPr>
          <w:rFonts w:ascii="Times New Roman" w:eastAsia="Times New Roman" w:hAnsi="Times New Roman" w:cs="Times New Roman"/>
          <w:lang w:eastAsia="ru-RU"/>
        </w:rPr>
        <w:t xml:space="preserve">Место нахождения эмитента: </w:t>
      </w:r>
      <w:r w:rsidRPr="0012709A">
        <w:rPr>
          <w:rFonts w:ascii="Times New Roman" w:eastAsia="Times New Roman" w:hAnsi="Times New Roman" w:cs="Times New Roman"/>
          <w:b/>
          <w:lang w:eastAsia="ru-RU"/>
        </w:rPr>
        <w:t>Краснодарский край,  г. Краснодар.</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 xml:space="preserve">Адрес эмитента: 350033, Краснодарский край, г. Краснодар,  ул.  </w:t>
      </w:r>
      <w:proofErr w:type="gramStart"/>
      <w:r w:rsidRPr="0012709A">
        <w:rPr>
          <w:rFonts w:ascii="Times New Roman" w:eastAsia="Times New Roman" w:hAnsi="Times New Roman" w:cs="Times New Roman"/>
          <w:lang w:eastAsia="ru-RU"/>
        </w:rPr>
        <w:t>Ставропольская</w:t>
      </w:r>
      <w:proofErr w:type="gramEnd"/>
      <w:r w:rsidRPr="0012709A">
        <w:rPr>
          <w:rFonts w:ascii="Times New Roman" w:eastAsia="Times New Roman" w:hAnsi="Times New Roman" w:cs="Times New Roman"/>
          <w:lang w:eastAsia="ru-RU"/>
        </w:rPr>
        <w:t>, 2А.</w:t>
      </w:r>
    </w:p>
    <w:p w:rsidR="00D66AD4" w:rsidRPr="0012709A"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Сведения о способе и дате создания эмитента, а также о случаях изменения наименования и (или) реорганизации эмитента, если такие случаи имели место в течение трех последних лет, предшествующих дате окончания отчетного периода, за который составлен отчет эмитента:</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b/>
          <w:i/>
          <w:lang w:eastAsia="ru-RU"/>
        </w:rPr>
      </w:pPr>
      <w:r w:rsidRPr="0012709A">
        <w:rPr>
          <w:rFonts w:ascii="Times New Roman" w:eastAsia="Times New Roman" w:hAnsi="Times New Roman" w:cs="Times New Roman"/>
          <w:b/>
          <w:i/>
          <w:lang w:eastAsia="ru-RU"/>
        </w:rPr>
        <w:t>Эмитент создан в 1993 году в соответствии с законодательством Российской Федерации  о приватизации государственных и муниципальных предприятий в порядке преобразования Краснодарского производственного объединения энергетики и электрификации «</w:t>
      </w:r>
      <w:proofErr w:type="spellStart"/>
      <w:r w:rsidRPr="0012709A">
        <w:rPr>
          <w:rFonts w:ascii="Times New Roman" w:eastAsia="Times New Roman" w:hAnsi="Times New Roman" w:cs="Times New Roman"/>
          <w:b/>
          <w:i/>
          <w:lang w:eastAsia="ru-RU"/>
        </w:rPr>
        <w:t>Краснодарэнерго</w:t>
      </w:r>
      <w:proofErr w:type="spellEnd"/>
      <w:r w:rsidRPr="0012709A">
        <w:rPr>
          <w:rFonts w:ascii="Times New Roman" w:eastAsia="Times New Roman" w:hAnsi="Times New Roman" w:cs="Times New Roman"/>
          <w:b/>
          <w:i/>
          <w:lang w:eastAsia="ru-RU"/>
        </w:rPr>
        <w:t>» в  Акционерное общество открытого типа энергетики и электрификации Кубани (сокращенное наименование -</w:t>
      </w:r>
      <w:r w:rsidRPr="0012709A">
        <w:rPr>
          <w:rFonts w:ascii="Times New Roman" w:eastAsia="Times New Roman" w:hAnsi="Times New Roman" w:cs="Times New Roman"/>
          <w:lang w:eastAsia="ru-RU"/>
        </w:rPr>
        <w:t xml:space="preserve"> </w:t>
      </w:r>
      <w:r w:rsidRPr="0012709A">
        <w:rPr>
          <w:rFonts w:ascii="Times New Roman" w:eastAsia="Times New Roman" w:hAnsi="Times New Roman" w:cs="Times New Roman"/>
          <w:b/>
          <w:i/>
          <w:lang w:eastAsia="ru-RU"/>
        </w:rPr>
        <w:t>АО "Кубаньэнерго").  Государственная регистрация АО "Кубаньэнерго" осуществлена администрацией Октябрьского района г. Краснодара 10.02.1993.</w:t>
      </w:r>
      <w:r w:rsidRPr="0012709A">
        <w:rPr>
          <w:rFonts w:ascii="Times New Roman" w:eastAsia="Times New Roman" w:hAnsi="Times New Roman" w:cs="Times New Roman"/>
          <w:lang w:eastAsia="ru-RU"/>
        </w:rPr>
        <w:t xml:space="preserve">  </w:t>
      </w:r>
      <w:proofErr w:type="gramStart"/>
      <w:r w:rsidRPr="0012709A">
        <w:rPr>
          <w:rFonts w:ascii="Times New Roman" w:eastAsia="Times New Roman" w:hAnsi="Times New Roman" w:cs="Times New Roman"/>
          <w:b/>
          <w:i/>
          <w:lang w:eastAsia="ru-RU"/>
        </w:rPr>
        <w:t>В соответствии с Указом Президента Российской Федерации от 15.08.1992 № 923 «Об организации управления электроэнергетическим комплексом Российской Федерации в условиях приватизации» 49 % акций Общества в 1993 году переданы  в оплату уставного капитала ОАО РАО «ЕЭС России», а оставшиеся 51 % акций  АО «Кубаньэнерго» приобретены по закрытой подписке членами трудового коллектива Общества и другими лицами, имеющими право на льготы в соответствии с Государственной</w:t>
      </w:r>
      <w:proofErr w:type="gramEnd"/>
      <w:r w:rsidRPr="0012709A">
        <w:rPr>
          <w:rFonts w:ascii="Times New Roman" w:eastAsia="Times New Roman" w:hAnsi="Times New Roman" w:cs="Times New Roman"/>
          <w:b/>
          <w:i/>
          <w:lang w:eastAsia="ru-RU"/>
        </w:rPr>
        <w:t xml:space="preserve"> программой приватизации.</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b/>
          <w:i/>
          <w:lang w:eastAsia="ru-RU"/>
        </w:rPr>
      </w:pP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b/>
          <w:i/>
          <w:lang w:eastAsia="ru-RU"/>
        </w:rPr>
      </w:pPr>
      <w:r w:rsidRPr="0012709A">
        <w:rPr>
          <w:rFonts w:ascii="Times New Roman" w:eastAsia="Times New Roman" w:hAnsi="Times New Roman" w:cs="Times New Roman"/>
          <w:b/>
          <w:i/>
          <w:lang w:eastAsia="ru-RU"/>
        </w:rPr>
        <w:t>10.08.2020 осуществлена государственная регистрация изменений в устав эмитента в части его переименования.</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Полное фирменное наименование эмитента до 10.08.2020:</w:t>
      </w:r>
      <w:r w:rsidRPr="0012709A">
        <w:rPr>
          <w:rFonts w:ascii="Times New Roman" w:eastAsia="Times New Roman" w:hAnsi="Times New Roman" w:cs="Times New Roman"/>
          <w:b/>
          <w:i/>
          <w:lang w:eastAsia="ru-RU"/>
        </w:rPr>
        <w:t xml:space="preserve"> на русском языке - Публичное акционерное общество энергетики и электрификации Кубани,  на английском языке - </w:t>
      </w:r>
      <w:proofErr w:type="spellStart"/>
      <w:r w:rsidRPr="0012709A">
        <w:rPr>
          <w:rFonts w:ascii="Times New Roman" w:eastAsia="Times New Roman" w:hAnsi="Times New Roman" w:cs="Times New Roman"/>
          <w:b/>
          <w:i/>
          <w:lang w:eastAsia="ru-RU"/>
        </w:rPr>
        <w:t>Kuban</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power</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and</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electrification</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public</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joint</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stock</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company</w:t>
      </w:r>
      <w:proofErr w:type="spellEnd"/>
      <w:r w:rsidRPr="0012709A">
        <w:rPr>
          <w:rFonts w:ascii="Times New Roman" w:eastAsia="Times New Roman" w:hAnsi="Times New Roman" w:cs="Times New Roman"/>
          <w:b/>
          <w:i/>
          <w:lang w:eastAsia="ru-RU"/>
        </w:rPr>
        <w:t xml:space="preserve"> .</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Сокращенное фирменное наименование эмитента до 10.08.2020:</w:t>
      </w:r>
      <w:r w:rsidRPr="0012709A">
        <w:rPr>
          <w:rFonts w:ascii="Times New Roman" w:eastAsia="Times New Roman" w:hAnsi="Times New Roman" w:cs="Times New Roman"/>
          <w:b/>
          <w:i/>
          <w:lang w:eastAsia="ru-RU"/>
        </w:rPr>
        <w:t xml:space="preserve"> на русском языке - ПАО "Кубаньэнерго", на английском языке - "</w:t>
      </w:r>
      <w:proofErr w:type="spellStart"/>
      <w:r w:rsidRPr="0012709A">
        <w:rPr>
          <w:rFonts w:ascii="Times New Roman" w:eastAsia="Times New Roman" w:hAnsi="Times New Roman" w:cs="Times New Roman"/>
          <w:b/>
          <w:i/>
          <w:lang w:eastAsia="ru-RU"/>
        </w:rPr>
        <w:t>Kubanenergo</w:t>
      </w:r>
      <w:proofErr w:type="spellEnd"/>
      <w:r w:rsidRPr="0012709A">
        <w:rPr>
          <w:rFonts w:ascii="Times New Roman" w:eastAsia="Times New Roman" w:hAnsi="Times New Roman" w:cs="Times New Roman"/>
          <w:b/>
          <w:i/>
          <w:lang w:eastAsia="ru-RU"/>
        </w:rPr>
        <w:t>".</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p>
    <w:p w:rsidR="00D66AD4" w:rsidRPr="00D66AD4" w:rsidRDefault="00D66AD4" w:rsidP="00C80166">
      <w:pPr>
        <w:tabs>
          <w:tab w:val="left" w:pos="2058"/>
        </w:tabs>
        <w:autoSpaceDE w:val="0"/>
        <w:autoSpaceDN w:val="0"/>
        <w:spacing w:after="0" w:line="240" w:lineRule="auto"/>
        <w:ind w:firstLine="426"/>
        <w:jc w:val="both"/>
        <w:rPr>
          <w:rFonts w:ascii="Times New Roman" w:eastAsia="Times New Roman" w:hAnsi="Times New Roman" w:cs="Times New Roman"/>
          <w:b/>
          <w:i/>
          <w:lang w:eastAsia="ru-RU"/>
        </w:rPr>
      </w:pPr>
      <w:r w:rsidRPr="0012709A">
        <w:rPr>
          <w:rFonts w:ascii="Times New Roman" w:eastAsia="Times New Roman" w:hAnsi="Times New Roman" w:cs="Times New Roman"/>
          <w:lang w:eastAsia="ru-RU"/>
        </w:rP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rsidRPr="0012709A">
        <w:rPr>
          <w:rFonts w:ascii="Times New Roman" w:eastAsia="Times New Roman" w:hAnsi="Times New Roman" w:cs="Times New Roman"/>
          <w:lang w:eastAsia="ru-RU"/>
        </w:rPr>
        <w:br/>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b/>
          <w:i/>
          <w:lang w:eastAsia="ru-RU"/>
        </w:rPr>
        <w:t xml:space="preserve">История создания Кубанской энергосистемы началась в XIX веке со строительства мелких электростанций. </w:t>
      </w:r>
      <w:r w:rsidRPr="0012709A">
        <w:rPr>
          <w:rFonts w:ascii="Times New Roman" w:eastAsia="Times New Roman" w:hAnsi="Times New Roman" w:cs="Times New Roman"/>
          <w:b/>
          <w:i/>
          <w:lang w:eastAsia="ru-RU"/>
        </w:rPr>
        <w:br/>
        <w:t xml:space="preserve">С 1930 года управление </w:t>
      </w:r>
      <w:proofErr w:type="spellStart"/>
      <w:r w:rsidRPr="0012709A">
        <w:rPr>
          <w:rFonts w:ascii="Times New Roman" w:eastAsia="Times New Roman" w:hAnsi="Times New Roman" w:cs="Times New Roman"/>
          <w:b/>
          <w:i/>
          <w:lang w:eastAsia="ru-RU"/>
        </w:rPr>
        <w:t>энергообъектами</w:t>
      </w:r>
      <w:proofErr w:type="spellEnd"/>
      <w:r w:rsidRPr="0012709A">
        <w:rPr>
          <w:rFonts w:ascii="Times New Roman" w:eastAsia="Times New Roman" w:hAnsi="Times New Roman" w:cs="Times New Roman"/>
          <w:b/>
          <w:i/>
          <w:lang w:eastAsia="ru-RU"/>
        </w:rPr>
        <w:t xml:space="preserve"> Кубани осуществляло Северо-Кавказское энергетическое управление – «</w:t>
      </w:r>
      <w:proofErr w:type="spellStart"/>
      <w:r w:rsidRPr="0012709A">
        <w:rPr>
          <w:rFonts w:ascii="Times New Roman" w:eastAsia="Times New Roman" w:hAnsi="Times New Roman" w:cs="Times New Roman"/>
          <w:b/>
          <w:i/>
          <w:lang w:eastAsia="ru-RU"/>
        </w:rPr>
        <w:t>Севкавэнерго</w:t>
      </w:r>
      <w:proofErr w:type="spellEnd"/>
      <w:r w:rsidRPr="0012709A">
        <w:rPr>
          <w:rFonts w:ascii="Times New Roman" w:eastAsia="Times New Roman" w:hAnsi="Times New Roman" w:cs="Times New Roman"/>
          <w:b/>
          <w:i/>
          <w:lang w:eastAsia="ru-RU"/>
        </w:rPr>
        <w:t>» с центром в Ростове-на-Дону, разукрупненное в  январе 1934 года на два самостоятельных управления: «</w:t>
      </w:r>
      <w:proofErr w:type="spellStart"/>
      <w:r w:rsidRPr="0012709A">
        <w:rPr>
          <w:rFonts w:ascii="Times New Roman" w:eastAsia="Times New Roman" w:hAnsi="Times New Roman" w:cs="Times New Roman"/>
          <w:b/>
          <w:i/>
          <w:lang w:eastAsia="ru-RU"/>
        </w:rPr>
        <w:t>Азчерэнерго</w:t>
      </w:r>
      <w:proofErr w:type="spellEnd"/>
      <w:r w:rsidRPr="0012709A">
        <w:rPr>
          <w:rFonts w:ascii="Times New Roman" w:eastAsia="Times New Roman" w:hAnsi="Times New Roman" w:cs="Times New Roman"/>
          <w:b/>
          <w:i/>
          <w:lang w:eastAsia="ru-RU"/>
        </w:rPr>
        <w:t>» (Ростов-на-Дону) и «</w:t>
      </w:r>
      <w:proofErr w:type="spellStart"/>
      <w:r w:rsidRPr="0012709A">
        <w:rPr>
          <w:rFonts w:ascii="Times New Roman" w:eastAsia="Times New Roman" w:hAnsi="Times New Roman" w:cs="Times New Roman"/>
          <w:b/>
          <w:i/>
          <w:lang w:eastAsia="ru-RU"/>
        </w:rPr>
        <w:t>Севкавэнерго</w:t>
      </w:r>
      <w:proofErr w:type="spellEnd"/>
      <w:r w:rsidRPr="0012709A">
        <w:rPr>
          <w:rFonts w:ascii="Times New Roman" w:eastAsia="Times New Roman" w:hAnsi="Times New Roman" w:cs="Times New Roman"/>
          <w:b/>
          <w:i/>
          <w:lang w:eastAsia="ru-RU"/>
        </w:rPr>
        <w:t xml:space="preserve">» (Пятигорск). </w:t>
      </w:r>
      <w:r w:rsidRPr="0012709A">
        <w:rPr>
          <w:rFonts w:ascii="Times New Roman" w:eastAsia="Times New Roman" w:hAnsi="Times New Roman" w:cs="Times New Roman"/>
          <w:b/>
          <w:i/>
          <w:lang w:eastAsia="ru-RU"/>
        </w:rPr>
        <w:br/>
        <w:t>В целях восстановления разрушенного в войну энергетического хозяйства Кубани и его дальнейшего развития приказом Наркома электростанций СССР от 14 марта 1944 г. № 66 организовано Краснодарское районное энергетическое управление «</w:t>
      </w:r>
      <w:proofErr w:type="spellStart"/>
      <w:r w:rsidRPr="0012709A">
        <w:rPr>
          <w:rFonts w:ascii="Times New Roman" w:eastAsia="Times New Roman" w:hAnsi="Times New Roman" w:cs="Times New Roman"/>
          <w:b/>
          <w:i/>
          <w:lang w:eastAsia="ru-RU"/>
        </w:rPr>
        <w:t>Краснодарэнерго</w:t>
      </w:r>
      <w:proofErr w:type="spellEnd"/>
      <w:r w:rsidRPr="0012709A">
        <w:rPr>
          <w:rFonts w:ascii="Times New Roman" w:eastAsia="Times New Roman" w:hAnsi="Times New Roman" w:cs="Times New Roman"/>
          <w:b/>
          <w:i/>
          <w:lang w:eastAsia="ru-RU"/>
        </w:rPr>
        <w:t>» (РЭУ) путем разукрупнения управления «</w:t>
      </w:r>
      <w:proofErr w:type="spellStart"/>
      <w:r w:rsidRPr="0012709A">
        <w:rPr>
          <w:rFonts w:ascii="Times New Roman" w:eastAsia="Times New Roman" w:hAnsi="Times New Roman" w:cs="Times New Roman"/>
          <w:b/>
          <w:i/>
          <w:lang w:eastAsia="ru-RU"/>
        </w:rPr>
        <w:t>Азчерэнерго</w:t>
      </w:r>
      <w:proofErr w:type="spellEnd"/>
      <w:r w:rsidRPr="0012709A">
        <w:rPr>
          <w:rFonts w:ascii="Times New Roman" w:eastAsia="Times New Roman" w:hAnsi="Times New Roman" w:cs="Times New Roman"/>
          <w:b/>
          <w:i/>
          <w:lang w:eastAsia="ru-RU"/>
        </w:rPr>
        <w:t xml:space="preserve">». Основными видами деятельности РЭУ были производство, распределение и сбыт электрической и тепловой энергии, восстановление и развитие энергосистемы, контроль энергопотребления и надзор за эксплуатацией энергоустановок предприятий Кубани. В ведении РЭУ на правах самостоятельных хозрасчетных предприятий находились электростанции, подстанции, районы электрических сетей, </w:t>
      </w:r>
      <w:proofErr w:type="spellStart"/>
      <w:r w:rsidRPr="0012709A">
        <w:rPr>
          <w:rFonts w:ascii="Times New Roman" w:eastAsia="Times New Roman" w:hAnsi="Times New Roman" w:cs="Times New Roman"/>
          <w:b/>
          <w:i/>
          <w:lang w:eastAsia="ru-RU"/>
        </w:rPr>
        <w:t>энергосбыт</w:t>
      </w:r>
      <w:proofErr w:type="spellEnd"/>
      <w:r w:rsidRPr="0012709A">
        <w:rPr>
          <w:rFonts w:ascii="Times New Roman" w:eastAsia="Times New Roman" w:hAnsi="Times New Roman" w:cs="Times New Roman"/>
          <w:b/>
          <w:i/>
          <w:lang w:eastAsia="ru-RU"/>
        </w:rPr>
        <w:t xml:space="preserve">, ремонтно-механический завод, центральный склад, проектно-изыскательское бюро, производственно-исследовательская лаборатория. </w:t>
      </w:r>
      <w:r w:rsidRPr="0012709A">
        <w:rPr>
          <w:rFonts w:ascii="Times New Roman" w:eastAsia="Times New Roman" w:hAnsi="Times New Roman" w:cs="Times New Roman"/>
          <w:b/>
          <w:i/>
          <w:lang w:eastAsia="ru-RU"/>
        </w:rPr>
        <w:br/>
      </w:r>
      <w:proofErr w:type="gramStart"/>
      <w:r w:rsidRPr="0012709A">
        <w:rPr>
          <w:rFonts w:ascii="Times New Roman" w:eastAsia="Times New Roman" w:hAnsi="Times New Roman" w:cs="Times New Roman"/>
          <w:b/>
          <w:i/>
          <w:lang w:eastAsia="ru-RU"/>
        </w:rPr>
        <w:t xml:space="preserve">В конце 50-х – начале 60-х годов на Кубани  сооружались магистральные линии </w:t>
      </w:r>
      <w:r w:rsidRPr="0012709A">
        <w:rPr>
          <w:rFonts w:ascii="Times New Roman" w:eastAsia="Times New Roman" w:hAnsi="Times New Roman" w:cs="Times New Roman"/>
          <w:b/>
          <w:i/>
          <w:lang w:eastAsia="ru-RU"/>
        </w:rPr>
        <w:lastRenderedPageBreak/>
        <w:t xml:space="preserve">электропередачи напряжением 110 и 220 </w:t>
      </w:r>
      <w:proofErr w:type="spellStart"/>
      <w:r w:rsidRPr="0012709A">
        <w:rPr>
          <w:rFonts w:ascii="Times New Roman" w:eastAsia="Times New Roman" w:hAnsi="Times New Roman" w:cs="Times New Roman"/>
          <w:b/>
          <w:i/>
          <w:lang w:eastAsia="ru-RU"/>
        </w:rPr>
        <w:t>кВ</w:t>
      </w:r>
      <w:proofErr w:type="spellEnd"/>
      <w:r w:rsidRPr="0012709A">
        <w:rPr>
          <w:rFonts w:ascii="Times New Roman" w:eastAsia="Times New Roman" w:hAnsi="Times New Roman" w:cs="Times New Roman"/>
          <w:b/>
          <w:i/>
          <w:lang w:eastAsia="ru-RU"/>
        </w:rPr>
        <w:t xml:space="preserve">, необходимые для связи с энергосистемами юга России и Закавказья, электрифицирована железнодорожная сеть края, строились распределительные электросетевые объекты, электрификация сельских населенных пунктов достигла 86 %. </w:t>
      </w:r>
      <w:r w:rsidRPr="0012709A">
        <w:rPr>
          <w:rFonts w:ascii="Times New Roman" w:eastAsia="Times New Roman" w:hAnsi="Times New Roman" w:cs="Times New Roman"/>
          <w:b/>
          <w:i/>
          <w:lang w:eastAsia="ru-RU"/>
        </w:rPr>
        <w:br/>
        <w:t xml:space="preserve">В 1963 году, в соответствии с постановлением Совета Министров РСФСР от 14.05.63,  в состав РЭУ из </w:t>
      </w:r>
      <w:proofErr w:type="spellStart"/>
      <w:r w:rsidRPr="0012709A">
        <w:rPr>
          <w:rFonts w:ascii="Times New Roman" w:eastAsia="Times New Roman" w:hAnsi="Times New Roman" w:cs="Times New Roman"/>
          <w:b/>
          <w:i/>
          <w:lang w:eastAsia="ru-RU"/>
        </w:rPr>
        <w:t>Крайкомхоза</w:t>
      </w:r>
      <w:proofErr w:type="spellEnd"/>
      <w:r w:rsidRPr="0012709A">
        <w:rPr>
          <w:rFonts w:ascii="Times New Roman" w:eastAsia="Times New Roman" w:hAnsi="Times New Roman" w:cs="Times New Roman"/>
          <w:b/>
          <w:i/>
          <w:lang w:eastAsia="ru-RU"/>
        </w:rPr>
        <w:t xml:space="preserve"> переданы предприятия городских</w:t>
      </w:r>
      <w:proofErr w:type="gramEnd"/>
      <w:r w:rsidRPr="0012709A">
        <w:rPr>
          <w:rFonts w:ascii="Times New Roman" w:eastAsia="Times New Roman" w:hAnsi="Times New Roman" w:cs="Times New Roman"/>
          <w:b/>
          <w:i/>
          <w:lang w:eastAsia="ru-RU"/>
        </w:rPr>
        <w:t xml:space="preserve"> и сельских электросетей Кубани. </w:t>
      </w:r>
      <w:r w:rsidRPr="0012709A">
        <w:rPr>
          <w:rFonts w:ascii="Times New Roman" w:eastAsia="Times New Roman" w:hAnsi="Times New Roman" w:cs="Times New Roman"/>
          <w:b/>
          <w:i/>
          <w:lang w:eastAsia="ru-RU"/>
        </w:rPr>
        <w:br/>
        <w:t>В 1972 году впервые в СССР на Краснодарской ТЭЦ была установлена газотурбинная установка (ГТУ) мощностью 100 МВт, затем в 1975 году -  вторая ГТУ-100. Общая мощность ТЭЦ, блочной части и 2-х ГТУ составила 959 МВт.</w:t>
      </w:r>
      <w:r w:rsidRPr="0012709A">
        <w:rPr>
          <w:rFonts w:ascii="Times New Roman" w:eastAsia="Times New Roman" w:hAnsi="Times New Roman" w:cs="Times New Roman"/>
          <w:b/>
          <w:i/>
          <w:lang w:eastAsia="ru-RU"/>
        </w:rPr>
        <w:br/>
      </w:r>
      <w:proofErr w:type="gramStart"/>
      <w:r w:rsidRPr="0012709A">
        <w:rPr>
          <w:rFonts w:ascii="Times New Roman" w:eastAsia="Times New Roman" w:hAnsi="Times New Roman" w:cs="Times New Roman"/>
          <w:b/>
          <w:i/>
          <w:lang w:eastAsia="ru-RU"/>
        </w:rPr>
        <w:t xml:space="preserve">Бурный рост электропотребления народным хозяйством Кубани  в 1970-1980 годы обусловил строительство большого количества линий электропередачи и подстанций, переход на более высокие классы напряжения – 330 и 500 </w:t>
      </w:r>
      <w:proofErr w:type="spellStart"/>
      <w:r w:rsidRPr="0012709A">
        <w:rPr>
          <w:rFonts w:ascii="Times New Roman" w:eastAsia="Times New Roman" w:hAnsi="Times New Roman" w:cs="Times New Roman"/>
          <w:b/>
          <w:i/>
          <w:lang w:eastAsia="ru-RU"/>
        </w:rPr>
        <w:t>кВ.</w:t>
      </w:r>
      <w:proofErr w:type="spellEnd"/>
      <w:r w:rsidRPr="0012709A">
        <w:rPr>
          <w:rFonts w:ascii="Times New Roman" w:eastAsia="Times New Roman" w:hAnsi="Times New Roman" w:cs="Times New Roman"/>
          <w:b/>
          <w:i/>
          <w:lang w:eastAsia="ru-RU"/>
        </w:rPr>
        <w:t xml:space="preserve"> Общая протяженность линий электропередачи всех напряжений составила около 90 тысяч км, количество подстанций 35-500 </w:t>
      </w:r>
      <w:proofErr w:type="spellStart"/>
      <w:r w:rsidRPr="0012709A">
        <w:rPr>
          <w:rFonts w:ascii="Times New Roman" w:eastAsia="Times New Roman" w:hAnsi="Times New Roman" w:cs="Times New Roman"/>
          <w:b/>
          <w:i/>
          <w:lang w:eastAsia="ru-RU"/>
        </w:rPr>
        <w:t>кВ</w:t>
      </w:r>
      <w:proofErr w:type="spellEnd"/>
      <w:r w:rsidRPr="0012709A">
        <w:rPr>
          <w:rFonts w:ascii="Times New Roman" w:eastAsia="Times New Roman" w:hAnsi="Times New Roman" w:cs="Times New Roman"/>
          <w:b/>
          <w:i/>
          <w:lang w:eastAsia="ru-RU"/>
        </w:rPr>
        <w:t xml:space="preserve"> превысило 700. </w:t>
      </w:r>
      <w:r w:rsidRPr="0012709A">
        <w:rPr>
          <w:rFonts w:ascii="Times New Roman" w:eastAsia="Times New Roman" w:hAnsi="Times New Roman" w:cs="Times New Roman"/>
          <w:b/>
          <w:i/>
          <w:lang w:eastAsia="ru-RU"/>
        </w:rPr>
        <w:br/>
        <w:t>1 ноября 1988 года, в соответствии с постановлением Совета Министров СССР от 02.07.87 № 812, Краснодарское районное</w:t>
      </w:r>
      <w:proofErr w:type="gramEnd"/>
      <w:r w:rsidRPr="0012709A">
        <w:rPr>
          <w:rFonts w:ascii="Times New Roman" w:eastAsia="Times New Roman" w:hAnsi="Times New Roman" w:cs="Times New Roman"/>
          <w:b/>
          <w:i/>
          <w:lang w:eastAsia="ru-RU"/>
        </w:rPr>
        <w:t xml:space="preserve"> энергетическое управление «</w:t>
      </w:r>
      <w:proofErr w:type="spellStart"/>
      <w:r w:rsidRPr="0012709A">
        <w:rPr>
          <w:rFonts w:ascii="Times New Roman" w:eastAsia="Times New Roman" w:hAnsi="Times New Roman" w:cs="Times New Roman"/>
          <w:b/>
          <w:i/>
          <w:lang w:eastAsia="ru-RU"/>
        </w:rPr>
        <w:t>Краснодарэнерго</w:t>
      </w:r>
      <w:proofErr w:type="spellEnd"/>
      <w:r w:rsidRPr="0012709A">
        <w:rPr>
          <w:rFonts w:ascii="Times New Roman" w:eastAsia="Times New Roman" w:hAnsi="Times New Roman" w:cs="Times New Roman"/>
          <w:b/>
          <w:i/>
          <w:lang w:eastAsia="ru-RU"/>
        </w:rPr>
        <w:t>» было упразднено, а на базе подведомственных ему предприятий и организаций создано Краснодарское производственное объединение энергетики и электрификации «</w:t>
      </w:r>
      <w:proofErr w:type="spellStart"/>
      <w:r w:rsidRPr="0012709A">
        <w:rPr>
          <w:rFonts w:ascii="Times New Roman" w:eastAsia="Times New Roman" w:hAnsi="Times New Roman" w:cs="Times New Roman"/>
          <w:b/>
          <w:i/>
          <w:lang w:eastAsia="ru-RU"/>
        </w:rPr>
        <w:t>Краснодарэнерго</w:t>
      </w:r>
      <w:proofErr w:type="spellEnd"/>
      <w:r w:rsidRPr="0012709A">
        <w:rPr>
          <w:rFonts w:ascii="Times New Roman" w:eastAsia="Times New Roman" w:hAnsi="Times New Roman" w:cs="Times New Roman"/>
          <w:b/>
          <w:i/>
          <w:lang w:eastAsia="ru-RU"/>
        </w:rPr>
        <w:t>» (</w:t>
      </w:r>
      <w:proofErr w:type="spellStart"/>
      <w:r w:rsidRPr="0012709A">
        <w:rPr>
          <w:rFonts w:ascii="Times New Roman" w:eastAsia="Times New Roman" w:hAnsi="Times New Roman" w:cs="Times New Roman"/>
          <w:b/>
          <w:i/>
          <w:lang w:eastAsia="ru-RU"/>
        </w:rPr>
        <w:t>ПОЭиЭ</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Краснодарэнерго</w:t>
      </w:r>
      <w:proofErr w:type="spellEnd"/>
      <w:r w:rsidRPr="0012709A">
        <w:rPr>
          <w:rFonts w:ascii="Times New Roman" w:eastAsia="Times New Roman" w:hAnsi="Times New Roman" w:cs="Times New Roman"/>
          <w:b/>
          <w:i/>
          <w:lang w:eastAsia="ru-RU"/>
        </w:rPr>
        <w:t>»).</w:t>
      </w:r>
      <w:r w:rsidRPr="0012709A">
        <w:rPr>
          <w:rFonts w:ascii="Times New Roman" w:eastAsia="Times New Roman" w:hAnsi="Times New Roman" w:cs="Times New Roman"/>
          <w:b/>
          <w:i/>
          <w:lang w:eastAsia="ru-RU"/>
        </w:rPr>
        <w:br/>
        <w:t xml:space="preserve">В 1993 году в соответствии с законодательством России о приватизации государственных и муниципальных предприятий </w:t>
      </w:r>
      <w:proofErr w:type="spellStart"/>
      <w:r w:rsidRPr="0012709A">
        <w:rPr>
          <w:rFonts w:ascii="Times New Roman" w:eastAsia="Times New Roman" w:hAnsi="Times New Roman" w:cs="Times New Roman"/>
          <w:b/>
          <w:i/>
          <w:lang w:eastAsia="ru-RU"/>
        </w:rPr>
        <w:t>ПОЭиЭ</w:t>
      </w:r>
      <w:proofErr w:type="spellEnd"/>
      <w:r w:rsidRPr="0012709A">
        <w:rPr>
          <w:rFonts w:ascii="Times New Roman" w:eastAsia="Times New Roman" w:hAnsi="Times New Roman" w:cs="Times New Roman"/>
          <w:b/>
          <w:i/>
          <w:lang w:eastAsia="ru-RU"/>
        </w:rPr>
        <w:t xml:space="preserve"> «</w:t>
      </w:r>
      <w:proofErr w:type="spellStart"/>
      <w:r w:rsidRPr="0012709A">
        <w:rPr>
          <w:rFonts w:ascii="Times New Roman" w:eastAsia="Times New Roman" w:hAnsi="Times New Roman" w:cs="Times New Roman"/>
          <w:b/>
          <w:i/>
          <w:lang w:eastAsia="ru-RU"/>
        </w:rPr>
        <w:t>Краснодарэнерго</w:t>
      </w:r>
      <w:proofErr w:type="spellEnd"/>
      <w:r w:rsidRPr="0012709A">
        <w:rPr>
          <w:rFonts w:ascii="Times New Roman" w:eastAsia="Times New Roman" w:hAnsi="Times New Roman" w:cs="Times New Roman"/>
          <w:b/>
          <w:i/>
          <w:lang w:eastAsia="ru-RU"/>
        </w:rPr>
        <w:t xml:space="preserve">» преобразовано в АО (ОАО) «Кубаньэнерго», в состав которого, кроме предприятий электрических сетей, в качестве филиалов вошли Краснодарская ТЭЦ,  «Энергонадзор», ремонтно-строительные предприятия, учебный комбинат, пансионат отдыха, пионерский лагерь. </w:t>
      </w:r>
      <w:r w:rsidRPr="0012709A">
        <w:rPr>
          <w:rFonts w:ascii="Times New Roman" w:eastAsia="Times New Roman" w:hAnsi="Times New Roman" w:cs="Times New Roman"/>
          <w:b/>
          <w:i/>
          <w:lang w:eastAsia="ru-RU"/>
        </w:rPr>
        <w:br/>
        <w:t xml:space="preserve">ОАО «Кубаньэнерго» создано в целях получения прибыли при оказании услуг снабжения электроэнергией потребителей Краснодарского края и Республики Адыгея (как собственной выработки, так и купленной у других производителей), тепловой энергией собственной выработки - потребителей города Краснодара. </w:t>
      </w:r>
      <w:r w:rsidRPr="0012709A">
        <w:rPr>
          <w:rFonts w:ascii="Times New Roman" w:eastAsia="Times New Roman" w:hAnsi="Times New Roman" w:cs="Times New Roman"/>
          <w:b/>
          <w:i/>
          <w:lang w:eastAsia="ru-RU"/>
        </w:rPr>
        <w:br/>
      </w:r>
      <w:proofErr w:type="gramStart"/>
      <w:r w:rsidRPr="0012709A">
        <w:rPr>
          <w:rFonts w:ascii="Times New Roman" w:eastAsia="Times New Roman" w:hAnsi="Times New Roman" w:cs="Times New Roman"/>
          <w:b/>
          <w:i/>
          <w:lang w:eastAsia="ru-RU"/>
        </w:rPr>
        <w:t>В соответствии с Указом Президента Российской Федерации от 15.08.1992 № 923 «Об организации управления электроэнергетическим комплексом Российской Федерации в условиях приватизации» 49 % акций Общества в 1993 году переданы  в оплату уставного капитала ОАО РАО «ЕЭС России», а оставшиеся 51 % акций  ОАО «Кубаньэнерго» приобретены по закрытой подписке членами трудового коллектива Общества и другими лицами, имеющими право на льготы в соответствии с Государственной</w:t>
      </w:r>
      <w:proofErr w:type="gramEnd"/>
      <w:r w:rsidRPr="0012709A">
        <w:rPr>
          <w:rFonts w:ascii="Times New Roman" w:eastAsia="Times New Roman" w:hAnsi="Times New Roman" w:cs="Times New Roman"/>
          <w:b/>
          <w:i/>
          <w:lang w:eastAsia="ru-RU"/>
        </w:rPr>
        <w:t xml:space="preserve"> программой приватизации.</w:t>
      </w:r>
      <w:r w:rsidRPr="0012709A">
        <w:rPr>
          <w:rFonts w:ascii="Times New Roman" w:eastAsia="Times New Roman" w:hAnsi="Times New Roman" w:cs="Times New Roman"/>
          <w:b/>
          <w:i/>
          <w:lang w:eastAsia="ru-RU"/>
        </w:rPr>
        <w:br/>
        <w:t xml:space="preserve">В 2003-2006гг. в ОАО «Кубаньэнерго», как и во всей  электроэнергетической отрасли, произошли масштабные реформы. </w:t>
      </w:r>
      <w:r w:rsidRPr="0012709A">
        <w:rPr>
          <w:rFonts w:ascii="Times New Roman" w:eastAsia="Times New Roman" w:hAnsi="Times New Roman" w:cs="Times New Roman"/>
          <w:b/>
          <w:i/>
          <w:lang w:eastAsia="ru-RU"/>
        </w:rPr>
        <w:br/>
        <w:t xml:space="preserve">Основная цель реформирования электроэнергетики России – повышение эффективности предприятий отрасли, создание условий для ее развития на основе стимулирования инвестиционного процесса, обеспечение надежного и бесперебойного энергоснабжения потребителей. </w:t>
      </w:r>
      <w:r w:rsidRPr="0012709A">
        <w:rPr>
          <w:rFonts w:ascii="Times New Roman" w:eastAsia="Times New Roman" w:hAnsi="Times New Roman" w:cs="Times New Roman"/>
          <w:b/>
          <w:i/>
          <w:lang w:eastAsia="ru-RU"/>
        </w:rPr>
        <w:br/>
      </w:r>
      <w:proofErr w:type="gramStart"/>
      <w:r w:rsidRPr="0012709A">
        <w:rPr>
          <w:rFonts w:ascii="Times New Roman" w:eastAsia="Times New Roman" w:hAnsi="Times New Roman" w:cs="Times New Roman"/>
          <w:b/>
          <w:i/>
          <w:lang w:eastAsia="ru-RU"/>
        </w:rPr>
        <w:t>В процессе реформирования ОАО «Кубаньэнерго» освободилось от сервисных и непрофильных видов деятельности, а также от функций диспетчеризации  путем их  обособления:</w:t>
      </w:r>
      <w:r w:rsidRPr="0012709A">
        <w:rPr>
          <w:rFonts w:ascii="Times New Roman" w:eastAsia="Times New Roman" w:hAnsi="Times New Roman" w:cs="Times New Roman"/>
          <w:b/>
          <w:i/>
          <w:lang w:eastAsia="ru-RU"/>
        </w:rPr>
        <w:br/>
        <w:t xml:space="preserve"> - функции по оперативно-диспетчерскому управлению переданы  открытому акционерному обществу «Системный оператор Единой энергетической системы», </w:t>
      </w:r>
      <w:r w:rsidRPr="0012709A">
        <w:rPr>
          <w:rFonts w:ascii="Times New Roman" w:eastAsia="Times New Roman" w:hAnsi="Times New Roman" w:cs="Times New Roman"/>
          <w:b/>
          <w:i/>
          <w:lang w:eastAsia="ru-RU"/>
        </w:rPr>
        <w:br/>
        <w:t xml:space="preserve"> - учреждены открытые акционерные общества «</w:t>
      </w:r>
      <w:proofErr w:type="spellStart"/>
      <w:r w:rsidRPr="0012709A">
        <w:rPr>
          <w:rFonts w:ascii="Times New Roman" w:eastAsia="Times New Roman" w:hAnsi="Times New Roman" w:cs="Times New Roman"/>
          <w:b/>
          <w:i/>
          <w:lang w:eastAsia="ru-RU"/>
        </w:rPr>
        <w:t>Краснодарэнергоремонт</w:t>
      </w:r>
      <w:proofErr w:type="spellEnd"/>
      <w:r w:rsidRPr="0012709A">
        <w:rPr>
          <w:rFonts w:ascii="Times New Roman" w:eastAsia="Times New Roman" w:hAnsi="Times New Roman" w:cs="Times New Roman"/>
          <w:b/>
          <w:i/>
          <w:lang w:eastAsia="ru-RU"/>
        </w:rPr>
        <w:t>»,  «</w:t>
      </w:r>
      <w:proofErr w:type="spellStart"/>
      <w:r w:rsidRPr="0012709A">
        <w:rPr>
          <w:rFonts w:ascii="Times New Roman" w:eastAsia="Times New Roman" w:hAnsi="Times New Roman" w:cs="Times New Roman"/>
          <w:b/>
          <w:i/>
          <w:lang w:eastAsia="ru-RU"/>
        </w:rPr>
        <w:t>Краснодарэнергосетьремонт</w:t>
      </w:r>
      <w:proofErr w:type="spellEnd"/>
      <w:r w:rsidRPr="0012709A">
        <w:rPr>
          <w:rFonts w:ascii="Times New Roman" w:eastAsia="Times New Roman" w:hAnsi="Times New Roman" w:cs="Times New Roman"/>
          <w:b/>
          <w:i/>
          <w:lang w:eastAsia="ru-RU"/>
        </w:rPr>
        <w:t>», «Пансионат отдыха «Энергетик»,  «Оздоровительный комплекс «Пламя»,</w:t>
      </w:r>
      <w:r w:rsidRPr="0012709A">
        <w:rPr>
          <w:rFonts w:ascii="Times New Roman" w:eastAsia="Times New Roman" w:hAnsi="Times New Roman" w:cs="Times New Roman"/>
          <w:b/>
          <w:i/>
          <w:lang w:eastAsia="ru-RU"/>
        </w:rPr>
        <w:br/>
        <w:t xml:space="preserve"> - создано Негосударственное некоммерческое образовательное учреждение  «Учебный центр «Кубаньэнерго», в котором работники Общества и других предприятий</w:t>
      </w:r>
      <w:proofErr w:type="gramEnd"/>
      <w:r w:rsidRPr="0012709A">
        <w:rPr>
          <w:rFonts w:ascii="Times New Roman" w:eastAsia="Times New Roman" w:hAnsi="Times New Roman" w:cs="Times New Roman"/>
          <w:b/>
          <w:i/>
          <w:lang w:eastAsia="ru-RU"/>
        </w:rPr>
        <w:t xml:space="preserve"> электроэнергетики повышают свою квалификацию и осваивают новые профессии.</w:t>
      </w:r>
      <w:r w:rsidRPr="0012709A">
        <w:rPr>
          <w:rFonts w:ascii="Times New Roman" w:eastAsia="Times New Roman" w:hAnsi="Times New Roman" w:cs="Times New Roman"/>
          <w:b/>
          <w:i/>
          <w:lang w:eastAsia="ru-RU"/>
        </w:rPr>
        <w:br/>
        <w:t>В 2006 году  в результате реорганизации ОАО «Кубаньэнерго» из него  выделились открытые акционерные общества:</w:t>
      </w:r>
      <w:r w:rsidRPr="0012709A">
        <w:rPr>
          <w:rFonts w:ascii="Times New Roman" w:eastAsia="Times New Roman" w:hAnsi="Times New Roman" w:cs="Times New Roman"/>
          <w:b/>
          <w:i/>
          <w:lang w:eastAsia="ru-RU"/>
        </w:rPr>
        <w:br/>
        <w:t xml:space="preserve"> - «Кубанская генерирующая компания», в уставный капитал которого вошли генерирующие мощности Общества (Краснодарская ТЭЦ и малые гидроэлектростанции); </w:t>
      </w:r>
      <w:r w:rsidRPr="0012709A">
        <w:rPr>
          <w:rFonts w:ascii="Times New Roman" w:eastAsia="Times New Roman" w:hAnsi="Times New Roman" w:cs="Times New Roman"/>
          <w:b/>
          <w:i/>
          <w:lang w:eastAsia="ru-RU"/>
        </w:rPr>
        <w:br/>
        <w:t xml:space="preserve"> - «Кубанские магистральные сети», уставный </w:t>
      </w:r>
      <w:proofErr w:type="gramStart"/>
      <w:r w:rsidRPr="0012709A">
        <w:rPr>
          <w:rFonts w:ascii="Times New Roman" w:eastAsia="Times New Roman" w:hAnsi="Times New Roman" w:cs="Times New Roman"/>
          <w:b/>
          <w:i/>
          <w:lang w:eastAsia="ru-RU"/>
        </w:rPr>
        <w:t>капитал</w:t>
      </w:r>
      <w:proofErr w:type="gramEnd"/>
      <w:r w:rsidRPr="0012709A">
        <w:rPr>
          <w:rFonts w:ascii="Times New Roman" w:eastAsia="Times New Roman" w:hAnsi="Times New Roman" w:cs="Times New Roman"/>
          <w:b/>
          <w:i/>
          <w:lang w:eastAsia="ru-RU"/>
        </w:rPr>
        <w:t xml:space="preserve"> которого сформирован электросетевыми объектами, относящимися к Единой национальной электрической сети (напряжением 220 </w:t>
      </w:r>
      <w:proofErr w:type="spellStart"/>
      <w:r w:rsidRPr="0012709A">
        <w:rPr>
          <w:rFonts w:ascii="Times New Roman" w:eastAsia="Times New Roman" w:hAnsi="Times New Roman" w:cs="Times New Roman"/>
          <w:b/>
          <w:i/>
          <w:lang w:eastAsia="ru-RU"/>
        </w:rPr>
        <w:t>кВ</w:t>
      </w:r>
      <w:proofErr w:type="spellEnd"/>
      <w:r w:rsidRPr="0012709A">
        <w:rPr>
          <w:rFonts w:ascii="Times New Roman" w:eastAsia="Times New Roman" w:hAnsi="Times New Roman" w:cs="Times New Roman"/>
          <w:b/>
          <w:i/>
          <w:lang w:eastAsia="ru-RU"/>
        </w:rPr>
        <w:t xml:space="preserve"> и выше);</w:t>
      </w:r>
      <w:r w:rsidRPr="0012709A">
        <w:rPr>
          <w:rFonts w:ascii="Times New Roman" w:eastAsia="Times New Roman" w:hAnsi="Times New Roman" w:cs="Times New Roman"/>
          <w:b/>
          <w:i/>
          <w:lang w:eastAsia="ru-RU"/>
        </w:rPr>
        <w:br/>
      </w:r>
      <w:r w:rsidRPr="0012709A">
        <w:rPr>
          <w:rFonts w:ascii="Times New Roman" w:eastAsia="Times New Roman" w:hAnsi="Times New Roman" w:cs="Times New Roman"/>
          <w:b/>
          <w:i/>
          <w:lang w:eastAsia="ru-RU"/>
        </w:rPr>
        <w:lastRenderedPageBreak/>
        <w:t xml:space="preserve"> - «Кубанская </w:t>
      </w:r>
      <w:proofErr w:type="spellStart"/>
      <w:r w:rsidRPr="0012709A">
        <w:rPr>
          <w:rFonts w:ascii="Times New Roman" w:eastAsia="Times New Roman" w:hAnsi="Times New Roman" w:cs="Times New Roman"/>
          <w:b/>
          <w:i/>
          <w:lang w:eastAsia="ru-RU"/>
        </w:rPr>
        <w:t>энергосбытовая</w:t>
      </w:r>
      <w:proofErr w:type="spellEnd"/>
      <w:r w:rsidRPr="0012709A">
        <w:rPr>
          <w:rFonts w:ascii="Times New Roman" w:eastAsia="Times New Roman" w:hAnsi="Times New Roman" w:cs="Times New Roman"/>
          <w:b/>
          <w:i/>
          <w:lang w:eastAsia="ru-RU"/>
        </w:rPr>
        <w:t xml:space="preserve"> компания» с  функциями гарантирующего поставщика электроэнергии, а также покупки электроэнергии на оптовом рынке и поставки ее конечным потребителям.</w:t>
      </w:r>
      <w:r w:rsidRPr="0012709A">
        <w:rPr>
          <w:rFonts w:ascii="Times New Roman" w:eastAsia="Times New Roman" w:hAnsi="Times New Roman" w:cs="Times New Roman"/>
          <w:b/>
          <w:i/>
          <w:lang w:eastAsia="ru-RU"/>
        </w:rPr>
        <w:br/>
        <w:t>В настоящее время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Кубань» является крупнейшей электросетевой компанией на территории Краснодарского края и Республики Адыгея. </w:t>
      </w:r>
      <w:r w:rsidRPr="0012709A">
        <w:rPr>
          <w:rFonts w:ascii="Times New Roman" w:eastAsia="Times New Roman" w:hAnsi="Times New Roman" w:cs="Times New Roman"/>
          <w:b/>
          <w:i/>
          <w:lang w:eastAsia="ru-RU"/>
        </w:rPr>
        <w:br/>
        <w:t xml:space="preserve">Свою основную деятельность Компания осуществляет в условиях естественной монополии, регулируемой государством в части установления тарифов на передачу электроэнергии и обеспечения недискриминационного доступа потребителей к электрическим сетям. </w:t>
      </w:r>
      <w:r w:rsidRPr="0012709A">
        <w:rPr>
          <w:rFonts w:ascii="Times New Roman" w:eastAsia="Times New Roman" w:hAnsi="Times New Roman" w:cs="Times New Roman"/>
          <w:b/>
          <w:i/>
          <w:lang w:eastAsia="ru-RU"/>
        </w:rPr>
        <w:br/>
      </w:r>
      <w:proofErr w:type="gramStart"/>
      <w:r w:rsidRPr="0012709A">
        <w:rPr>
          <w:rFonts w:ascii="Times New Roman" w:eastAsia="Times New Roman" w:hAnsi="Times New Roman" w:cs="Times New Roman"/>
          <w:b/>
          <w:i/>
          <w:lang w:eastAsia="ru-RU"/>
        </w:rPr>
        <w:t>С 1 июля 2008 года эмитент является дочерним обществом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получившего пакет голосующих акций  Общества в порядке правопреемства по разделительному балансу  в результате реорганизации ОАО РАО «ЕЭС России» в форме выделения. </w:t>
      </w:r>
      <w:r w:rsidRPr="0012709A">
        <w:rPr>
          <w:rFonts w:ascii="Times New Roman" w:eastAsia="Times New Roman" w:hAnsi="Times New Roman" w:cs="Times New Roman"/>
          <w:b/>
          <w:i/>
          <w:lang w:eastAsia="ru-RU"/>
        </w:rPr>
        <w:br/>
        <w:t>22.06.2015 в фирменное наименование Общества включено указание на его публичный статус - ПАО "Кубаньэнерго".</w:t>
      </w:r>
      <w:r w:rsidRPr="0012709A">
        <w:rPr>
          <w:rFonts w:ascii="Times New Roman" w:eastAsia="Times New Roman" w:hAnsi="Times New Roman" w:cs="Times New Roman"/>
          <w:b/>
          <w:i/>
          <w:lang w:eastAsia="ru-RU"/>
        </w:rPr>
        <w:br/>
        <w:t>10.08.2020, в рамках внедрения единой бренд-архитектуры группы компаний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на территории Краснодарского края и</w:t>
      </w:r>
      <w:proofErr w:type="gramEnd"/>
      <w:r w:rsidRPr="0012709A">
        <w:rPr>
          <w:rFonts w:ascii="Times New Roman" w:eastAsia="Times New Roman" w:hAnsi="Times New Roman" w:cs="Times New Roman"/>
          <w:b/>
          <w:i/>
          <w:lang w:eastAsia="ru-RU"/>
        </w:rPr>
        <w:t xml:space="preserve"> Республики Адыгея, осуществлена государственная регистрация изменения наименования  Компании -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Кубань". Смена фирменного наименования Компании не влечёт за собой изменений в своих структуре и кадровом составе</w:t>
      </w:r>
      <w:proofErr w:type="gramStart"/>
      <w:r w:rsidRPr="0012709A">
        <w:rPr>
          <w:rFonts w:ascii="Times New Roman" w:eastAsia="Times New Roman" w:hAnsi="Times New Roman" w:cs="Times New Roman"/>
          <w:b/>
          <w:i/>
          <w:lang w:eastAsia="ru-RU"/>
        </w:rPr>
        <w:t xml:space="preserve"> ,</w:t>
      </w:r>
      <w:proofErr w:type="gramEnd"/>
      <w:r w:rsidRPr="0012709A">
        <w:rPr>
          <w:rFonts w:ascii="Times New Roman" w:eastAsia="Times New Roman" w:hAnsi="Times New Roman" w:cs="Times New Roman"/>
          <w:b/>
          <w:i/>
          <w:lang w:eastAsia="ru-RU"/>
        </w:rPr>
        <w:t xml:space="preserve"> а также в ее правах и обязанностях по отношению к потребителям и контрагентам.</w:t>
      </w:r>
      <w:r w:rsidRPr="0012709A">
        <w:rPr>
          <w:rFonts w:ascii="Times New Roman" w:eastAsia="Times New Roman" w:hAnsi="Times New Roman" w:cs="Times New Roman"/>
          <w:b/>
          <w:i/>
          <w:lang w:eastAsia="ru-RU"/>
        </w:rPr>
        <w:br/>
        <w:t>Миссия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Кубань" - получение прибыли в условиях долгосрочного обеспечения надёжного, качественного и доступного электроснабжения потребителей Краснодарского края и Республики Адыгея за счёт организации максимально эффективного управления распределительной сетевой инфраструктурой с использованием передовых технологий и инноваций с учётом мировых стандартов качества предоставляемых услуг и лучшей практики корпоративного управления.</w:t>
      </w:r>
      <w:r w:rsidRPr="0012709A">
        <w:rPr>
          <w:rFonts w:ascii="Times New Roman" w:eastAsia="Times New Roman" w:hAnsi="Times New Roman" w:cs="Times New Roman"/>
          <w:b/>
          <w:i/>
          <w:lang w:eastAsia="ru-RU"/>
        </w:rPr>
        <w:br/>
      </w:r>
      <w:proofErr w:type="gramStart"/>
      <w:r w:rsidRPr="0012709A">
        <w:rPr>
          <w:rFonts w:ascii="Times New Roman" w:eastAsia="Times New Roman" w:hAnsi="Times New Roman" w:cs="Times New Roman"/>
          <w:b/>
          <w:i/>
          <w:lang w:eastAsia="ru-RU"/>
        </w:rPr>
        <w:t>Стратегические цели ПАО "</w:t>
      </w:r>
      <w:proofErr w:type="spellStart"/>
      <w:r w:rsidRPr="0012709A">
        <w:rPr>
          <w:rFonts w:ascii="Times New Roman" w:eastAsia="Times New Roman" w:hAnsi="Times New Roman" w:cs="Times New Roman"/>
          <w:b/>
          <w:i/>
          <w:lang w:eastAsia="ru-RU"/>
        </w:rPr>
        <w:t>Россети</w:t>
      </w:r>
      <w:proofErr w:type="spellEnd"/>
      <w:r w:rsidRPr="0012709A">
        <w:rPr>
          <w:rFonts w:ascii="Times New Roman" w:eastAsia="Times New Roman" w:hAnsi="Times New Roman" w:cs="Times New Roman"/>
          <w:b/>
          <w:i/>
          <w:lang w:eastAsia="ru-RU"/>
        </w:rPr>
        <w:t xml:space="preserve"> Кубань" сформированы в соответствии с разделом VI (Целевые ориентиры) Стратегии развития электросетевого комплекса РФ, утвержденной распоряжением Правительства РФ от 03.04.2013 №511-р:</w:t>
      </w:r>
      <w:r w:rsidRPr="0012709A">
        <w:rPr>
          <w:rFonts w:ascii="Times New Roman" w:eastAsia="Times New Roman" w:hAnsi="Times New Roman" w:cs="Times New Roman"/>
          <w:b/>
          <w:i/>
          <w:lang w:eastAsia="ru-RU"/>
        </w:rPr>
        <w:br/>
        <w:t>1)</w:t>
      </w:r>
      <w:r w:rsidRPr="0012709A">
        <w:rPr>
          <w:rFonts w:ascii="Times New Roman" w:eastAsia="Times New Roman" w:hAnsi="Times New Roman" w:cs="Times New Roman"/>
          <w:b/>
          <w:i/>
          <w:lang w:eastAsia="ru-RU"/>
        </w:rPr>
        <w:tab/>
        <w:t xml:space="preserve">Повышение надежности электроснабжения Краснодарского края и Республики Адыгея; </w:t>
      </w:r>
      <w:r w:rsidRPr="0012709A">
        <w:rPr>
          <w:rFonts w:ascii="Times New Roman" w:eastAsia="Times New Roman" w:hAnsi="Times New Roman" w:cs="Times New Roman"/>
          <w:b/>
          <w:i/>
          <w:lang w:eastAsia="ru-RU"/>
        </w:rPr>
        <w:br/>
        <w:t>2)</w:t>
      </w:r>
      <w:r w:rsidRPr="0012709A">
        <w:rPr>
          <w:rFonts w:ascii="Times New Roman" w:eastAsia="Times New Roman" w:hAnsi="Times New Roman" w:cs="Times New Roman"/>
          <w:b/>
          <w:i/>
          <w:lang w:eastAsia="ru-RU"/>
        </w:rPr>
        <w:tab/>
        <w:t>Улучшение качества обслуживания потребителей и повышение доступности электросетевой инфраструктуры;</w:t>
      </w:r>
      <w:r w:rsidRPr="0012709A">
        <w:rPr>
          <w:rFonts w:ascii="Times New Roman" w:eastAsia="Times New Roman" w:hAnsi="Times New Roman" w:cs="Times New Roman"/>
          <w:b/>
          <w:i/>
          <w:lang w:eastAsia="ru-RU"/>
        </w:rPr>
        <w:br/>
        <w:t>3)</w:t>
      </w:r>
      <w:r w:rsidRPr="0012709A">
        <w:rPr>
          <w:rFonts w:ascii="Times New Roman" w:eastAsia="Times New Roman" w:hAnsi="Times New Roman" w:cs="Times New Roman"/>
          <w:b/>
          <w:i/>
          <w:lang w:eastAsia="ru-RU"/>
        </w:rPr>
        <w:tab/>
        <w:t>Опережающее развитие сети и внедрение новых технологий;</w:t>
      </w:r>
      <w:proofErr w:type="gramEnd"/>
      <w:r w:rsidRPr="0012709A">
        <w:rPr>
          <w:rFonts w:ascii="Times New Roman" w:eastAsia="Times New Roman" w:hAnsi="Times New Roman" w:cs="Times New Roman"/>
          <w:b/>
          <w:i/>
          <w:lang w:eastAsia="ru-RU"/>
        </w:rPr>
        <w:br/>
        <w:t>4)</w:t>
      </w:r>
      <w:r w:rsidRPr="0012709A">
        <w:rPr>
          <w:rFonts w:ascii="Times New Roman" w:eastAsia="Times New Roman" w:hAnsi="Times New Roman" w:cs="Times New Roman"/>
          <w:b/>
          <w:i/>
          <w:lang w:eastAsia="ru-RU"/>
        </w:rPr>
        <w:tab/>
        <w:t xml:space="preserve">Рост инвестиционной привлекательности и капитализации; </w:t>
      </w:r>
      <w:r w:rsidRPr="0012709A">
        <w:rPr>
          <w:rFonts w:ascii="Times New Roman" w:eastAsia="Times New Roman" w:hAnsi="Times New Roman" w:cs="Times New Roman"/>
          <w:b/>
          <w:i/>
          <w:lang w:eastAsia="ru-RU"/>
        </w:rPr>
        <w:br/>
        <w:t>5)</w:t>
      </w:r>
      <w:r w:rsidRPr="0012709A">
        <w:rPr>
          <w:rFonts w:ascii="Times New Roman" w:eastAsia="Times New Roman" w:hAnsi="Times New Roman" w:cs="Times New Roman"/>
          <w:b/>
          <w:i/>
          <w:lang w:eastAsia="ru-RU"/>
        </w:rPr>
        <w:tab/>
        <w:t>Достойные условия труда, повышение профессионализма и лояльности персонала Общества.</w:t>
      </w:r>
      <w:r w:rsidRPr="0012709A">
        <w:rPr>
          <w:rFonts w:ascii="Times New Roman" w:eastAsia="Times New Roman" w:hAnsi="Times New Roman" w:cs="Times New Roman"/>
          <w:b/>
          <w:i/>
          <w:lang w:eastAsia="ru-RU"/>
        </w:rPr>
        <w:br/>
        <w:t>Миссия и стратегические цели предварительно рассмотрены Правлением Общества 10.04.2017.</w:t>
      </w: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p>
    <w:p w:rsidR="00D66AD4" w:rsidRPr="0012709A" w:rsidRDefault="00D66AD4" w:rsidP="00D66AD4">
      <w:pPr>
        <w:widowControl w:val="0"/>
        <w:autoSpaceDE w:val="0"/>
        <w:autoSpaceDN w:val="0"/>
        <w:adjustRightInd w:val="0"/>
        <w:spacing w:before="20" w:after="40" w:line="240" w:lineRule="auto"/>
        <w:ind w:left="200"/>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Основной государственный регистрационный номер эмитента:</w:t>
      </w:r>
      <w:r w:rsidRPr="0012709A">
        <w:rPr>
          <w:rFonts w:ascii="Times New Roman" w:eastAsia="Times New Roman" w:hAnsi="Times New Roman" w:cs="Times New Roman"/>
          <w:b/>
          <w:i/>
          <w:lang w:eastAsia="ru-RU"/>
        </w:rPr>
        <w:t xml:space="preserve"> 1022301427268.</w:t>
      </w:r>
    </w:p>
    <w:p w:rsidR="00D66AD4" w:rsidRPr="0012709A" w:rsidRDefault="00D66AD4" w:rsidP="00D66AD4">
      <w:pPr>
        <w:widowControl w:val="0"/>
        <w:autoSpaceDE w:val="0"/>
        <w:autoSpaceDN w:val="0"/>
        <w:adjustRightInd w:val="0"/>
        <w:spacing w:after="40" w:line="240" w:lineRule="auto"/>
        <w:ind w:left="200"/>
        <w:outlineLvl w:val="1"/>
        <w:rPr>
          <w:rFonts w:ascii="Times New Roman" w:eastAsia="Times New Roman" w:hAnsi="Times New Roman" w:cs="Times New Roman"/>
          <w:lang w:eastAsia="ru-RU"/>
        </w:rPr>
      </w:pPr>
      <w:bookmarkStart w:id="7" w:name="_Toc100822860"/>
      <w:r w:rsidRPr="0012709A">
        <w:rPr>
          <w:rFonts w:ascii="Times New Roman" w:eastAsia="Times New Roman" w:hAnsi="Times New Roman" w:cs="Times New Roman"/>
          <w:lang w:eastAsia="ru-RU"/>
        </w:rPr>
        <w:t xml:space="preserve">Идентификационный номер налогоплательщика эмитента: </w:t>
      </w:r>
      <w:r w:rsidRPr="0012709A">
        <w:rPr>
          <w:rFonts w:ascii="Times New Roman" w:eastAsia="Times New Roman" w:hAnsi="Times New Roman" w:cs="Times New Roman"/>
          <w:b/>
          <w:i/>
          <w:lang w:eastAsia="ru-RU"/>
        </w:rPr>
        <w:t>2309001660.</w:t>
      </w:r>
      <w:bookmarkEnd w:id="7"/>
    </w:p>
    <w:p w:rsid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12709A">
        <w:rPr>
          <w:rFonts w:ascii="Times New Roman" w:eastAsia="Times New Roman" w:hAnsi="Times New Roman" w:cs="Times New Roman"/>
          <w:lang w:eastAsia="ru-RU"/>
        </w:rPr>
        <w:t xml:space="preserve">Краткое описание финансово-хозяйственной деятельности, операционные сегменты и география осуществления финансово-хозяйственной деятельности эмитента. </w:t>
      </w:r>
    </w:p>
    <w:p w:rsidR="00C80166" w:rsidRPr="00C80166" w:rsidRDefault="00C80166" w:rsidP="00C80166">
      <w:pPr>
        <w:tabs>
          <w:tab w:val="left" w:pos="284"/>
        </w:tabs>
        <w:spacing w:after="0" w:line="240" w:lineRule="auto"/>
        <w:ind w:firstLine="426"/>
        <w:jc w:val="both"/>
        <w:rPr>
          <w:rFonts w:ascii="Times New Roman" w:eastAsia="Times New Roman" w:hAnsi="Times New Roman" w:cs="Times New Roman"/>
          <w:b/>
          <w:bCs/>
          <w:i/>
          <w:iCs/>
          <w:lang w:eastAsia="ru-RU"/>
        </w:rPr>
      </w:pPr>
      <w:bookmarkStart w:id="8" w:name="_Toc496524499"/>
      <w:r w:rsidRPr="00C80166">
        <w:rPr>
          <w:rFonts w:ascii="Times New Roman" w:eastAsia="Times New Roman" w:hAnsi="Times New Roman" w:cs="Times New Roman"/>
          <w:b/>
          <w:bCs/>
          <w:i/>
          <w:iCs/>
          <w:lang w:eastAsia="ru-RU"/>
        </w:rPr>
        <w:t>Основной деятельностью ПАО «</w:t>
      </w:r>
      <w:proofErr w:type="spellStart"/>
      <w:r w:rsidRPr="00C80166">
        <w:rPr>
          <w:rFonts w:ascii="Times New Roman" w:eastAsia="Times New Roman" w:hAnsi="Times New Roman" w:cs="Times New Roman"/>
          <w:b/>
          <w:bCs/>
          <w:i/>
          <w:iCs/>
          <w:lang w:eastAsia="ru-RU"/>
        </w:rPr>
        <w:t>Россети</w:t>
      </w:r>
      <w:proofErr w:type="spellEnd"/>
      <w:r w:rsidRPr="00C80166">
        <w:rPr>
          <w:rFonts w:ascii="Times New Roman" w:eastAsia="Times New Roman" w:hAnsi="Times New Roman" w:cs="Times New Roman"/>
          <w:b/>
          <w:bCs/>
          <w:i/>
          <w:iCs/>
          <w:lang w:eastAsia="ru-RU"/>
        </w:rPr>
        <w:t xml:space="preserve"> Кубань» (далее именуемое «Компания», Общество) и его дочерних обществ (далее – совместно именуемые «Группа» или «Группа компаний «</w:t>
      </w:r>
      <w:proofErr w:type="spellStart"/>
      <w:r w:rsidRPr="00C80166">
        <w:rPr>
          <w:rFonts w:ascii="Times New Roman" w:eastAsia="Times New Roman" w:hAnsi="Times New Roman" w:cs="Times New Roman"/>
          <w:b/>
          <w:bCs/>
          <w:i/>
          <w:iCs/>
          <w:lang w:eastAsia="ru-RU"/>
        </w:rPr>
        <w:t>Россети</w:t>
      </w:r>
      <w:proofErr w:type="spellEnd"/>
      <w:r w:rsidRPr="00C80166">
        <w:rPr>
          <w:rFonts w:ascii="Times New Roman" w:eastAsia="Times New Roman" w:hAnsi="Times New Roman" w:cs="Times New Roman"/>
          <w:b/>
          <w:bCs/>
          <w:i/>
          <w:iCs/>
          <w:lang w:eastAsia="ru-RU"/>
        </w:rPr>
        <w:t xml:space="preserve"> Кубань») является оказание услуг по передаче и распределению электрической энергии в сетях и по технологическому присоединению потребителей к распределительным электросетям.</w:t>
      </w:r>
    </w:p>
    <w:p w:rsidR="00C80166" w:rsidRPr="00C80166" w:rsidRDefault="00C80166" w:rsidP="00C80166">
      <w:pPr>
        <w:spacing w:after="0"/>
        <w:ind w:firstLine="567"/>
        <w:jc w:val="both"/>
        <w:rPr>
          <w:rFonts w:ascii="Times New Roman" w:eastAsia="Times New Roman" w:hAnsi="Times New Roman" w:cs="Times New Roman"/>
          <w:b/>
          <w:i/>
          <w:lang w:eastAsia="ru-RU"/>
        </w:rPr>
      </w:pPr>
      <w:r w:rsidRPr="00C80166">
        <w:rPr>
          <w:rFonts w:ascii="Times New Roman" w:eastAsia="Times New Roman" w:hAnsi="Times New Roman" w:cs="Times New Roman"/>
          <w:b/>
          <w:bCs/>
          <w:i/>
          <w:iCs/>
          <w:lang w:eastAsia="ru-RU"/>
        </w:rPr>
        <w:t>ПАО «</w:t>
      </w:r>
      <w:proofErr w:type="spellStart"/>
      <w:r w:rsidRPr="00C80166">
        <w:rPr>
          <w:rFonts w:ascii="Times New Roman" w:eastAsia="Times New Roman" w:hAnsi="Times New Roman" w:cs="Times New Roman"/>
          <w:b/>
          <w:bCs/>
          <w:i/>
          <w:iCs/>
          <w:lang w:eastAsia="ru-RU"/>
        </w:rPr>
        <w:t>Россети</w:t>
      </w:r>
      <w:proofErr w:type="spellEnd"/>
      <w:r w:rsidRPr="00C80166">
        <w:rPr>
          <w:rFonts w:ascii="Times New Roman" w:eastAsia="Times New Roman" w:hAnsi="Times New Roman" w:cs="Times New Roman"/>
          <w:b/>
          <w:bCs/>
          <w:i/>
          <w:iCs/>
          <w:lang w:eastAsia="ru-RU"/>
        </w:rPr>
        <w:t xml:space="preserve"> Кубань» осуществляет передачу и распределение электроэнергии потребителям по электрическим сетям напряжением 110 </w:t>
      </w:r>
      <w:proofErr w:type="spellStart"/>
      <w:r w:rsidRPr="00C80166">
        <w:rPr>
          <w:rFonts w:ascii="Times New Roman" w:eastAsia="Times New Roman" w:hAnsi="Times New Roman" w:cs="Times New Roman"/>
          <w:b/>
          <w:bCs/>
          <w:i/>
          <w:iCs/>
          <w:lang w:eastAsia="ru-RU"/>
        </w:rPr>
        <w:t>кВ</w:t>
      </w:r>
      <w:proofErr w:type="spellEnd"/>
      <w:r w:rsidRPr="00C80166">
        <w:rPr>
          <w:rFonts w:ascii="Times New Roman" w:eastAsia="Times New Roman" w:hAnsi="Times New Roman" w:cs="Times New Roman"/>
          <w:b/>
          <w:bCs/>
          <w:i/>
          <w:iCs/>
          <w:lang w:eastAsia="ru-RU"/>
        </w:rPr>
        <w:t xml:space="preserve"> и ниже между населенными пунктами, в сельских поселениях, отдельных городах и районных центрах Краснодарского края (включая г. Сочи) и Республики Адыгеи</w:t>
      </w:r>
      <w:r w:rsidRPr="00C80166">
        <w:rPr>
          <w:rFonts w:ascii="Times New Roman" w:eastAsia="Times New Roman" w:hAnsi="Times New Roman" w:cs="Times New Roman"/>
          <w:b/>
          <w:i/>
          <w:lang w:eastAsia="ru-RU"/>
        </w:rPr>
        <w:t xml:space="preserve">, а также поселок городского типа Сириус. </w:t>
      </w:r>
    </w:p>
    <w:p w:rsidR="00C80166" w:rsidRPr="00C80166" w:rsidRDefault="00C80166" w:rsidP="00C80166">
      <w:pPr>
        <w:tabs>
          <w:tab w:val="left" w:pos="284"/>
        </w:tabs>
        <w:spacing w:after="0" w:line="240" w:lineRule="auto"/>
        <w:ind w:firstLine="426"/>
        <w:jc w:val="both"/>
        <w:rPr>
          <w:rFonts w:ascii="Times New Roman" w:eastAsia="Times New Roman" w:hAnsi="Times New Roman" w:cs="Times New Roman"/>
          <w:b/>
          <w:bCs/>
          <w:i/>
          <w:iCs/>
          <w:lang w:eastAsia="ru-RU"/>
        </w:rPr>
      </w:pPr>
      <w:r w:rsidRPr="00C80166">
        <w:rPr>
          <w:rFonts w:ascii="Times New Roman" w:eastAsia="Times New Roman" w:hAnsi="Times New Roman" w:cs="Times New Roman"/>
          <w:b/>
          <w:bCs/>
          <w:i/>
          <w:iCs/>
          <w:lang w:eastAsia="ru-RU"/>
        </w:rPr>
        <w:t>Обслуживаемая ПАО «</w:t>
      </w:r>
      <w:proofErr w:type="spellStart"/>
      <w:r w:rsidRPr="00C80166">
        <w:rPr>
          <w:rFonts w:ascii="Times New Roman" w:eastAsia="Times New Roman" w:hAnsi="Times New Roman" w:cs="Times New Roman"/>
          <w:b/>
          <w:bCs/>
          <w:i/>
          <w:iCs/>
          <w:lang w:eastAsia="ru-RU"/>
        </w:rPr>
        <w:t>Россети</w:t>
      </w:r>
      <w:proofErr w:type="spellEnd"/>
      <w:r w:rsidRPr="00C80166">
        <w:rPr>
          <w:rFonts w:ascii="Times New Roman" w:eastAsia="Times New Roman" w:hAnsi="Times New Roman" w:cs="Times New Roman"/>
          <w:b/>
          <w:bCs/>
          <w:i/>
          <w:iCs/>
          <w:lang w:eastAsia="ru-RU"/>
        </w:rPr>
        <w:t xml:space="preserve"> Кубань» территория Краснодарского края и Республики Адыгеи имеет площадь 83,3тыс. кв. км и население более 6 </w:t>
      </w:r>
      <w:proofErr w:type="gramStart"/>
      <w:r w:rsidRPr="00C80166">
        <w:rPr>
          <w:rFonts w:ascii="Times New Roman" w:eastAsia="Times New Roman" w:hAnsi="Times New Roman" w:cs="Times New Roman"/>
          <w:b/>
          <w:bCs/>
          <w:i/>
          <w:iCs/>
          <w:lang w:eastAsia="ru-RU"/>
        </w:rPr>
        <w:t>млн</w:t>
      </w:r>
      <w:proofErr w:type="gramEnd"/>
      <w:r w:rsidRPr="00C80166">
        <w:rPr>
          <w:rFonts w:ascii="Times New Roman" w:eastAsia="Times New Roman" w:hAnsi="Times New Roman" w:cs="Times New Roman"/>
          <w:b/>
          <w:bCs/>
          <w:i/>
          <w:iCs/>
          <w:lang w:eastAsia="ru-RU"/>
        </w:rPr>
        <w:t xml:space="preserve"> человек.</w:t>
      </w:r>
    </w:p>
    <w:p w:rsidR="00C80166" w:rsidRPr="00C80166" w:rsidRDefault="00C80166" w:rsidP="00C80166">
      <w:pPr>
        <w:tabs>
          <w:tab w:val="left" w:pos="284"/>
        </w:tabs>
        <w:spacing w:after="0" w:line="240" w:lineRule="auto"/>
        <w:ind w:firstLine="426"/>
        <w:jc w:val="both"/>
        <w:rPr>
          <w:rFonts w:ascii="Times New Roman" w:eastAsia="Times New Roman" w:hAnsi="Times New Roman" w:cs="Times New Roman"/>
          <w:b/>
          <w:bCs/>
          <w:i/>
          <w:iCs/>
          <w:lang w:eastAsia="ru-RU"/>
        </w:rPr>
      </w:pPr>
      <w:r w:rsidRPr="00C80166">
        <w:rPr>
          <w:rFonts w:ascii="Times New Roman" w:eastAsia="Times New Roman" w:hAnsi="Times New Roman" w:cs="Times New Roman"/>
          <w:b/>
          <w:bCs/>
          <w:i/>
          <w:iCs/>
          <w:lang w:eastAsia="ru-RU"/>
        </w:rPr>
        <w:t xml:space="preserve">Компания является публичным акционерным обществом в соответствии с законодательством Российской Федерации. </w:t>
      </w:r>
    </w:p>
    <w:p w:rsidR="00C80166" w:rsidRPr="00C80166" w:rsidRDefault="00C80166" w:rsidP="00C80166">
      <w:pPr>
        <w:tabs>
          <w:tab w:val="left" w:pos="284"/>
        </w:tabs>
        <w:spacing w:after="0" w:line="240" w:lineRule="auto"/>
        <w:ind w:firstLine="426"/>
        <w:jc w:val="both"/>
        <w:rPr>
          <w:rFonts w:ascii="Times New Roman" w:eastAsia="Times New Roman" w:hAnsi="Times New Roman" w:cs="Times New Roman"/>
          <w:b/>
          <w:bCs/>
          <w:i/>
          <w:iCs/>
          <w:lang w:eastAsia="ru-RU"/>
        </w:rPr>
      </w:pPr>
      <w:bookmarkStart w:id="9" w:name="_Hlk94042577"/>
    </w:p>
    <w:bookmarkEnd w:id="8"/>
    <w:bookmarkEnd w:id="9"/>
    <w:p w:rsidR="00C80166" w:rsidRPr="00C80166" w:rsidRDefault="00C80166" w:rsidP="00C80166">
      <w:pPr>
        <w:tabs>
          <w:tab w:val="left" w:pos="2058"/>
        </w:tabs>
        <w:autoSpaceDE w:val="0"/>
        <w:autoSpaceDN w:val="0"/>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lastRenderedPageBreak/>
        <w:t>Группа компаний «</w:t>
      </w:r>
      <w:proofErr w:type="spellStart"/>
      <w:r w:rsidRPr="00C80166">
        <w:rPr>
          <w:rFonts w:ascii="Times New Roman" w:eastAsia="Times New Roman" w:hAnsi="Times New Roman" w:cs="Times New Roman"/>
          <w:b/>
          <w:i/>
          <w:lang w:eastAsia="ru-RU"/>
        </w:rPr>
        <w:t>Россети</w:t>
      </w:r>
      <w:proofErr w:type="spellEnd"/>
      <w:r w:rsidRPr="00C80166">
        <w:rPr>
          <w:rFonts w:ascii="Times New Roman" w:eastAsia="Times New Roman" w:hAnsi="Times New Roman" w:cs="Times New Roman"/>
          <w:b/>
          <w:i/>
          <w:lang w:eastAsia="ru-RU"/>
        </w:rPr>
        <w:t xml:space="preserve"> Кубань» состоит из ПАО «</w:t>
      </w:r>
      <w:proofErr w:type="spellStart"/>
      <w:r w:rsidRPr="00C80166">
        <w:rPr>
          <w:rFonts w:ascii="Times New Roman" w:eastAsia="Times New Roman" w:hAnsi="Times New Roman" w:cs="Times New Roman"/>
          <w:b/>
          <w:i/>
          <w:lang w:eastAsia="ru-RU"/>
        </w:rPr>
        <w:t>Россети</w:t>
      </w:r>
      <w:proofErr w:type="spellEnd"/>
      <w:r w:rsidRPr="00C80166">
        <w:rPr>
          <w:rFonts w:ascii="Times New Roman" w:eastAsia="Times New Roman" w:hAnsi="Times New Roman" w:cs="Times New Roman"/>
          <w:b/>
          <w:i/>
          <w:lang w:eastAsia="ru-RU"/>
        </w:rPr>
        <w:t xml:space="preserve"> Кубань» и его непрофильных дочерних компаний со 100%-</w:t>
      </w:r>
      <w:proofErr w:type="spellStart"/>
      <w:r w:rsidRPr="00C80166">
        <w:rPr>
          <w:rFonts w:ascii="Times New Roman" w:eastAsia="Times New Roman" w:hAnsi="Times New Roman" w:cs="Times New Roman"/>
          <w:b/>
          <w:i/>
          <w:lang w:eastAsia="ru-RU"/>
        </w:rPr>
        <w:t>ным</w:t>
      </w:r>
      <w:proofErr w:type="spellEnd"/>
      <w:r w:rsidRPr="00C80166">
        <w:rPr>
          <w:rFonts w:ascii="Times New Roman" w:eastAsia="Times New Roman" w:hAnsi="Times New Roman" w:cs="Times New Roman"/>
          <w:b/>
          <w:i/>
          <w:lang w:eastAsia="ru-RU"/>
        </w:rPr>
        <w:t xml:space="preserve"> участием в их уставном капитале:</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1. Полное фирменное наименование: Акционерное общество «</w:t>
      </w:r>
      <w:proofErr w:type="spellStart"/>
      <w:r w:rsidRPr="00C80166">
        <w:rPr>
          <w:rFonts w:ascii="Times New Roman" w:eastAsia="Times New Roman" w:hAnsi="Times New Roman" w:cs="Times New Roman"/>
          <w:b/>
          <w:i/>
          <w:lang w:eastAsia="ru-RU"/>
        </w:rPr>
        <w:t>Энергосервис</w:t>
      </w:r>
      <w:proofErr w:type="spellEnd"/>
      <w:r w:rsidRPr="00C80166">
        <w:rPr>
          <w:rFonts w:ascii="Times New Roman" w:eastAsia="Times New Roman" w:hAnsi="Times New Roman" w:cs="Times New Roman"/>
          <w:b/>
          <w:i/>
          <w:lang w:eastAsia="ru-RU"/>
        </w:rPr>
        <w:t xml:space="preserve"> Кубани» (до 01.08.2018 полное наименование - Открытое акционерное общество «</w:t>
      </w:r>
      <w:proofErr w:type="spellStart"/>
      <w:r w:rsidRPr="00C80166">
        <w:rPr>
          <w:rFonts w:ascii="Times New Roman" w:eastAsia="Times New Roman" w:hAnsi="Times New Roman" w:cs="Times New Roman"/>
          <w:b/>
          <w:i/>
          <w:lang w:eastAsia="ru-RU"/>
        </w:rPr>
        <w:t>Энергосервис</w:t>
      </w:r>
      <w:proofErr w:type="spellEnd"/>
      <w:r w:rsidRPr="00C80166">
        <w:rPr>
          <w:rFonts w:ascii="Times New Roman" w:eastAsia="Times New Roman" w:hAnsi="Times New Roman" w:cs="Times New Roman"/>
          <w:b/>
          <w:i/>
          <w:lang w:eastAsia="ru-RU"/>
        </w:rPr>
        <w:t xml:space="preserve"> Кубани»).  </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Дата государственной регистрации как юридического лица: 26.01.2011</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Место нахождения: Российская Федерация, г. Краснодар</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 xml:space="preserve">Основной вид деятельности: технические испытания, исследования, анализ и сертификация. </w:t>
      </w:r>
    </w:p>
    <w:p w:rsidR="00C80166" w:rsidRPr="00C80166" w:rsidRDefault="00C80166" w:rsidP="00C80166">
      <w:pPr>
        <w:tabs>
          <w:tab w:val="left" w:pos="284"/>
        </w:tabs>
        <w:spacing w:after="0" w:line="240" w:lineRule="auto"/>
        <w:ind w:firstLine="426"/>
        <w:jc w:val="both"/>
        <w:rPr>
          <w:rFonts w:ascii="Times New Roman" w:eastAsia="Times New Roman" w:hAnsi="Times New Roman" w:cs="Times New Roman"/>
          <w:b/>
          <w:bCs/>
          <w:i/>
          <w:iCs/>
          <w:lang w:eastAsia="ru-RU"/>
        </w:rPr>
      </w:pPr>
      <w:r w:rsidRPr="00C80166">
        <w:rPr>
          <w:rFonts w:ascii="Times New Roman" w:eastAsia="Times New Roman" w:hAnsi="Times New Roman" w:cs="Times New Roman"/>
          <w:b/>
          <w:bCs/>
          <w:i/>
          <w:iCs/>
          <w:lang w:eastAsia="ru-RU"/>
        </w:rPr>
        <w:t>Личный закон юридического лица: АО «</w:t>
      </w:r>
      <w:proofErr w:type="spellStart"/>
      <w:r w:rsidRPr="00C80166">
        <w:rPr>
          <w:rFonts w:ascii="Times New Roman" w:eastAsia="Times New Roman" w:hAnsi="Times New Roman" w:cs="Times New Roman"/>
          <w:b/>
          <w:bCs/>
          <w:i/>
          <w:iCs/>
          <w:lang w:eastAsia="ru-RU"/>
        </w:rPr>
        <w:t>Энергосервис</w:t>
      </w:r>
      <w:proofErr w:type="spellEnd"/>
      <w:r w:rsidRPr="00C80166">
        <w:rPr>
          <w:rFonts w:ascii="Times New Roman" w:eastAsia="Times New Roman" w:hAnsi="Times New Roman" w:cs="Times New Roman"/>
          <w:b/>
          <w:bCs/>
          <w:i/>
          <w:iCs/>
          <w:lang w:eastAsia="ru-RU"/>
        </w:rPr>
        <w:t xml:space="preserve"> Кубани» зарегистрировано Межрайонной инспекцией Федеральной налоговой службы № 16 по Краснодарскому краю. Осуществляет деятельность по российскому праву.</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2. Полное фирменное наименование: Акционерное общество «Пансионат отдыха «Энергетик» (до 26.10.2018 полное наименование - Открытое акционерное общество «Пансионат отдыха «Энергетик»).</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Дата государственной регистрации как юридического лица: 15.09.2004</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Место нахождения: Российская Федерация, город-курорт Геленджик</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Основной вид деятельности: деятельность по предоставлению прочих мест для временного проживания.</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Личный закон юридического лица: АО «</w:t>
      </w:r>
      <w:proofErr w:type="gramStart"/>
      <w:r w:rsidRPr="00C80166">
        <w:rPr>
          <w:rFonts w:ascii="Times New Roman" w:eastAsia="Times New Roman" w:hAnsi="Times New Roman" w:cs="Times New Roman"/>
          <w:b/>
          <w:i/>
          <w:lang w:eastAsia="ru-RU"/>
        </w:rPr>
        <w:t>П</w:t>
      </w:r>
      <w:proofErr w:type="gramEnd"/>
      <w:r w:rsidRPr="00C80166">
        <w:rPr>
          <w:rFonts w:ascii="Times New Roman" w:eastAsia="Times New Roman" w:hAnsi="Times New Roman" w:cs="Times New Roman"/>
          <w:b/>
          <w:i/>
          <w:lang w:eastAsia="ru-RU"/>
        </w:rPr>
        <w:t>/о «Энергетик» зарегистрировано Межрайонной инспекцией Федеральной налоговой службы № 16 по Краснодарскому краю. Осуществляет деятельность по российскому праву.</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r w:rsidRPr="00C80166">
        <w:rPr>
          <w:rFonts w:ascii="Times New Roman" w:eastAsia="Times New Roman" w:hAnsi="Times New Roman" w:cs="Times New Roman"/>
          <w:b/>
          <w:i/>
          <w:lang w:eastAsia="ru-RU"/>
        </w:rPr>
        <w:t xml:space="preserve">С 2019 года дочернее общество осуществляет также деятельность по организации и проведению независимой оценки квалификации на соответствие требованиям профессиональных стандартов, для чего создан филиал «Центр квалификации «Энергия».   </w:t>
      </w:r>
    </w:p>
    <w:p w:rsidR="00C80166" w:rsidRPr="00C80166" w:rsidRDefault="00C80166" w:rsidP="00C80166">
      <w:pPr>
        <w:tabs>
          <w:tab w:val="left" w:pos="284"/>
        </w:tabs>
        <w:spacing w:after="0" w:line="240" w:lineRule="auto"/>
        <w:ind w:firstLine="426"/>
        <w:jc w:val="both"/>
        <w:rPr>
          <w:rFonts w:ascii="Times New Roman" w:eastAsia="Times New Roman" w:hAnsi="Times New Roman" w:cs="Times New Roman"/>
          <w:lang w:eastAsia="ru-RU"/>
        </w:rPr>
      </w:pPr>
      <w:r w:rsidRPr="00C80166">
        <w:rPr>
          <w:rFonts w:ascii="Times New Roman" w:eastAsia="Times New Roman" w:hAnsi="Times New Roman" w:cs="Times New Roman"/>
          <w:b/>
          <w:bCs/>
          <w:i/>
          <w:iCs/>
          <w:lang w:eastAsia="ru-RU"/>
        </w:rPr>
        <w:t>Группа контролируется Публичным акционерным обществом «Российские сети» (далее – ПАО «</w:t>
      </w:r>
      <w:proofErr w:type="spellStart"/>
      <w:r w:rsidRPr="00C80166">
        <w:rPr>
          <w:rFonts w:ascii="Times New Roman" w:eastAsia="Times New Roman" w:hAnsi="Times New Roman" w:cs="Times New Roman"/>
          <w:b/>
          <w:bCs/>
          <w:i/>
          <w:iCs/>
          <w:lang w:eastAsia="ru-RU"/>
        </w:rPr>
        <w:t>Россети</w:t>
      </w:r>
      <w:proofErr w:type="spellEnd"/>
      <w:r w:rsidRPr="00C80166">
        <w:rPr>
          <w:rFonts w:ascii="Times New Roman" w:eastAsia="Times New Roman" w:hAnsi="Times New Roman" w:cs="Times New Roman"/>
          <w:b/>
          <w:bCs/>
          <w:i/>
          <w:iCs/>
          <w:lang w:eastAsia="ru-RU"/>
        </w:rPr>
        <w:t>»), которому на дату раскрытия консолидированной финансовой отчетности эмитента за 2021 г.  напрямую принадлежало 93,61% от общего числа размещенных обыкновенных акций.</w:t>
      </w:r>
    </w:p>
    <w:p w:rsidR="00C80166" w:rsidRPr="00C80166" w:rsidRDefault="00C80166" w:rsidP="00C80166">
      <w:pPr>
        <w:tabs>
          <w:tab w:val="left" w:pos="2058"/>
        </w:tabs>
        <w:spacing w:after="0" w:line="240" w:lineRule="auto"/>
        <w:ind w:firstLine="426"/>
        <w:jc w:val="both"/>
        <w:rPr>
          <w:rFonts w:ascii="Times New Roman" w:eastAsia="Times New Roman" w:hAnsi="Times New Roman" w:cs="Times New Roman"/>
          <w:b/>
          <w:i/>
          <w:lang w:eastAsia="ru-RU"/>
        </w:rPr>
      </w:pPr>
    </w:p>
    <w:p w:rsidR="00C80166" w:rsidRPr="00117A5F" w:rsidRDefault="00117A5F" w:rsidP="00C80166">
      <w:pPr>
        <w:tabs>
          <w:tab w:val="left" w:pos="2058"/>
        </w:tabs>
        <w:spacing w:after="0" w:line="240" w:lineRule="auto"/>
        <w:ind w:firstLine="426"/>
        <w:jc w:val="both"/>
        <w:rPr>
          <w:rFonts w:ascii="Times New Roman" w:eastAsia="Times New Roman" w:hAnsi="Times New Roman" w:cs="Times New Roman"/>
          <w:b/>
          <w:i/>
          <w:lang w:eastAsia="ru-RU"/>
        </w:rPr>
      </w:pPr>
      <w:r w:rsidRPr="00117A5F">
        <w:rPr>
          <w:rFonts w:ascii="Times New Roman" w:eastAsia="Times New Roman" w:hAnsi="Times New Roman" w:cs="Times New Roman"/>
          <w:b/>
          <w:i/>
          <w:lang w:eastAsia="ru-RU"/>
        </w:rPr>
        <w:t>По</w:t>
      </w:r>
      <w:r w:rsidR="00C80166" w:rsidRPr="00117A5F">
        <w:rPr>
          <w:rFonts w:ascii="Times New Roman" w:eastAsia="Times New Roman" w:hAnsi="Times New Roman" w:cs="Times New Roman"/>
          <w:b/>
          <w:i/>
          <w:lang w:eastAsia="ru-RU"/>
        </w:rPr>
        <w:t>дконтрольные эмитенту организации не имеют для него существенного значения</w:t>
      </w:r>
      <w:r w:rsidRPr="00117A5F">
        <w:rPr>
          <w:rFonts w:ascii="Times New Roman" w:eastAsia="Times New Roman" w:hAnsi="Times New Roman" w:cs="Times New Roman"/>
          <w:b/>
          <w:i/>
          <w:lang w:eastAsia="ru-RU"/>
        </w:rPr>
        <w:t>.</w:t>
      </w:r>
    </w:p>
    <w:p w:rsidR="00C80166" w:rsidRPr="00117A5F" w:rsidRDefault="00C80166" w:rsidP="00C80166">
      <w:pPr>
        <w:widowControl w:val="0"/>
        <w:autoSpaceDE w:val="0"/>
        <w:autoSpaceDN w:val="0"/>
        <w:adjustRightInd w:val="0"/>
        <w:spacing w:after="0" w:line="240" w:lineRule="auto"/>
        <w:ind w:firstLine="426"/>
        <w:jc w:val="both"/>
        <w:rPr>
          <w:rFonts w:ascii="Times New Roman" w:eastAsia="Times New Roman" w:hAnsi="Times New Roman" w:cs="Times New Roman"/>
          <w:lang w:eastAsia="ru-RU"/>
        </w:rPr>
      </w:pPr>
    </w:p>
    <w:p w:rsidR="00C80166" w:rsidRPr="00C80166" w:rsidRDefault="00C80166" w:rsidP="00C80166">
      <w:pPr>
        <w:spacing w:after="0" w:line="240" w:lineRule="auto"/>
        <w:ind w:firstLine="426"/>
        <w:jc w:val="both"/>
        <w:rPr>
          <w:rFonts w:ascii="Times New Roman" w:eastAsia="Times New Roman" w:hAnsi="Times New Roman" w:cs="Times New Roman"/>
          <w:b/>
          <w:i/>
        </w:rPr>
      </w:pPr>
      <w:r w:rsidRPr="00C80166">
        <w:rPr>
          <w:rFonts w:ascii="Times New Roman" w:eastAsia="Times New Roman" w:hAnsi="Times New Roman" w:cs="Times New Roman"/>
          <w:b/>
          <w:i/>
        </w:rPr>
        <w:t>Законодательством Российской Федерации или иными нормативными правовыми актами Российской Федерации не установлены ограничения на долю участия иностранных лиц в уставном капитале эмитента и его подконтрольных организаций.</w:t>
      </w:r>
    </w:p>
    <w:p w:rsidR="00C80166" w:rsidRPr="00C80166" w:rsidRDefault="00C80166" w:rsidP="00C80166">
      <w:pPr>
        <w:widowControl w:val="0"/>
        <w:autoSpaceDE w:val="0"/>
        <w:autoSpaceDN w:val="0"/>
        <w:adjustRightInd w:val="0"/>
        <w:spacing w:after="0" w:line="240" w:lineRule="auto"/>
        <w:ind w:firstLine="426"/>
        <w:jc w:val="both"/>
        <w:rPr>
          <w:rFonts w:ascii="Times New Roman" w:eastAsia="Times New Roman" w:hAnsi="Times New Roman" w:cs="Times New Roman"/>
          <w:b/>
          <w:i/>
        </w:rPr>
      </w:pPr>
      <w:r w:rsidRPr="00C80166">
        <w:rPr>
          <w:rFonts w:ascii="Times New Roman" w:eastAsia="Times New Roman" w:hAnsi="Times New Roman" w:cs="Times New Roman"/>
          <w:b/>
          <w:i/>
        </w:rPr>
        <w:t>Иные ограничения, связанные с участием в уставном капитале эмитента, установленные его уставом, отсутствуют.</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39CC">
      <w:pPr>
        <w:pStyle w:val="2"/>
        <w:rPr>
          <w:sz w:val="20"/>
          <w:szCs w:val="20"/>
          <w:highlight w:val="yellow"/>
        </w:rPr>
      </w:pPr>
      <w:bookmarkStart w:id="10" w:name="Par30"/>
      <w:bookmarkStart w:id="11" w:name="_Toc100822861"/>
      <w:bookmarkEnd w:id="10"/>
      <w:r w:rsidRPr="00D66AD4">
        <w:t>1.2. Сведения о положении эмитента в отрасли</w:t>
      </w:r>
      <w:bookmarkEnd w:id="11"/>
      <w:r w:rsidRPr="00D66AD4">
        <w:rPr>
          <w:sz w:val="20"/>
          <w:szCs w:val="20"/>
        </w:rPr>
        <w:t xml:space="preserve"> </w:t>
      </w:r>
    </w:p>
    <w:p w:rsidR="00D66AD4" w:rsidRPr="00B65510"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B65510">
        <w:rPr>
          <w:rFonts w:ascii="Times New Roman" w:eastAsia="Times New Roman" w:hAnsi="Times New Roman" w:cs="Times New Roman"/>
          <w:lang w:eastAsia="ru-RU"/>
        </w:rPr>
        <w:t>Общая характеристика отрасли, в которой эмитент осуществляет свою финансово-хозяйственную деятельность, а если эмитентом составляется консолидированная финансовая отчетность - общая характеристика отрасли, в которой осуществляют деятельность организации группы эмитента.</w:t>
      </w:r>
    </w:p>
    <w:p w:rsidR="00D66AD4" w:rsidRPr="00B65510"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B65510">
        <w:rPr>
          <w:rFonts w:ascii="Times New Roman" w:eastAsia="Times New Roman" w:hAnsi="Times New Roman" w:cs="Times New Roman"/>
          <w:b/>
          <w:bCs/>
          <w:i/>
          <w:lang w:eastAsia="ru-RU"/>
        </w:rPr>
        <w:t>Эмитент осуществляет свою деятельность в электроэнергетике России - важнейшей базовой отрасли промышленности, обеспечивающей производство, передачу, распределение и сбыт электроэнергии потребителям.</w:t>
      </w:r>
    </w:p>
    <w:p w:rsidR="00D66AD4" w:rsidRPr="00B65510"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B65510">
        <w:rPr>
          <w:rFonts w:ascii="Times New Roman" w:eastAsia="Times New Roman" w:hAnsi="Times New Roman" w:cs="Times New Roman"/>
          <w:b/>
          <w:bCs/>
          <w:i/>
          <w:lang w:eastAsia="ru-RU"/>
        </w:rPr>
        <w:t>Российская Федерация входит в число мировых лидеров по запасам углеводородного сырья, объемам производства и экспорта энергетических ресурсов, а также по развитию, использованию и экспорту технологий атомной энергетики.</w:t>
      </w:r>
    </w:p>
    <w:p w:rsidR="00D66AD4" w:rsidRPr="00B65510"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B65510">
        <w:rPr>
          <w:rFonts w:ascii="Times New Roman" w:eastAsia="Times New Roman" w:hAnsi="Times New Roman" w:cs="Times New Roman"/>
          <w:b/>
          <w:bCs/>
          <w:i/>
          <w:lang w:eastAsia="ru-RU"/>
        </w:rPr>
        <w:t>Среди крупнейших экономик мира топливно-энергетический баланс Российской Федерации является одним из самых экологически чистых (</w:t>
      </w:r>
      <w:proofErr w:type="spellStart"/>
      <w:r w:rsidRPr="00B65510">
        <w:rPr>
          <w:rFonts w:ascii="Times New Roman" w:eastAsia="Times New Roman" w:hAnsi="Times New Roman" w:cs="Times New Roman"/>
          <w:b/>
          <w:bCs/>
          <w:i/>
          <w:lang w:eastAsia="ru-RU"/>
        </w:rPr>
        <w:t>низкоуглеродных</w:t>
      </w:r>
      <w:proofErr w:type="spellEnd"/>
      <w:r w:rsidRPr="00B65510">
        <w:rPr>
          <w:rFonts w:ascii="Times New Roman" w:eastAsia="Times New Roman" w:hAnsi="Times New Roman" w:cs="Times New Roman"/>
          <w:b/>
          <w:bCs/>
          <w:i/>
          <w:lang w:eastAsia="ru-RU"/>
        </w:rPr>
        <w:t>) - более трети генерации электрической энергии приходится на атомную энергетику, гидроэнергетику и другие возобновляемые источники энергии, около половины - на природный газ.</w:t>
      </w:r>
    </w:p>
    <w:p w:rsidR="00D66AD4" w:rsidRPr="00B65510"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B65510">
        <w:rPr>
          <w:rFonts w:ascii="Times New Roman" w:eastAsia="Times New Roman" w:hAnsi="Times New Roman" w:cs="Times New Roman"/>
          <w:b/>
          <w:bCs/>
          <w:i/>
          <w:lang w:eastAsia="ru-RU"/>
        </w:rPr>
        <w:t xml:space="preserve">Энергетическая инфраструктура Российской Федерации, основу которой составляют Единая энергетическая система России, Единая система газоснабжения, система магистральных трубопроводов для транспортировки нефти и нефтепродуктов, является одной из самых протяженных в мире и функционирует в различных природно-климатических условиях - </w:t>
      </w:r>
      <w:proofErr w:type="gramStart"/>
      <w:r w:rsidRPr="00B65510">
        <w:rPr>
          <w:rFonts w:ascii="Times New Roman" w:eastAsia="Times New Roman" w:hAnsi="Times New Roman" w:cs="Times New Roman"/>
          <w:b/>
          <w:bCs/>
          <w:i/>
          <w:lang w:eastAsia="ru-RU"/>
        </w:rPr>
        <w:t>от</w:t>
      </w:r>
      <w:proofErr w:type="gramEnd"/>
      <w:r w:rsidRPr="00B65510">
        <w:rPr>
          <w:rFonts w:ascii="Times New Roman" w:eastAsia="Times New Roman" w:hAnsi="Times New Roman" w:cs="Times New Roman"/>
          <w:b/>
          <w:bCs/>
          <w:i/>
          <w:lang w:eastAsia="ru-RU"/>
        </w:rPr>
        <w:t xml:space="preserve"> арктической до субтропической зоны.</w:t>
      </w:r>
    </w:p>
    <w:p w:rsidR="00D66AD4" w:rsidRPr="00B65510"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B65510">
        <w:rPr>
          <w:rFonts w:ascii="Times New Roman" w:eastAsia="Times New Roman" w:hAnsi="Times New Roman" w:cs="Times New Roman"/>
          <w:b/>
          <w:bCs/>
          <w:i/>
          <w:lang w:eastAsia="ru-RU"/>
        </w:rPr>
        <w:t xml:space="preserve">Российская Федерация </w:t>
      </w:r>
      <w:proofErr w:type="gramStart"/>
      <w:r w:rsidRPr="00B65510">
        <w:rPr>
          <w:rFonts w:ascii="Times New Roman" w:eastAsia="Times New Roman" w:hAnsi="Times New Roman" w:cs="Times New Roman"/>
          <w:b/>
          <w:bCs/>
          <w:i/>
          <w:lang w:eastAsia="ru-RU"/>
        </w:rPr>
        <w:t xml:space="preserve">исходя из своих национальных интересов, ресурсного и </w:t>
      </w:r>
      <w:r w:rsidRPr="00B65510">
        <w:rPr>
          <w:rFonts w:ascii="Times New Roman" w:eastAsia="Times New Roman" w:hAnsi="Times New Roman" w:cs="Times New Roman"/>
          <w:b/>
          <w:bCs/>
          <w:i/>
          <w:lang w:eastAsia="ru-RU"/>
        </w:rPr>
        <w:lastRenderedPageBreak/>
        <w:t>интеллектуального потенциала с учетом необходимости достижения целей устойчивого развития, одобренных Генеральной Ассамблеей Организации Объединенных Нации, вносит</w:t>
      </w:r>
      <w:proofErr w:type="gramEnd"/>
      <w:r w:rsidRPr="00B65510">
        <w:rPr>
          <w:rFonts w:ascii="Times New Roman" w:eastAsia="Times New Roman" w:hAnsi="Times New Roman" w:cs="Times New Roman"/>
          <w:b/>
          <w:bCs/>
          <w:i/>
          <w:lang w:eastAsia="ru-RU"/>
        </w:rPr>
        <w:t xml:space="preserve"> существенный вклад в обеспечение глобальной энергетической безопасности.</w:t>
      </w:r>
    </w:p>
    <w:p w:rsidR="00D66AD4" w:rsidRPr="00B65510"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lang w:eastAsia="ru-RU"/>
        </w:rPr>
      </w:pPr>
      <w:r w:rsidRPr="00B65510">
        <w:rPr>
          <w:rFonts w:ascii="Times New Roman" w:eastAsia="Times New Roman" w:hAnsi="Times New Roman" w:cs="Times New Roman"/>
          <w:lang w:eastAsia="ru-RU"/>
        </w:rPr>
        <w:t xml:space="preserve">Сведения о структуре отрасли и темпах ее развития, основных тенденциях развития, а также основных факторах, оказывающих влияние на ее состояние </w:t>
      </w:r>
    </w:p>
    <w:p w:rsidR="00D66AD4" w:rsidRPr="00B65510"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roofErr w:type="gramStart"/>
      <w:r w:rsidRPr="00B65510">
        <w:rPr>
          <w:rFonts w:ascii="Times New Roman" w:eastAsia="Times New Roman" w:hAnsi="Times New Roman" w:cs="Times New Roman"/>
          <w:b/>
          <w:bCs/>
          <w:i/>
          <w:lang w:eastAsia="ru-RU"/>
        </w:rPr>
        <w:t xml:space="preserve">Энергосистема Российской Федерации состоит из Единой энергетической системы России (далее - ЕЭС России), в которую входят семь объединенных энергосистем (ОЭС) – ОЭС Центра, Средней Волги, Урала, Северо-Запада, Юга и Сибири и территориально изолированных энергосистем (Чукотский автономный округ, Камчатский край, Сахалинская и Магаданская область, </w:t>
      </w:r>
      <w:proofErr w:type="spellStart"/>
      <w:r w:rsidRPr="00B65510">
        <w:rPr>
          <w:rFonts w:ascii="Times New Roman" w:eastAsia="Times New Roman" w:hAnsi="Times New Roman" w:cs="Times New Roman"/>
          <w:b/>
          <w:bCs/>
          <w:i/>
          <w:lang w:eastAsia="ru-RU"/>
        </w:rPr>
        <w:t>Норильско</w:t>
      </w:r>
      <w:proofErr w:type="spellEnd"/>
      <w:r w:rsidRPr="00B65510">
        <w:rPr>
          <w:rFonts w:ascii="Times New Roman" w:eastAsia="Times New Roman" w:hAnsi="Times New Roman" w:cs="Times New Roman"/>
          <w:b/>
          <w:bCs/>
          <w:i/>
          <w:lang w:eastAsia="ru-RU"/>
        </w:rPr>
        <w:t xml:space="preserve">-Таймырский и Николаевский </w:t>
      </w:r>
      <w:proofErr w:type="spellStart"/>
      <w:r w:rsidRPr="00B65510">
        <w:rPr>
          <w:rFonts w:ascii="Times New Roman" w:eastAsia="Times New Roman" w:hAnsi="Times New Roman" w:cs="Times New Roman"/>
          <w:b/>
          <w:bCs/>
          <w:i/>
          <w:lang w:eastAsia="ru-RU"/>
        </w:rPr>
        <w:t>энергорайоны</w:t>
      </w:r>
      <w:proofErr w:type="spellEnd"/>
      <w:r w:rsidRPr="00B65510">
        <w:rPr>
          <w:rFonts w:ascii="Times New Roman" w:eastAsia="Times New Roman" w:hAnsi="Times New Roman" w:cs="Times New Roman"/>
          <w:b/>
          <w:bCs/>
          <w:i/>
          <w:lang w:eastAsia="ru-RU"/>
        </w:rPr>
        <w:t>, энергосистемы северной части Республики Саха (Якутия).</w:t>
      </w:r>
      <w:proofErr w:type="gramEnd"/>
      <w:r w:rsidRPr="00B65510">
        <w:rPr>
          <w:rFonts w:ascii="Times New Roman" w:eastAsia="Times New Roman" w:hAnsi="Times New Roman" w:cs="Times New Roman"/>
          <w:b/>
          <w:bCs/>
          <w:i/>
          <w:lang w:eastAsia="ru-RU"/>
        </w:rPr>
        <w:t xml:space="preserve"> Эмитент входит ОЭС Юга  ЕЭС России. </w:t>
      </w:r>
    </w:p>
    <w:p w:rsidR="00D66AD4" w:rsidRPr="002C39CC" w:rsidRDefault="00D66AD4" w:rsidP="002C39CC">
      <w:pPr>
        <w:ind w:firstLine="567"/>
        <w:rPr>
          <w:rFonts w:ascii="Times New Roman" w:hAnsi="Times New Roman" w:cs="Times New Roman"/>
          <w:b/>
          <w:i/>
          <w:lang w:eastAsia="ru-RU"/>
        </w:rPr>
      </w:pPr>
      <w:r w:rsidRPr="002C39CC">
        <w:rPr>
          <w:rFonts w:ascii="Times New Roman" w:hAnsi="Times New Roman" w:cs="Times New Roman"/>
          <w:b/>
          <w:i/>
          <w:lang w:eastAsia="ru-RU"/>
        </w:rPr>
        <w:t xml:space="preserve">Общая оценка состояния и тенденции развития энергетики Российской Федерации приведена в Энергетической стратегии Российской </w:t>
      </w:r>
      <w:r w:rsidRPr="002C39CC">
        <w:rPr>
          <w:rFonts w:ascii="Times New Roman" w:hAnsi="Times New Roman" w:cs="Times New Roman"/>
          <w:b/>
          <w:i/>
          <w:caps/>
          <w:lang w:eastAsia="ru-RU"/>
        </w:rPr>
        <w:t>ф</w:t>
      </w:r>
      <w:r w:rsidRPr="002C39CC">
        <w:rPr>
          <w:rFonts w:ascii="Times New Roman" w:hAnsi="Times New Roman" w:cs="Times New Roman"/>
          <w:b/>
          <w:i/>
          <w:lang w:eastAsia="ru-RU"/>
        </w:rPr>
        <w:t>едерации на период до 2035 года, утверждённой Распоряжением Правительства № 1523-р.</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Для энергетики Российской Федерации в полной мере актуальны вызовы, стоящие перед мировой энергетикой, в то время как угрозы имеют специфику, определяемую следующими общими для топливно-энергетического комплекса проблемами: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замедление темпов роста мировой экономики, изменение структуры потребления и снижение спроса на продукцию топливно-энергетического комплекса, перепроизводство углеводородных энергетических ресурсов и, как следствие, сохранение цен на них на низком уровне;</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недостаточный для инновационного развития текущий и перспективный объем спроса на внутреннем рынке на основные виды продукции российского топливно-энергетического комплекса, обостряющий зависимость от объема спроса и конъюнктуры мировых рынков традиционных энергетических ресурсов;</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критическая зависимость организаций топливно-энергетического комплекса от импорта технологий, оборудования, материалов, услуг и программного обеспечения по ряду наиболее перспективных направлений развития энергетики;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дефицит инвестиционных ресурсов, в том числе вследствие ограничения возможности привлечения организациями топливно-энергетического комплекса долгосрочного финансирования со стороны иностранных инвесторов и слабого развития венчурного кредитования;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сохранение наряду с рыночными отношениями нерыночных отношений и обременений в сфере конечного потребления продукции и услуг отраслей топливно-энергетического комплекса, в том числе наличие перекрестного субсидирования;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высокая неопределенность и нередко непредсказуемость внешних условий и факторов, влияющих на развитие энергетики, включая условия и факторы культуры, социальных изменений, международных отношений, научных открытий и технических изобретений;</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вызовы пространственному развитию, указанные в Стратегии пространственного развития;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"большие вызовы" научно-технологическому развитию, указанные в Стратегии научно-технологического развития, в частности, качественное изменение характера глобальных и локальных энергетических систем, рост значимости энерговооруженности экономики и наращивания объема выработки и сохранения энергии, ее передачи и эффективного использования.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Наряду с общими для топливно-энергетического комплекса проблемами отраслевыми проблемами и факторами риска в электроэнергетике являются: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диспропорция между заявляемыми характеристиками электропотребления при технологическом присоединении и их последующими фактическими значениями;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низкая платежная дисциплина потребителей на розничном рынке электрической энергии;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несовершенство действующей модели отношений и ценообразования в сфере энергоснабжения и теплоснабжения и недостаток конкуренции на рынках электрической энергии и мощности;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сохранение перекрестного субсидирования, снижающее эффективность централизованной системы энергоснабжения;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недостаточный уровень автоматизации технологических процессов и повышение уязвимости объектов, связанное с усложнением систем и алгоритмов управления этими </w:t>
      </w:r>
      <w:r w:rsidRPr="00D66AD4">
        <w:rPr>
          <w:rFonts w:ascii="Times New Roman" w:eastAsia="Times New Roman" w:hAnsi="Times New Roman" w:cs="Times New Roman"/>
          <w:b/>
          <w:bCs/>
          <w:i/>
          <w:lang w:eastAsia="ru-RU"/>
        </w:rPr>
        <w:lastRenderedPageBreak/>
        <w:t>объектами.</w:t>
      </w:r>
    </w:p>
    <w:p w:rsidR="00412D70" w:rsidRPr="00412D70" w:rsidRDefault="00412D70" w:rsidP="00412D70">
      <w:pPr>
        <w:spacing w:after="0" w:line="240" w:lineRule="auto"/>
        <w:ind w:firstLine="567"/>
        <w:jc w:val="both"/>
        <w:rPr>
          <w:rFonts w:ascii="Times New Roman" w:eastAsia="Calibri" w:hAnsi="Times New Roman" w:cs="Times New Roman"/>
          <w:b/>
          <w:i/>
        </w:rPr>
      </w:pPr>
      <w:r w:rsidRPr="00412D70">
        <w:rPr>
          <w:rFonts w:ascii="Times New Roman" w:eastAsia="Calibri" w:hAnsi="Times New Roman" w:cs="Times New Roman"/>
          <w:b/>
          <w:i/>
        </w:rPr>
        <w:t>Специфические факторы, определяющие динамику развития отрасли, по убыванию значимости</w:t>
      </w:r>
      <w:proofErr w:type="gramStart"/>
      <w:r w:rsidRPr="00412D70">
        <w:rPr>
          <w:rFonts w:ascii="Times New Roman" w:eastAsia="Calibri" w:hAnsi="Times New Roman" w:cs="Times New Roman"/>
          <w:b/>
          <w:i/>
        </w:rPr>
        <w:t xml:space="preserve"> </w:t>
      </w:r>
      <w:r w:rsidR="00050ECD">
        <w:rPr>
          <w:rFonts w:ascii="Times New Roman" w:eastAsia="Calibri" w:hAnsi="Times New Roman" w:cs="Times New Roman"/>
          <w:b/>
          <w:i/>
        </w:rPr>
        <w:t>:</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7357"/>
      </w:tblGrid>
      <w:tr w:rsidR="00050ECD" w:rsidRPr="00412D70" w:rsidTr="002C39CC">
        <w:trPr>
          <w:trHeight w:val="300"/>
        </w:trPr>
        <w:tc>
          <w:tcPr>
            <w:tcW w:w="5000" w:type="pct"/>
            <w:gridSpan w:val="2"/>
            <w:shd w:val="clear" w:color="auto" w:fill="EEECE1"/>
            <w:vAlign w:val="center"/>
            <w:hideMark/>
          </w:tcPr>
          <w:p w:rsidR="00412D70" w:rsidRPr="00412D70" w:rsidRDefault="00412D70" w:rsidP="00412D70">
            <w:pPr>
              <w:spacing w:after="0" w:line="240" w:lineRule="auto"/>
              <w:rPr>
                <w:rFonts w:ascii="Times New Roman" w:eastAsia="Times New Roman" w:hAnsi="Times New Roman" w:cs="Times New Roman"/>
                <w:b/>
                <w:bCs/>
                <w:lang w:eastAsia="ru-RU"/>
              </w:rPr>
            </w:pPr>
            <w:r w:rsidRPr="00412D70">
              <w:rPr>
                <w:rFonts w:ascii="Times New Roman" w:eastAsia="Times New Roman" w:hAnsi="Times New Roman" w:cs="Times New Roman"/>
                <w:b/>
                <w:bCs/>
                <w:lang w:eastAsia="ru-RU"/>
              </w:rPr>
              <w:t>Государственное регулирование тарифов</w:t>
            </w:r>
          </w:p>
        </w:tc>
      </w:tr>
      <w:tr w:rsidR="00050ECD" w:rsidRPr="00412D70" w:rsidTr="002C39CC">
        <w:trPr>
          <w:trHeight w:val="855"/>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Описание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Передача электроэнергии и технологическое присоединение являются регулируемыми государством видами деятельности. Тарифы на услуги Компании, утверждаемые регулирующими органами, прямо влияют на объемы полученной выручки</w:t>
            </w:r>
            <w:r w:rsidR="00BA5A5F">
              <w:rPr>
                <w:rFonts w:ascii="Times New Roman" w:eastAsia="Times New Roman" w:hAnsi="Times New Roman" w:cs="Times New Roman"/>
                <w:sz w:val="20"/>
                <w:szCs w:val="20"/>
                <w:lang w:eastAsia="ru-RU"/>
              </w:rPr>
              <w:t xml:space="preserve">. </w:t>
            </w:r>
            <w:r w:rsidR="00BA5A5F" w:rsidRPr="00BA5A5F">
              <w:rPr>
                <w:rFonts w:ascii="Times New Roman" w:eastAsia="Times New Roman" w:hAnsi="Times New Roman" w:cs="Times New Roman"/>
                <w:sz w:val="20"/>
                <w:szCs w:val="20"/>
                <w:lang w:eastAsia="ru-RU"/>
              </w:rPr>
              <w:t>Установление тарифов ниже экономически обоснованного уровня приведет к недофинансированию за счет тарифных источников текущей деятельности и инвестиционной программы Компании</w:t>
            </w:r>
          </w:p>
        </w:tc>
      </w:tr>
      <w:tr w:rsidR="00050ECD" w:rsidRPr="00412D70" w:rsidTr="002C39CC">
        <w:trPr>
          <w:trHeight w:val="1165"/>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Текущее состояние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Тарифы на услуги Компании по передаче электроэнергии устанавливаются с приростом в соответствии с приростами, предусмотренными Прогнозом Минэкономразвития РФ</w:t>
            </w:r>
          </w:p>
        </w:tc>
      </w:tr>
      <w:tr w:rsidR="00050ECD" w:rsidRPr="00412D70" w:rsidTr="002C39CC">
        <w:trPr>
          <w:trHeight w:val="1140"/>
        </w:trPr>
        <w:tc>
          <w:tcPr>
            <w:tcW w:w="1156" w:type="pct"/>
            <w:vMerge w:val="restar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Мероприятия по минимизации последствий (при наличии такой возможности)</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Экономическое обоснование затрат, включаемых в тарифы, в том числе по включению в тарифы экономически обоснованных расходов, понесенных сверх учтенных в тарифах, и недополученных по независящим от Общества причинам доходов прошлых периодов</w:t>
            </w:r>
          </w:p>
        </w:tc>
      </w:tr>
      <w:tr w:rsidR="00050ECD" w:rsidRPr="00412D70" w:rsidTr="002C39CC">
        <w:trPr>
          <w:trHeight w:val="570"/>
        </w:trPr>
        <w:tc>
          <w:tcPr>
            <w:tcW w:w="1156" w:type="pct"/>
            <w:vMerge/>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 xml:space="preserve">Системная работа по оптимизации издержек </w:t>
            </w:r>
          </w:p>
        </w:tc>
      </w:tr>
      <w:tr w:rsidR="00050ECD" w:rsidRPr="00412D70" w:rsidTr="002C39CC">
        <w:trPr>
          <w:trHeight w:val="1140"/>
        </w:trPr>
        <w:tc>
          <w:tcPr>
            <w:tcW w:w="1156" w:type="pct"/>
            <w:vMerge/>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Реализация совместно с ПАО «</w:t>
            </w:r>
            <w:proofErr w:type="spellStart"/>
            <w:r w:rsidRPr="00412D70">
              <w:rPr>
                <w:rFonts w:ascii="Times New Roman" w:eastAsia="Times New Roman" w:hAnsi="Times New Roman" w:cs="Times New Roman"/>
                <w:sz w:val="20"/>
                <w:szCs w:val="20"/>
                <w:lang w:eastAsia="ru-RU"/>
              </w:rPr>
              <w:t>Россети</w:t>
            </w:r>
            <w:proofErr w:type="spellEnd"/>
            <w:r w:rsidRPr="00412D70">
              <w:rPr>
                <w:rFonts w:ascii="Times New Roman" w:eastAsia="Times New Roman" w:hAnsi="Times New Roman" w:cs="Times New Roman"/>
                <w:sz w:val="20"/>
                <w:szCs w:val="20"/>
                <w:lang w:eastAsia="ru-RU"/>
              </w:rPr>
              <w:t>» мероприятий по совершенствованию ценообразования в отрасли</w:t>
            </w:r>
          </w:p>
        </w:tc>
      </w:tr>
      <w:tr w:rsidR="00050ECD" w:rsidRPr="00412D70" w:rsidTr="002C39CC">
        <w:trPr>
          <w:trHeight w:val="300"/>
        </w:trPr>
        <w:tc>
          <w:tcPr>
            <w:tcW w:w="5000" w:type="pct"/>
            <w:gridSpan w:val="2"/>
            <w:shd w:val="clear" w:color="auto" w:fill="EEECE1"/>
            <w:vAlign w:val="center"/>
            <w:hideMark/>
          </w:tcPr>
          <w:p w:rsidR="00412D70" w:rsidRPr="00412D70" w:rsidRDefault="00412D70" w:rsidP="00412D70">
            <w:pPr>
              <w:spacing w:after="0" w:line="240" w:lineRule="auto"/>
              <w:rPr>
                <w:rFonts w:ascii="Times New Roman" w:eastAsia="Times New Roman" w:hAnsi="Times New Roman" w:cs="Times New Roman"/>
                <w:b/>
                <w:bCs/>
                <w:sz w:val="20"/>
                <w:szCs w:val="20"/>
                <w:lang w:eastAsia="ru-RU"/>
              </w:rPr>
            </w:pPr>
            <w:r w:rsidRPr="00412D70">
              <w:rPr>
                <w:rFonts w:ascii="Times New Roman" w:eastAsia="Times New Roman" w:hAnsi="Times New Roman" w:cs="Times New Roman"/>
                <w:b/>
                <w:bCs/>
                <w:sz w:val="20"/>
                <w:szCs w:val="20"/>
                <w:lang w:eastAsia="ru-RU"/>
              </w:rPr>
              <w:t>Динамика энергопотребления</w:t>
            </w:r>
          </w:p>
        </w:tc>
      </w:tr>
      <w:tr w:rsidR="00050ECD" w:rsidRPr="00412D70" w:rsidTr="002C39CC">
        <w:trPr>
          <w:trHeight w:val="300"/>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Описание</w:t>
            </w:r>
          </w:p>
        </w:tc>
        <w:tc>
          <w:tcPr>
            <w:tcW w:w="3844"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Изменение объемов энергопотребления напрямую влияет на состояние отрасли</w:t>
            </w:r>
          </w:p>
        </w:tc>
      </w:tr>
      <w:tr w:rsidR="00050ECD" w:rsidRPr="00412D70" w:rsidTr="002C39CC">
        <w:trPr>
          <w:trHeight w:val="261"/>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Текущее состояние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Фактическое потребление электроэнергии в ЕЭС России в 2021 г. составило 1 090,4 </w:t>
            </w:r>
            <w:proofErr w:type="gramStart"/>
            <w:r w:rsidRPr="00412D70">
              <w:rPr>
                <w:rFonts w:ascii="Times New Roman" w:eastAsia="Times New Roman" w:hAnsi="Times New Roman" w:cs="Times New Roman"/>
                <w:sz w:val="20"/>
                <w:szCs w:val="20"/>
                <w:lang w:eastAsia="ru-RU"/>
              </w:rPr>
              <w:t>млрд</w:t>
            </w:r>
            <w:proofErr w:type="gramEnd"/>
            <w:r w:rsidRPr="00412D70">
              <w:rPr>
                <w:rFonts w:ascii="Times New Roman" w:eastAsia="Times New Roman" w:hAnsi="Times New Roman" w:cs="Times New Roman"/>
                <w:sz w:val="20"/>
                <w:szCs w:val="20"/>
                <w:lang w:eastAsia="ru-RU"/>
              </w:rPr>
              <w:t> кВт • ч, что на 5,5% больше, чем в 2020г.</w:t>
            </w:r>
            <w:r w:rsidRPr="00412D70">
              <w:rPr>
                <w:rFonts w:ascii="Times New Roman" w:eastAsia="Times New Roman" w:hAnsi="Times New Roman" w:cs="Times New Roman"/>
                <w:sz w:val="20"/>
                <w:szCs w:val="20"/>
                <w:vertAlign w:val="superscript"/>
                <w:lang w:eastAsia="ru-RU"/>
              </w:rPr>
              <w:footnoteReference w:id="1"/>
            </w:r>
          </w:p>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Фактическое потребление электроэнергии в Краснодарском крае и Республике Адыгее в 2021 г. составило 29,96 </w:t>
            </w:r>
            <w:proofErr w:type="gramStart"/>
            <w:r w:rsidRPr="00412D70">
              <w:rPr>
                <w:rFonts w:ascii="Times New Roman" w:eastAsia="Times New Roman" w:hAnsi="Times New Roman" w:cs="Times New Roman"/>
                <w:sz w:val="20"/>
                <w:szCs w:val="20"/>
                <w:lang w:eastAsia="ru-RU"/>
              </w:rPr>
              <w:t>млрд</w:t>
            </w:r>
            <w:proofErr w:type="gramEnd"/>
            <w:r w:rsidRPr="00412D70">
              <w:rPr>
                <w:rFonts w:ascii="Times New Roman" w:eastAsia="Times New Roman" w:hAnsi="Times New Roman" w:cs="Times New Roman"/>
                <w:sz w:val="20"/>
                <w:szCs w:val="20"/>
                <w:lang w:eastAsia="ru-RU"/>
              </w:rPr>
              <w:t> кВт • ч, что на 9,3% больше объема 2020г.</w:t>
            </w:r>
            <w:r w:rsidRPr="00412D70">
              <w:rPr>
                <w:rFonts w:ascii="Times New Roman" w:eastAsia="Times New Roman" w:hAnsi="Times New Roman" w:cs="Times New Roman"/>
                <w:sz w:val="20"/>
                <w:szCs w:val="20"/>
                <w:vertAlign w:val="superscript"/>
                <w:lang w:eastAsia="ru-RU"/>
              </w:rPr>
              <w:footnoteReference w:id="2"/>
            </w:r>
          </w:p>
        </w:tc>
      </w:tr>
      <w:tr w:rsidR="00050ECD" w:rsidRPr="00412D70" w:rsidTr="002C39CC">
        <w:trPr>
          <w:trHeight w:val="1425"/>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Мероприятия по минимизации последствий (при наличии такой возможности)</w:t>
            </w:r>
          </w:p>
        </w:tc>
        <w:tc>
          <w:tcPr>
            <w:tcW w:w="3844" w:type="pct"/>
            <w:shd w:val="clear" w:color="000000" w:fill="FFFFFF"/>
            <w:vAlign w:val="center"/>
            <w:hideMark/>
          </w:tcPr>
          <w:p w:rsidR="00412D70" w:rsidRPr="00412D70" w:rsidRDefault="00412D70" w:rsidP="00412D70">
            <w:pPr>
              <w:spacing w:before="240"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Комплекс мероприятий по развитию новых (нетарифных) видов бизнеса и увеличению нетарифных источников дохода</w:t>
            </w:r>
          </w:p>
        </w:tc>
      </w:tr>
      <w:tr w:rsidR="00050ECD" w:rsidRPr="00412D70" w:rsidTr="002C39CC">
        <w:trPr>
          <w:trHeight w:val="300"/>
        </w:trPr>
        <w:tc>
          <w:tcPr>
            <w:tcW w:w="5000" w:type="pct"/>
            <w:gridSpan w:val="2"/>
            <w:shd w:val="clear" w:color="auto" w:fill="EEECE1"/>
            <w:vAlign w:val="center"/>
            <w:hideMark/>
          </w:tcPr>
          <w:p w:rsidR="00412D70" w:rsidRPr="00412D70" w:rsidRDefault="00412D70" w:rsidP="00412D70">
            <w:pPr>
              <w:spacing w:after="0" w:line="240" w:lineRule="auto"/>
              <w:rPr>
                <w:rFonts w:ascii="Times New Roman" w:eastAsia="Times New Roman" w:hAnsi="Times New Roman" w:cs="Times New Roman"/>
                <w:b/>
                <w:bCs/>
                <w:sz w:val="20"/>
                <w:szCs w:val="20"/>
                <w:lang w:eastAsia="ru-RU"/>
              </w:rPr>
            </w:pPr>
            <w:r w:rsidRPr="00412D70">
              <w:rPr>
                <w:rFonts w:ascii="Times New Roman" w:eastAsia="Times New Roman" w:hAnsi="Times New Roman" w:cs="Times New Roman"/>
                <w:b/>
                <w:bCs/>
                <w:sz w:val="20"/>
                <w:szCs w:val="20"/>
                <w:lang w:eastAsia="ru-RU"/>
              </w:rPr>
              <w:t>Динамика цен на ОРЭМ</w:t>
            </w:r>
          </w:p>
        </w:tc>
      </w:tr>
      <w:tr w:rsidR="00050ECD" w:rsidRPr="00412D70" w:rsidTr="002C39CC">
        <w:trPr>
          <w:trHeight w:val="855"/>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Описание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Изменение цен на электроэнергию на оптовом рынке электрической энергии и мощности (ОРЭМ) непосредственно влияет на величину компенсации потерь электроэнергии в электрических сетях и, соответственно, на всю деятельность Компании</w:t>
            </w:r>
          </w:p>
        </w:tc>
      </w:tr>
      <w:tr w:rsidR="00050ECD" w:rsidRPr="00412D70" w:rsidTr="002C39CC">
        <w:trPr>
          <w:trHeight w:val="570"/>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Текущее состояние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proofErr w:type="spellStart"/>
            <w:r w:rsidRPr="00412D70">
              <w:rPr>
                <w:rFonts w:ascii="Times New Roman" w:eastAsia="Times New Roman" w:hAnsi="Times New Roman" w:cs="Times New Roman"/>
                <w:sz w:val="20"/>
                <w:szCs w:val="20"/>
                <w:lang w:eastAsia="ru-RU"/>
              </w:rPr>
              <w:t>Одноставочная</w:t>
            </w:r>
            <w:proofErr w:type="spellEnd"/>
            <w:r w:rsidRPr="00412D70">
              <w:rPr>
                <w:rFonts w:ascii="Times New Roman" w:eastAsia="Times New Roman" w:hAnsi="Times New Roman" w:cs="Times New Roman"/>
                <w:sz w:val="20"/>
                <w:szCs w:val="20"/>
                <w:lang w:eastAsia="ru-RU"/>
              </w:rPr>
              <w:t xml:space="preserve"> цена электроэнергии на ОРЭМ по итогам 2021 г. выросла на 4,9% по сравнению с 2020 г.</w:t>
            </w:r>
          </w:p>
        </w:tc>
      </w:tr>
      <w:tr w:rsidR="00050ECD" w:rsidRPr="00412D70" w:rsidTr="002C39CC">
        <w:trPr>
          <w:trHeight w:val="1425"/>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Мероприятия по минимизации последствий (при наличии такой возможности)</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Комплекс мероприятий по снижению потерь электроэнергии в электрических сетях</w:t>
            </w:r>
          </w:p>
        </w:tc>
      </w:tr>
      <w:tr w:rsidR="00050ECD" w:rsidRPr="00412D70" w:rsidTr="002C39CC">
        <w:trPr>
          <w:trHeight w:val="300"/>
        </w:trPr>
        <w:tc>
          <w:tcPr>
            <w:tcW w:w="5000" w:type="pct"/>
            <w:gridSpan w:val="2"/>
            <w:shd w:val="clear" w:color="auto" w:fill="EEECE1"/>
            <w:vAlign w:val="center"/>
            <w:hideMark/>
          </w:tcPr>
          <w:p w:rsidR="00412D70" w:rsidRPr="00412D70" w:rsidRDefault="00412D70" w:rsidP="00412D70">
            <w:pPr>
              <w:spacing w:after="0" w:line="240" w:lineRule="auto"/>
              <w:rPr>
                <w:rFonts w:ascii="Times New Roman" w:eastAsia="Times New Roman" w:hAnsi="Times New Roman" w:cs="Times New Roman"/>
                <w:b/>
                <w:bCs/>
                <w:sz w:val="20"/>
                <w:szCs w:val="20"/>
                <w:lang w:eastAsia="ru-RU"/>
              </w:rPr>
            </w:pPr>
            <w:r w:rsidRPr="00412D70">
              <w:rPr>
                <w:rFonts w:ascii="Times New Roman" w:eastAsia="Times New Roman" w:hAnsi="Times New Roman" w:cs="Times New Roman"/>
                <w:b/>
                <w:bCs/>
                <w:sz w:val="20"/>
                <w:szCs w:val="20"/>
                <w:lang w:eastAsia="ru-RU"/>
              </w:rPr>
              <w:t>Текущее состояние отрасли</w:t>
            </w:r>
          </w:p>
        </w:tc>
      </w:tr>
      <w:tr w:rsidR="00050ECD" w:rsidRPr="00412D70" w:rsidTr="002C39CC">
        <w:trPr>
          <w:trHeight w:val="300"/>
        </w:trPr>
        <w:tc>
          <w:tcPr>
            <w:tcW w:w="1156" w:type="pc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Описание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Состояние отрасли напрямую влияет на все аспекты деятельности Компании</w:t>
            </w:r>
          </w:p>
        </w:tc>
      </w:tr>
      <w:tr w:rsidR="00050ECD" w:rsidRPr="00412D70" w:rsidTr="002C39CC">
        <w:trPr>
          <w:trHeight w:val="300"/>
        </w:trPr>
        <w:tc>
          <w:tcPr>
            <w:tcW w:w="1156" w:type="pct"/>
            <w:vMerge w:val="restart"/>
            <w:shd w:val="clear" w:color="000000" w:fill="FFFFFF"/>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Текущее состояние</w:t>
            </w: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Высокая степень износа основного генерирующего и сетевого оборудования</w:t>
            </w:r>
          </w:p>
        </w:tc>
      </w:tr>
      <w:tr w:rsidR="00050ECD" w:rsidRPr="00412D70" w:rsidTr="002C39CC">
        <w:trPr>
          <w:trHeight w:val="300"/>
        </w:trPr>
        <w:tc>
          <w:tcPr>
            <w:tcW w:w="1156" w:type="pct"/>
            <w:vMerge/>
            <w:vAlign w:val="center"/>
            <w:hideMark/>
          </w:tcPr>
          <w:p w:rsidR="00412D70" w:rsidRPr="00412D70" w:rsidRDefault="00412D70" w:rsidP="00412D70">
            <w:pPr>
              <w:spacing w:after="0" w:line="240" w:lineRule="auto"/>
              <w:rPr>
                <w:rFonts w:ascii="Times New Roman" w:eastAsia="Times New Roman" w:hAnsi="Times New Roman" w:cs="Times New Roman"/>
                <w:sz w:val="20"/>
                <w:szCs w:val="20"/>
                <w:highlight w:val="yellow"/>
                <w:lang w:eastAsia="ru-RU"/>
              </w:rPr>
            </w:pP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Сокращение инвестиционных программ в отрасли</w:t>
            </w:r>
          </w:p>
        </w:tc>
      </w:tr>
      <w:tr w:rsidR="00050ECD" w:rsidRPr="00412D70" w:rsidTr="009F7E0E">
        <w:trPr>
          <w:trHeight w:val="238"/>
        </w:trPr>
        <w:tc>
          <w:tcPr>
            <w:tcW w:w="1156" w:type="pct"/>
            <w:vMerge/>
            <w:vAlign w:val="center"/>
            <w:hideMark/>
          </w:tcPr>
          <w:p w:rsidR="00412D70" w:rsidRPr="00412D70" w:rsidRDefault="00412D70" w:rsidP="00412D70">
            <w:pPr>
              <w:spacing w:after="0" w:line="240" w:lineRule="auto"/>
              <w:rPr>
                <w:rFonts w:ascii="Times New Roman" w:eastAsia="Times New Roman" w:hAnsi="Times New Roman" w:cs="Times New Roman"/>
                <w:sz w:val="20"/>
                <w:szCs w:val="20"/>
                <w:highlight w:val="yellow"/>
                <w:lang w:eastAsia="ru-RU"/>
              </w:rPr>
            </w:pP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Проблема неплатежей</w:t>
            </w:r>
          </w:p>
        </w:tc>
      </w:tr>
      <w:tr w:rsidR="000058AA" w:rsidRPr="00412D70" w:rsidTr="009F7E0E">
        <w:trPr>
          <w:trHeight w:val="770"/>
        </w:trPr>
        <w:tc>
          <w:tcPr>
            <w:tcW w:w="1156" w:type="pct"/>
            <w:vMerge w:val="restart"/>
            <w:shd w:val="clear" w:color="000000" w:fill="FFFFFF"/>
            <w:vAlign w:val="center"/>
            <w:hideMark/>
          </w:tcPr>
          <w:p w:rsidR="000058AA" w:rsidRPr="00412D70" w:rsidRDefault="000058AA" w:rsidP="00412D70">
            <w:pPr>
              <w:spacing w:after="0" w:line="240" w:lineRule="auto"/>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lastRenderedPageBreak/>
              <w:t>Мероприятия по минимизации последствий (при наличии такой возможности)</w:t>
            </w:r>
          </w:p>
        </w:tc>
        <w:tc>
          <w:tcPr>
            <w:tcW w:w="3844" w:type="pct"/>
            <w:shd w:val="clear" w:color="000000" w:fill="FFFFFF"/>
            <w:vAlign w:val="center"/>
            <w:hideMark/>
          </w:tcPr>
          <w:p w:rsidR="000058AA" w:rsidRPr="00412D70" w:rsidRDefault="000058AA"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Выполнение комплекса мероприятий по техническому перевооружению, модернизации и реконструкции действующих электросетевых объектов</w:t>
            </w:r>
          </w:p>
        </w:tc>
      </w:tr>
      <w:tr w:rsidR="00050ECD" w:rsidRPr="00412D70" w:rsidTr="002C39CC">
        <w:trPr>
          <w:trHeight w:val="585"/>
        </w:trPr>
        <w:tc>
          <w:tcPr>
            <w:tcW w:w="1156" w:type="pct"/>
            <w:vMerge/>
            <w:vAlign w:val="center"/>
            <w:hideMark/>
          </w:tcPr>
          <w:p w:rsidR="00412D70" w:rsidRPr="00412D70" w:rsidRDefault="00412D70" w:rsidP="00412D70">
            <w:pPr>
              <w:spacing w:after="0" w:line="240" w:lineRule="auto"/>
              <w:rPr>
                <w:rFonts w:ascii="Times New Roman" w:eastAsia="Times New Roman" w:hAnsi="Times New Roman" w:cs="Times New Roman"/>
                <w:sz w:val="20"/>
                <w:szCs w:val="20"/>
                <w:lang w:eastAsia="ru-RU"/>
              </w:rPr>
            </w:pPr>
          </w:p>
        </w:tc>
        <w:tc>
          <w:tcPr>
            <w:tcW w:w="3844" w:type="pct"/>
            <w:shd w:val="clear" w:color="000000" w:fill="FFFFFF"/>
            <w:vAlign w:val="center"/>
            <w:hideMark/>
          </w:tcPr>
          <w:p w:rsidR="00412D70" w:rsidRPr="00412D70" w:rsidRDefault="00412D70" w:rsidP="00412D70">
            <w:pPr>
              <w:spacing w:after="0" w:line="240" w:lineRule="auto"/>
              <w:jc w:val="both"/>
              <w:rPr>
                <w:rFonts w:ascii="Times New Roman" w:eastAsia="Times New Roman" w:hAnsi="Times New Roman" w:cs="Times New Roman"/>
                <w:sz w:val="20"/>
                <w:szCs w:val="20"/>
                <w:lang w:eastAsia="ru-RU"/>
              </w:rPr>
            </w:pPr>
            <w:r w:rsidRPr="00412D70">
              <w:rPr>
                <w:rFonts w:ascii="Times New Roman" w:eastAsia="Times New Roman" w:hAnsi="Times New Roman" w:cs="Times New Roman"/>
                <w:sz w:val="20"/>
                <w:szCs w:val="20"/>
                <w:lang w:eastAsia="ru-RU"/>
              </w:rPr>
              <w:t>Внедрение новейших инструментов управления Компанией, автоматизация ключевых функций для повышения эффективности принятия управленческих решений</w:t>
            </w:r>
          </w:p>
        </w:tc>
      </w:tr>
    </w:tbl>
    <w:p w:rsidR="00282F21" w:rsidRPr="00282F21" w:rsidRDefault="00282F21" w:rsidP="00282F21">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roofErr w:type="gramStart"/>
      <w:r w:rsidRPr="00282F21">
        <w:rPr>
          <w:rFonts w:ascii="Times New Roman" w:eastAsia="Times New Roman" w:hAnsi="Times New Roman" w:cs="Times New Roman"/>
          <w:b/>
          <w:bCs/>
          <w:i/>
          <w:lang w:eastAsia="ru-RU"/>
        </w:rPr>
        <w:t xml:space="preserve">Энергосистема Российской Федерации состоит из Единой энергетической системы России (далее - ЕЭС России), в которую входят семь объединенных энергосистем (ОЭС) – ОЭС Центра, Средней Волги, Урала, Северо-Запада, Юга и Сибири и территориально изолированных энергосистем (Чукотский автономный округ, Камчатский край, Сахалинская и Магаданская область, </w:t>
      </w:r>
      <w:proofErr w:type="spellStart"/>
      <w:r w:rsidRPr="00282F21">
        <w:rPr>
          <w:rFonts w:ascii="Times New Roman" w:eastAsia="Times New Roman" w:hAnsi="Times New Roman" w:cs="Times New Roman"/>
          <w:b/>
          <w:bCs/>
          <w:i/>
          <w:lang w:eastAsia="ru-RU"/>
        </w:rPr>
        <w:t>Норильско</w:t>
      </w:r>
      <w:proofErr w:type="spellEnd"/>
      <w:r w:rsidRPr="00282F21">
        <w:rPr>
          <w:rFonts w:ascii="Times New Roman" w:eastAsia="Times New Roman" w:hAnsi="Times New Roman" w:cs="Times New Roman"/>
          <w:b/>
          <w:bCs/>
          <w:i/>
          <w:lang w:eastAsia="ru-RU"/>
        </w:rPr>
        <w:t xml:space="preserve">-Таймырский и Николаевский </w:t>
      </w:r>
      <w:proofErr w:type="spellStart"/>
      <w:r w:rsidRPr="00282F21">
        <w:rPr>
          <w:rFonts w:ascii="Times New Roman" w:eastAsia="Times New Roman" w:hAnsi="Times New Roman" w:cs="Times New Roman"/>
          <w:b/>
          <w:bCs/>
          <w:i/>
          <w:lang w:eastAsia="ru-RU"/>
        </w:rPr>
        <w:t>энергорайоны</w:t>
      </w:r>
      <w:proofErr w:type="spellEnd"/>
      <w:r w:rsidRPr="00282F21">
        <w:rPr>
          <w:rFonts w:ascii="Times New Roman" w:eastAsia="Times New Roman" w:hAnsi="Times New Roman" w:cs="Times New Roman"/>
          <w:b/>
          <w:bCs/>
          <w:i/>
          <w:lang w:eastAsia="ru-RU"/>
        </w:rPr>
        <w:t>, энергосистемы северной части Республики Саха (Якутия).</w:t>
      </w:r>
      <w:proofErr w:type="gramEnd"/>
      <w:r w:rsidRPr="00282F21">
        <w:rPr>
          <w:rFonts w:ascii="Times New Roman" w:eastAsia="Times New Roman" w:hAnsi="Times New Roman" w:cs="Times New Roman"/>
          <w:b/>
          <w:bCs/>
          <w:i/>
          <w:lang w:eastAsia="ru-RU"/>
        </w:rPr>
        <w:t xml:space="preserve"> Эмитент входит ОЭС Юга  ЕЭС России. </w:t>
      </w:r>
    </w:p>
    <w:p w:rsidR="00D66AD4" w:rsidRPr="00D66AD4" w:rsidRDefault="00D66AD4" w:rsidP="00D66AD4">
      <w:pPr>
        <w:widowControl w:val="0"/>
        <w:autoSpaceDE w:val="0"/>
        <w:autoSpaceDN w:val="0"/>
        <w:adjustRightInd w:val="0"/>
        <w:spacing w:before="240"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Основные итоги функционирования ЕЭС России в  2018-2021гг.</w:t>
      </w:r>
    </w:p>
    <w:tbl>
      <w:tblPr>
        <w:tblW w:w="8805"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551"/>
        <w:gridCol w:w="1293"/>
        <w:gridCol w:w="992"/>
        <w:gridCol w:w="992"/>
        <w:gridCol w:w="992"/>
        <w:gridCol w:w="993"/>
      </w:tblGrid>
      <w:tr w:rsidR="00D66AD4" w:rsidRPr="00D66AD4" w:rsidTr="00276AA3">
        <w:trPr>
          <w:jc w:val="center"/>
        </w:trPr>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69"/>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 xml:space="preserve">№ </w:t>
            </w:r>
            <w:proofErr w:type="spellStart"/>
            <w:r w:rsidRPr="00D66AD4">
              <w:rPr>
                <w:rFonts w:ascii="Times New Roman" w:eastAsia="Times New Roman" w:hAnsi="Times New Roman" w:cs="Times New Roman"/>
                <w:b/>
                <w:sz w:val="20"/>
                <w:szCs w:val="20"/>
                <w:lang w:eastAsia="ru-RU"/>
              </w:rPr>
              <w:t>пп</w:t>
            </w:r>
            <w:proofErr w:type="spellEnd"/>
          </w:p>
        </w:tc>
        <w:tc>
          <w:tcPr>
            <w:tcW w:w="2551"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Показатели</w:t>
            </w:r>
          </w:p>
        </w:tc>
        <w:tc>
          <w:tcPr>
            <w:tcW w:w="12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Единица измерения</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2018</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2019</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2020</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 xml:space="preserve">2021 </w:t>
            </w:r>
          </w:p>
        </w:tc>
      </w:tr>
      <w:tr w:rsidR="00D66AD4" w:rsidRPr="00D66AD4" w:rsidTr="00276AA3">
        <w:trPr>
          <w:jc w:val="center"/>
        </w:trPr>
        <w:tc>
          <w:tcPr>
            <w:tcW w:w="992" w:type="dxa"/>
            <w:shd w:val="clear" w:color="auto" w:fill="auto"/>
          </w:tcPr>
          <w:p w:rsidR="00D66AD4" w:rsidRPr="00D66AD4" w:rsidRDefault="00D66AD4" w:rsidP="00D66AD4">
            <w:pPr>
              <w:widowControl w:val="0"/>
              <w:numPr>
                <w:ilvl w:val="0"/>
                <w:numId w:val="7"/>
              </w:numPr>
              <w:tabs>
                <w:tab w:val="left" w:pos="142"/>
              </w:tabs>
              <w:autoSpaceDE w:val="0"/>
              <w:autoSpaceDN w:val="0"/>
              <w:adjustRightInd w:val="0"/>
              <w:spacing w:after="200" w:line="276" w:lineRule="auto"/>
              <w:jc w:val="center"/>
              <w:rPr>
                <w:rFonts w:ascii="Times New Roman" w:eastAsia="Times New Roman" w:hAnsi="Times New Roman" w:cs="Times New Roman"/>
                <w:sz w:val="20"/>
                <w:szCs w:val="20"/>
                <w:lang w:eastAsia="ru-RU"/>
              </w:rPr>
            </w:pPr>
          </w:p>
        </w:tc>
        <w:tc>
          <w:tcPr>
            <w:tcW w:w="2551" w:type="dxa"/>
            <w:shd w:val="clear" w:color="auto" w:fill="auto"/>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Производство электроэнергии</w:t>
            </w:r>
          </w:p>
        </w:tc>
        <w:tc>
          <w:tcPr>
            <w:tcW w:w="1293"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u w:color="000000"/>
                <w:lang w:eastAsia="ru-RU"/>
              </w:rPr>
            </w:pPr>
            <w:proofErr w:type="gramStart"/>
            <w:r w:rsidRPr="00D66AD4">
              <w:rPr>
                <w:rFonts w:ascii="Times New Roman" w:eastAsia="Times New Roman" w:hAnsi="Times New Roman" w:cs="Times New Roman"/>
                <w:sz w:val="20"/>
                <w:szCs w:val="20"/>
                <w:u w:color="000000"/>
                <w:lang w:eastAsia="ru-RU"/>
              </w:rPr>
              <w:t>млрд</w:t>
            </w:r>
            <w:proofErr w:type="gramEnd"/>
            <w:r w:rsidRPr="00D66AD4">
              <w:rPr>
                <w:rFonts w:ascii="Times New Roman" w:eastAsia="Times New Roman" w:hAnsi="Times New Roman" w:cs="Times New Roman"/>
                <w:sz w:val="20"/>
                <w:szCs w:val="20"/>
                <w:u w:color="000000"/>
                <w:lang w:eastAsia="ru-RU"/>
              </w:rPr>
              <w:t xml:space="preserve"> </w:t>
            </w:r>
            <w:proofErr w:type="spellStart"/>
            <w:r w:rsidRPr="00D66AD4">
              <w:rPr>
                <w:rFonts w:ascii="Times New Roman" w:eastAsia="Times New Roman" w:hAnsi="Times New Roman" w:cs="Times New Roman"/>
                <w:sz w:val="20"/>
                <w:szCs w:val="20"/>
                <w:u w:color="000000"/>
                <w:lang w:eastAsia="ru-RU"/>
              </w:rPr>
              <w:t>кВтч</w:t>
            </w:r>
            <w:proofErr w:type="spellEnd"/>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1 070,9</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1 080,6</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1 047,0</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Cs/>
                <w:sz w:val="20"/>
                <w:szCs w:val="20"/>
                <w:lang w:eastAsia="ru-RU"/>
              </w:rPr>
            </w:pPr>
            <w:r w:rsidRPr="00D66AD4">
              <w:rPr>
                <w:rFonts w:ascii="Times New Roman" w:eastAsia="Times New Roman" w:hAnsi="Times New Roman" w:cs="Times New Roman"/>
                <w:bCs/>
                <w:sz w:val="20"/>
                <w:szCs w:val="20"/>
                <w:lang w:eastAsia="ru-RU"/>
              </w:rPr>
              <w:t>1 114,5</w:t>
            </w:r>
          </w:p>
        </w:tc>
      </w:tr>
      <w:tr w:rsidR="00D66AD4" w:rsidRPr="00D66AD4" w:rsidTr="00276AA3">
        <w:trPr>
          <w:jc w:val="center"/>
        </w:trPr>
        <w:tc>
          <w:tcPr>
            <w:tcW w:w="992" w:type="dxa"/>
            <w:shd w:val="clear" w:color="auto" w:fill="auto"/>
          </w:tcPr>
          <w:p w:rsidR="00D66AD4" w:rsidRPr="00D66AD4" w:rsidRDefault="00D66AD4" w:rsidP="00D66AD4">
            <w:pPr>
              <w:widowControl w:val="0"/>
              <w:numPr>
                <w:ilvl w:val="0"/>
                <w:numId w:val="7"/>
              </w:numPr>
              <w:tabs>
                <w:tab w:val="left" w:pos="142"/>
              </w:tabs>
              <w:autoSpaceDE w:val="0"/>
              <w:autoSpaceDN w:val="0"/>
              <w:adjustRightInd w:val="0"/>
              <w:spacing w:after="200" w:line="276" w:lineRule="auto"/>
              <w:jc w:val="center"/>
              <w:rPr>
                <w:rFonts w:ascii="Times New Roman" w:eastAsia="Times New Roman" w:hAnsi="Times New Roman" w:cs="Times New Roman"/>
                <w:sz w:val="20"/>
                <w:szCs w:val="20"/>
                <w:lang w:eastAsia="ru-RU"/>
              </w:rPr>
            </w:pPr>
          </w:p>
        </w:tc>
        <w:tc>
          <w:tcPr>
            <w:tcW w:w="2551" w:type="dxa"/>
            <w:shd w:val="clear" w:color="auto" w:fill="auto"/>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Потребление электроэнергии</w:t>
            </w:r>
          </w:p>
        </w:tc>
        <w:tc>
          <w:tcPr>
            <w:tcW w:w="1293"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u w:color="000000"/>
                <w:lang w:eastAsia="ru-RU"/>
              </w:rPr>
            </w:pPr>
            <w:proofErr w:type="gramStart"/>
            <w:r w:rsidRPr="00D66AD4">
              <w:rPr>
                <w:rFonts w:ascii="Times New Roman" w:eastAsia="Times New Roman" w:hAnsi="Times New Roman" w:cs="Times New Roman"/>
                <w:sz w:val="20"/>
                <w:szCs w:val="20"/>
                <w:u w:color="000000"/>
                <w:lang w:eastAsia="ru-RU"/>
              </w:rPr>
              <w:t>млрд</w:t>
            </w:r>
            <w:proofErr w:type="gramEnd"/>
            <w:r w:rsidRPr="00D66AD4">
              <w:rPr>
                <w:rFonts w:ascii="Times New Roman" w:eastAsia="Times New Roman" w:hAnsi="Times New Roman" w:cs="Times New Roman"/>
                <w:sz w:val="20"/>
                <w:szCs w:val="20"/>
                <w:u w:color="000000"/>
                <w:lang w:eastAsia="ru-RU"/>
              </w:rPr>
              <w:t xml:space="preserve"> </w:t>
            </w:r>
            <w:proofErr w:type="spellStart"/>
            <w:r w:rsidRPr="00D66AD4">
              <w:rPr>
                <w:rFonts w:ascii="Times New Roman" w:eastAsia="Times New Roman" w:hAnsi="Times New Roman" w:cs="Times New Roman"/>
                <w:sz w:val="20"/>
                <w:szCs w:val="20"/>
                <w:u w:color="000000"/>
                <w:lang w:eastAsia="ru-RU"/>
              </w:rPr>
              <w:t>кВтч</w:t>
            </w:r>
            <w:proofErr w:type="spellEnd"/>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1 055,6</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1 059,4</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1 033,7</w:t>
            </w:r>
          </w:p>
        </w:tc>
        <w:tc>
          <w:tcPr>
            <w:tcW w:w="993"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1 090,4</w:t>
            </w:r>
          </w:p>
        </w:tc>
      </w:tr>
      <w:tr w:rsidR="00D66AD4" w:rsidRPr="00D66AD4" w:rsidTr="00276AA3">
        <w:trPr>
          <w:jc w:val="center"/>
        </w:trPr>
        <w:tc>
          <w:tcPr>
            <w:tcW w:w="992" w:type="dxa"/>
            <w:shd w:val="clear" w:color="auto" w:fill="auto"/>
          </w:tcPr>
          <w:p w:rsidR="00D66AD4" w:rsidRPr="00D66AD4" w:rsidRDefault="00D66AD4" w:rsidP="00D66AD4">
            <w:pPr>
              <w:widowControl w:val="0"/>
              <w:numPr>
                <w:ilvl w:val="0"/>
                <w:numId w:val="7"/>
              </w:numPr>
              <w:tabs>
                <w:tab w:val="left" w:pos="142"/>
              </w:tabs>
              <w:autoSpaceDE w:val="0"/>
              <w:autoSpaceDN w:val="0"/>
              <w:adjustRightInd w:val="0"/>
              <w:spacing w:after="200" w:line="276" w:lineRule="auto"/>
              <w:jc w:val="center"/>
              <w:rPr>
                <w:rFonts w:ascii="Times New Roman" w:eastAsia="Times New Roman" w:hAnsi="Times New Roman" w:cs="Times New Roman"/>
                <w:sz w:val="20"/>
                <w:szCs w:val="20"/>
                <w:lang w:eastAsia="ru-RU"/>
              </w:rPr>
            </w:pPr>
          </w:p>
        </w:tc>
        <w:tc>
          <w:tcPr>
            <w:tcW w:w="2551" w:type="dxa"/>
            <w:shd w:val="clear" w:color="auto" w:fill="auto"/>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Годовой максимум потребления мощности</w:t>
            </w:r>
          </w:p>
        </w:tc>
        <w:tc>
          <w:tcPr>
            <w:tcW w:w="1293"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ГВт</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151,9</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151,7</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150,4</w:t>
            </w:r>
          </w:p>
        </w:tc>
        <w:tc>
          <w:tcPr>
            <w:tcW w:w="993"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161,4</w:t>
            </w:r>
          </w:p>
        </w:tc>
      </w:tr>
      <w:tr w:rsidR="00D66AD4" w:rsidRPr="00D66AD4" w:rsidTr="00276AA3">
        <w:trPr>
          <w:jc w:val="center"/>
        </w:trPr>
        <w:tc>
          <w:tcPr>
            <w:tcW w:w="992" w:type="dxa"/>
            <w:shd w:val="clear" w:color="auto" w:fill="auto"/>
          </w:tcPr>
          <w:p w:rsidR="00D66AD4" w:rsidRPr="00D66AD4" w:rsidRDefault="00D66AD4" w:rsidP="00D66AD4">
            <w:pPr>
              <w:widowControl w:val="0"/>
              <w:numPr>
                <w:ilvl w:val="0"/>
                <w:numId w:val="7"/>
              </w:numPr>
              <w:tabs>
                <w:tab w:val="left" w:pos="142"/>
              </w:tabs>
              <w:autoSpaceDE w:val="0"/>
              <w:autoSpaceDN w:val="0"/>
              <w:adjustRightInd w:val="0"/>
              <w:spacing w:after="200" w:line="276" w:lineRule="auto"/>
              <w:jc w:val="center"/>
              <w:rPr>
                <w:rFonts w:ascii="Times New Roman" w:eastAsia="Times New Roman" w:hAnsi="Times New Roman" w:cs="Times New Roman"/>
                <w:sz w:val="20"/>
                <w:szCs w:val="20"/>
                <w:lang w:eastAsia="ru-RU"/>
              </w:rPr>
            </w:pPr>
          </w:p>
        </w:tc>
        <w:tc>
          <w:tcPr>
            <w:tcW w:w="2551" w:type="dxa"/>
            <w:shd w:val="clear" w:color="auto" w:fill="auto"/>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Установленная мощность электростанций</w:t>
            </w:r>
          </w:p>
        </w:tc>
        <w:tc>
          <w:tcPr>
            <w:tcW w:w="1293"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Cs/>
                <w:sz w:val="20"/>
                <w:szCs w:val="20"/>
                <w:u w:color="000000"/>
                <w:lang w:eastAsia="ru-RU"/>
              </w:rPr>
            </w:pPr>
            <w:r w:rsidRPr="00D66AD4">
              <w:rPr>
                <w:rFonts w:ascii="Times New Roman" w:eastAsia="Times New Roman" w:hAnsi="Times New Roman" w:cs="Times New Roman"/>
                <w:sz w:val="20"/>
                <w:szCs w:val="20"/>
                <w:u w:color="000000"/>
                <w:lang w:eastAsia="ru-RU"/>
              </w:rPr>
              <w:t>ГВт</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243,2</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246,3</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245,3</w:t>
            </w:r>
          </w:p>
        </w:tc>
        <w:tc>
          <w:tcPr>
            <w:tcW w:w="993"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246,6</w:t>
            </w:r>
          </w:p>
        </w:tc>
      </w:tr>
    </w:tbl>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2018-2019 гг. наблюдался характерный для отрасли умеренный ро</w:t>
      </w:r>
      <w:proofErr w:type="gramStart"/>
      <w:r w:rsidRPr="00D66AD4">
        <w:rPr>
          <w:rFonts w:ascii="Times New Roman" w:eastAsia="Times New Roman" w:hAnsi="Times New Roman" w:cs="Times New Roman"/>
          <w:b/>
          <w:bCs/>
          <w:i/>
          <w:lang w:eastAsia="ru-RU"/>
        </w:rPr>
        <w:t>ст спр</w:t>
      </w:r>
      <w:proofErr w:type="gramEnd"/>
      <w:r w:rsidRPr="00D66AD4">
        <w:rPr>
          <w:rFonts w:ascii="Times New Roman" w:eastAsia="Times New Roman" w:hAnsi="Times New Roman" w:cs="Times New Roman"/>
          <w:b/>
          <w:bCs/>
          <w:i/>
          <w:lang w:eastAsia="ru-RU"/>
        </w:rPr>
        <w:t>оса на электроэнергию.</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2020 году объемы производства / потребления электроэнергии оказались ниже, чем в предыдущие годы, что связано в основном с ограничениями в работе предприятий и организаций в условиях распространения COVID-19, уменьшением потребления электроэнергии предприятиями добычи и транспортировки нефти в рамках реализации соглашения ОПЕК+, а также снижением потребления топлива на внутреннем рынке.</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2021 году объемы производства / потребления электроэнергии выросли по отношению к предыдущим годам, что объясняется ростом спроса, частичным снятием ограничений в работе предприятий и организаций  в условиях распространения COVID-19 и более низкой, чем в 2020 году,  среднегодовой температурой.</w:t>
      </w:r>
    </w:p>
    <w:p w:rsidR="00CE64E9" w:rsidRDefault="00CE64E9" w:rsidP="00D66AD4">
      <w:pPr>
        <w:spacing w:after="225" w:line="240" w:lineRule="auto"/>
        <w:rPr>
          <w:rFonts w:ascii="Times New Roman" w:eastAsia="Times New Roman" w:hAnsi="Times New Roman" w:cs="Times New Roman"/>
          <w:sz w:val="20"/>
          <w:szCs w:val="20"/>
          <w:lang w:eastAsia="ru-RU"/>
        </w:rPr>
      </w:pPr>
    </w:p>
    <w:p w:rsidR="00CE64E9" w:rsidRPr="00CE64E9" w:rsidRDefault="00D66AD4" w:rsidP="00CE64E9">
      <w:pPr>
        <w:ind w:firstLine="567"/>
        <w:jc w:val="both"/>
        <w:rPr>
          <w:rFonts w:ascii="Times New Roman" w:eastAsia="Times New Roman" w:hAnsi="Times New Roman" w:cs="Times New Roman"/>
          <w:lang w:eastAsia="ru-RU"/>
        </w:rPr>
      </w:pPr>
      <w:r w:rsidRPr="00D66AD4">
        <w:rPr>
          <w:rFonts w:ascii="Times New Roman" w:eastAsia="Times New Roman" w:hAnsi="Times New Roman" w:cs="Times New Roman"/>
          <w:sz w:val="20"/>
          <w:szCs w:val="20"/>
          <w:lang w:eastAsia="ru-RU"/>
        </w:rPr>
        <w:t>Общая оценка результатов финансово-хозяйственной деятельности эмитента (группы эмитента) в данной отрасли</w:t>
      </w:r>
      <w:r w:rsidR="00CE64E9" w:rsidRPr="00CE64E9">
        <w:rPr>
          <w:rFonts w:ascii="Times New Roman" w:eastAsia="Times New Roman" w:hAnsi="Times New Roman" w:cs="Times New Roman"/>
          <w:lang w:eastAsia="ru-RU"/>
        </w:rPr>
        <w:t xml:space="preserve">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i/>
          <w:lang w:eastAsia="ru-RU"/>
        </w:rPr>
        <w:t xml:space="preserve">Результаты  деятельности эмитента </w:t>
      </w:r>
      <w:proofErr w:type="gramStart"/>
      <w:r w:rsidRPr="00D66AD4">
        <w:rPr>
          <w:rFonts w:ascii="Times New Roman" w:eastAsia="Times New Roman" w:hAnsi="Times New Roman" w:cs="Times New Roman"/>
          <w:b/>
          <w:i/>
          <w:lang w:eastAsia="ru-RU"/>
        </w:rPr>
        <w:t>соответствуют в целом соответствуют</w:t>
      </w:r>
      <w:proofErr w:type="gramEnd"/>
      <w:r w:rsidRPr="00D66AD4">
        <w:rPr>
          <w:rFonts w:ascii="Times New Roman" w:eastAsia="Times New Roman" w:hAnsi="Times New Roman" w:cs="Times New Roman"/>
          <w:b/>
          <w:i/>
          <w:lang w:eastAsia="ru-RU"/>
        </w:rPr>
        <w:t xml:space="preserve">  общеотраслевым тенденциям.</w:t>
      </w:r>
      <w:r w:rsidRPr="00D66AD4">
        <w:rPr>
          <w:rFonts w:ascii="Times New Roman" w:eastAsia="Times New Roman" w:hAnsi="Times New Roman" w:cs="Times New Roman"/>
          <w:lang w:eastAsia="ru-RU"/>
        </w:rPr>
        <w:t xml:space="preserve">  </w:t>
      </w:r>
      <w:r w:rsidRPr="00D66AD4">
        <w:rPr>
          <w:rFonts w:ascii="Times New Roman" w:eastAsia="Times New Roman" w:hAnsi="Times New Roman" w:cs="Times New Roman"/>
          <w:b/>
          <w:bCs/>
          <w:i/>
          <w:lang w:eastAsia="ru-RU"/>
        </w:rPr>
        <w:t>Состояние отрасли напрямую влияет на все аспекты деятельности Компании.</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Основной результат деятельности Эмитента в электроэнергетике – обеспечение надежного и бесперебойного энергоснабжения потребителей, последовательная реализация инвестиционных проектов по строительству и реконструкции воздушных и кабельных линий электропередачи, подстанций и других объектов энергетики, ориентированных на обеспечение бесперебойного электроснабжения побережья Краснодарского края - Черного и Азовского морей, г. Краснодара как социально-культурного центра и Республики Адыгея </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Общество уделяет значительное внимание развитию электросетевого комплекса с применением научно обоснованных технических решений и технологий, апробированных при эксплуатации, современного электротехнического оборудования.</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В целях удовлетворения потребителей в дополнительной мощности, надёжного и бесперебойного потребления электроэнергии Обществом инвестируются значительные средства на реконструкцию электрических сетей и создание новых точек присоединения к создаваемым мощностям. </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настоящее время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реализует инвестиционную и ремонтную программы; реализует комплекс мероприятий, направленный на повышение надежности электроснабжения потребителей Краснодарского края и Республики Адыгея; кроме того, внедряется концепция </w:t>
      </w:r>
      <w:proofErr w:type="spellStart"/>
      <w:r w:rsidRPr="00D66AD4">
        <w:rPr>
          <w:rFonts w:ascii="Times New Roman" w:eastAsia="Times New Roman" w:hAnsi="Times New Roman" w:cs="Times New Roman"/>
          <w:b/>
          <w:bCs/>
          <w:i/>
          <w:lang w:eastAsia="ru-RU"/>
        </w:rPr>
        <w:t>цифровизации</w:t>
      </w:r>
      <w:proofErr w:type="spellEnd"/>
      <w:r w:rsidRPr="00D66AD4">
        <w:rPr>
          <w:rFonts w:ascii="Times New Roman" w:eastAsia="Times New Roman" w:hAnsi="Times New Roman" w:cs="Times New Roman"/>
          <w:b/>
          <w:bCs/>
          <w:i/>
          <w:lang w:eastAsia="ru-RU"/>
        </w:rPr>
        <w:t xml:space="preserve"> электросетевого комплекса и автоматизации бизнес-процессов.</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lastRenderedPageBreak/>
        <w:t>Реализация разработанных в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инвестиционных программ, обеспечивающих развитие, техническое перевооружение и реконструкцию электросетевого хозяйства с учетом </w:t>
      </w:r>
      <w:proofErr w:type="spellStart"/>
      <w:r w:rsidRPr="00D66AD4">
        <w:rPr>
          <w:rFonts w:ascii="Times New Roman" w:eastAsia="Times New Roman" w:hAnsi="Times New Roman" w:cs="Times New Roman"/>
          <w:b/>
          <w:bCs/>
          <w:i/>
          <w:lang w:eastAsia="ru-RU"/>
        </w:rPr>
        <w:t>цифровизации</w:t>
      </w:r>
      <w:proofErr w:type="spellEnd"/>
      <w:r w:rsidRPr="00D66AD4">
        <w:rPr>
          <w:rFonts w:ascii="Times New Roman" w:eastAsia="Times New Roman" w:hAnsi="Times New Roman" w:cs="Times New Roman"/>
          <w:b/>
          <w:bCs/>
          <w:i/>
          <w:lang w:eastAsia="ru-RU"/>
        </w:rPr>
        <w:t>, позволит обеспечить надежное электроснабжение существующих и перспективных потребителей электрической энергии в течение ближайших лет.</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Тенденции развития отрасли, указанные выше, могут оказать благоприятное влияние на операционные и финансовые показатели (рост отпуска электроэнергии, снижение ее потерь в электрических сетях, увеличение мощности подстанций, протяженности линий электропередачи, исполнение договоров технологического присоединения новых потребителей) и финансовые (увеличение выручки и прибыли Общества). </w:t>
      </w:r>
    </w:p>
    <w:p w:rsidR="002C39CC" w:rsidRDefault="002C39CC" w:rsidP="00D66AD4">
      <w:pPr>
        <w:autoSpaceDE w:val="0"/>
        <w:autoSpaceDN w:val="0"/>
        <w:spacing w:after="0" w:line="240" w:lineRule="auto"/>
        <w:ind w:firstLine="426"/>
        <w:jc w:val="both"/>
        <w:rPr>
          <w:rFonts w:ascii="Times New Roman" w:eastAsia="Times New Roman" w:hAnsi="Times New Roman" w:cs="Times New Roman"/>
          <w:sz w:val="20"/>
          <w:szCs w:val="20"/>
          <w:lang w:eastAsia="ru-RU"/>
        </w:rPr>
      </w:pPr>
    </w:p>
    <w:p w:rsidR="00D66AD4" w:rsidRPr="00D66AD4" w:rsidRDefault="00D66AD4" w:rsidP="00D66AD4">
      <w:pPr>
        <w:autoSpaceDE w:val="0"/>
        <w:autoSpaceDN w:val="0"/>
        <w:spacing w:after="0" w:line="240" w:lineRule="auto"/>
        <w:ind w:firstLine="426"/>
        <w:jc w:val="both"/>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Доля эмитента в объеме реализации аналогичной продукции иными предприятиями отрасли или иные фактические показатели, характеризующие положение эмитента  в отрасли в целом. </w:t>
      </w:r>
      <w:bookmarkStart w:id="12" w:name="_Hlk94096823"/>
    </w:p>
    <w:p w:rsidR="00CE64E9" w:rsidRPr="00CE64E9" w:rsidRDefault="000A6E78" w:rsidP="00CE64E9">
      <w:pPr>
        <w:widowControl w:val="0"/>
        <w:autoSpaceDE w:val="0"/>
        <w:autoSpaceDN w:val="0"/>
        <w:adjustRightInd w:val="0"/>
        <w:spacing w:before="240" w:after="0" w:line="240" w:lineRule="auto"/>
        <w:ind w:firstLine="426"/>
        <w:jc w:val="both"/>
        <w:rPr>
          <w:rFonts w:ascii="Times New Roman" w:eastAsia="Times New Roman" w:hAnsi="Times New Roman" w:cs="Times New Roman"/>
          <w:b/>
          <w:bCs/>
          <w:i/>
          <w:lang w:eastAsia="ru-RU"/>
        </w:rPr>
      </w:pPr>
      <w:r w:rsidRPr="000A6E78">
        <w:rPr>
          <w:rFonts w:ascii="Times New Roman" w:eastAsia="Times New Roman" w:hAnsi="Times New Roman" w:cs="Times New Roman"/>
          <w:b/>
          <w:bCs/>
          <w:i/>
          <w:lang w:eastAsia="ru-RU"/>
        </w:rPr>
        <w:t>Место ПАО «</w:t>
      </w:r>
      <w:proofErr w:type="spellStart"/>
      <w:r w:rsidRPr="000A6E78">
        <w:rPr>
          <w:rFonts w:ascii="Times New Roman" w:eastAsia="Times New Roman" w:hAnsi="Times New Roman" w:cs="Times New Roman"/>
          <w:b/>
          <w:bCs/>
          <w:i/>
          <w:lang w:eastAsia="ru-RU"/>
        </w:rPr>
        <w:t>Россети</w:t>
      </w:r>
      <w:proofErr w:type="spellEnd"/>
      <w:r w:rsidRPr="000A6E78">
        <w:rPr>
          <w:rFonts w:ascii="Times New Roman" w:eastAsia="Times New Roman" w:hAnsi="Times New Roman" w:cs="Times New Roman"/>
          <w:b/>
          <w:bCs/>
          <w:i/>
          <w:lang w:eastAsia="ru-RU"/>
        </w:rPr>
        <w:t xml:space="preserve"> Кубань» в ЕЭС России, ОЭС Юга и  регионе деятельности по отпуску электроэнергии в сеть Компании, </w:t>
      </w:r>
      <w:proofErr w:type="gramStart"/>
      <w:r w:rsidRPr="000A6E78">
        <w:rPr>
          <w:rFonts w:ascii="Times New Roman" w:eastAsia="Times New Roman" w:hAnsi="Times New Roman" w:cs="Times New Roman"/>
          <w:b/>
          <w:bCs/>
          <w:i/>
          <w:lang w:eastAsia="ru-RU"/>
        </w:rPr>
        <w:t>млрд</w:t>
      </w:r>
      <w:proofErr w:type="gramEnd"/>
      <w:r w:rsidRPr="000A6E78">
        <w:rPr>
          <w:rFonts w:ascii="Times New Roman" w:eastAsia="Times New Roman" w:hAnsi="Times New Roman" w:cs="Times New Roman"/>
          <w:b/>
          <w:bCs/>
          <w:i/>
          <w:lang w:eastAsia="ru-RU"/>
        </w:rPr>
        <w:t xml:space="preserve"> </w:t>
      </w:r>
      <w:proofErr w:type="spellStart"/>
      <w:r w:rsidRPr="000A6E78">
        <w:rPr>
          <w:rFonts w:ascii="Times New Roman" w:eastAsia="Times New Roman" w:hAnsi="Times New Roman" w:cs="Times New Roman"/>
          <w:b/>
          <w:bCs/>
          <w:i/>
          <w:lang w:eastAsia="ru-RU"/>
        </w:rPr>
        <w:t>кВтч</w:t>
      </w:r>
      <w:proofErr w:type="spellEnd"/>
      <w:r>
        <w:rPr>
          <w:rStyle w:val="a9"/>
          <w:rFonts w:ascii="Times New Roman" w:eastAsia="Times New Roman" w:hAnsi="Times New Roman"/>
          <w:b/>
          <w:bCs/>
          <w:i/>
          <w:lang w:eastAsia="ru-RU"/>
        </w:rPr>
        <w:footnoteReference w:id="3"/>
      </w:r>
      <w:r w:rsidRPr="000A6E78">
        <w:rPr>
          <w:rFonts w:ascii="Times New Roman" w:eastAsia="Times New Roman" w:hAnsi="Times New Roman" w:cs="Times New Roman"/>
          <w:b/>
          <w:bCs/>
          <w:i/>
          <w:lang w:eastAsia="ru-RU"/>
        </w:rPr>
        <w:t>:</w:t>
      </w:r>
    </w:p>
    <w:tbl>
      <w:tblPr>
        <w:tblW w:w="8577" w:type="dxa"/>
        <w:jc w:val="center"/>
        <w:tblInd w:w="-1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6"/>
        <w:gridCol w:w="992"/>
        <w:gridCol w:w="992"/>
        <w:gridCol w:w="993"/>
        <w:gridCol w:w="1774"/>
      </w:tblGrid>
      <w:tr w:rsidR="00CE64E9" w:rsidRPr="00CE64E9" w:rsidTr="002C39CC">
        <w:trPr>
          <w:jc w:val="center"/>
        </w:trPr>
        <w:tc>
          <w:tcPr>
            <w:tcW w:w="3826" w:type="dxa"/>
            <w:shd w:val="clear" w:color="auto" w:fill="auto"/>
            <w:vAlign w:val="center"/>
          </w:tcPr>
          <w:p w:rsidR="00CE64E9" w:rsidRPr="00CE64E9" w:rsidRDefault="00CE64E9" w:rsidP="002C39CC">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CE64E9">
              <w:rPr>
                <w:rFonts w:ascii="Times New Roman" w:eastAsia="Times New Roman" w:hAnsi="Times New Roman" w:cs="Times New Roman"/>
                <w:b/>
                <w:sz w:val="20"/>
                <w:szCs w:val="20"/>
                <w:lang w:eastAsia="ru-RU"/>
              </w:rPr>
              <w:t>Показатели</w:t>
            </w:r>
          </w:p>
        </w:tc>
        <w:tc>
          <w:tcPr>
            <w:tcW w:w="992" w:type="dxa"/>
            <w:shd w:val="clear" w:color="auto" w:fill="auto"/>
            <w:vAlign w:val="center"/>
          </w:tcPr>
          <w:p w:rsidR="00CE64E9" w:rsidRPr="00CE64E9" w:rsidRDefault="00CE64E9" w:rsidP="002C39CC">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CE64E9">
              <w:rPr>
                <w:rFonts w:ascii="Times New Roman" w:eastAsia="Times New Roman" w:hAnsi="Times New Roman" w:cs="Times New Roman"/>
                <w:b/>
                <w:sz w:val="20"/>
                <w:szCs w:val="20"/>
                <w:lang w:eastAsia="ru-RU"/>
              </w:rPr>
              <w:t>2019</w:t>
            </w:r>
          </w:p>
        </w:tc>
        <w:tc>
          <w:tcPr>
            <w:tcW w:w="992" w:type="dxa"/>
            <w:shd w:val="clear" w:color="auto" w:fill="auto"/>
            <w:vAlign w:val="center"/>
          </w:tcPr>
          <w:p w:rsidR="00CE64E9" w:rsidRPr="00CE64E9" w:rsidRDefault="00CE64E9" w:rsidP="002C39CC">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CE64E9">
              <w:rPr>
                <w:rFonts w:ascii="Times New Roman" w:eastAsia="Times New Roman" w:hAnsi="Times New Roman" w:cs="Times New Roman"/>
                <w:b/>
                <w:sz w:val="20"/>
                <w:szCs w:val="20"/>
                <w:lang w:eastAsia="ru-RU"/>
              </w:rPr>
              <w:t>2020</w:t>
            </w:r>
          </w:p>
        </w:tc>
        <w:tc>
          <w:tcPr>
            <w:tcW w:w="993" w:type="dxa"/>
            <w:shd w:val="clear" w:color="auto" w:fill="auto"/>
            <w:vAlign w:val="center"/>
          </w:tcPr>
          <w:p w:rsidR="00CE64E9" w:rsidRPr="00CE64E9" w:rsidRDefault="00CE64E9" w:rsidP="002C39CC">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CE64E9">
              <w:rPr>
                <w:rFonts w:ascii="Times New Roman" w:eastAsia="Times New Roman" w:hAnsi="Times New Roman" w:cs="Times New Roman"/>
                <w:b/>
                <w:sz w:val="20"/>
                <w:szCs w:val="20"/>
                <w:lang w:eastAsia="ru-RU"/>
              </w:rPr>
              <w:t xml:space="preserve">2021 </w:t>
            </w:r>
          </w:p>
        </w:tc>
        <w:tc>
          <w:tcPr>
            <w:tcW w:w="1774" w:type="dxa"/>
          </w:tcPr>
          <w:p w:rsidR="00CE64E9" w:rsidRPr="00CE64E9" w:rsidRDefault="00CE64E9" w:rsidP="002C39CC">
            <w:pPr>
              <w:widowControl w:val="0"/>
              <w:autoSpaceDE w:val="0"/>
              <w:autoSpaceDN w:val="0"/>
              <w:adjustRightInd w:val="0"/>
              <w:spacing w:after="0" w:line="240" w:lineRule="auto"/>
              <w:ind w:right="-108"/>
              <w:jc w:val="center"/>
              <w:rPr>
                <w:rFonts w:ascii="Times New Roman" w:eastAsia="Times New Roman" w:hAnsi="Times New Roman" w:cs="Times New Roman"/>
                <w:b/>
                <w:sz w:val="20"/>
                <w:szCs w:val="20"/>
                <w:lang w:eastAsia="ru-RU"/>
              </w:rPr>
            </w:pPr>
            <w:r w:rsidRPr="00CE64E9">
              <w:rPr>
                <w:rFonts w:ascii="Times New Roman" w:eastAsia="Times New Roman" w:hAnsi="Times New Roman" w:cs="Times New Roman"/>
                <w:b/>
                <w:sz w:val="20"/>
                <w:szCs w:val="20"/>
                <w:lang w:eastAsia="ru-RU"/>
              </w:rPr>
              <w:t>Доля ПАО «</w:t>
            </w:r>
            <w:proofErr w:type="spellStart"/>
            <w:r w:rsidRPr="00CE64E9">
              <w:rPr>
                <w:rFonts w:ascii="Times New Roman" w:eastAsia="Times New Roman" w:hAnsi="Times New Roman" w:cs="Times New Roman"/>
                <w:b/>
                <w:sz w:val="20"/>
                <w:szCs w:val="20"/>
                <w:lang w:eastAsia="ru-RU"/>
              </w:rPr>
              <w:t>Россети</w:t>
            </w:r>
            <w:proofErr w:type="spellEnd"/>
            <w:r w:rsidRPr="00CE64E9">
              <w:rPr>
                <w:rFonts w:ascii="Times New Roman" w:eastAsia="Times New Roman" w:hAnsi="Times New Roman" w:cs="Times New Roman"/>
                <w:b/>
                <w:sz w:val="20"/>
                <w:szCs w:val="20"/>
                <w:lang w:eastAsia="ru-RU"/>
              </w:rPr>
              <w:t xml:space="preserve"> Кубань» в 2021г. </w:t>
            </w:r>
          </w:p>
        </w:tc>
      </w:tr>
      <w:tr w:rsidR="00CE64E9" w:rsidRPr="00CE64E9" w:rsidTr="002C39CC">
        <w:trPr>
          <w:jc w:val="center"/>
        </w:trPr>
        <w:tc>
          <w:tcPr>
            <w:tcW w:w="3826" w:type="dxa"/>
            <w:shd w:val="clear" w:color="auto" w:fill="auto"/>
            <w:vAlign w:val="center"/>
          </w:tcPr>
          <w:p w:rsidR="00CE64E9" w:rsidRPr="00CE64E9" w:rsidRDefault="00CE64E9" w:rsidP="002C39C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Потребление электроэнергии ЕЭС России</w:t>
            </w:r>
          </w:p>
        </w:tc>
        <w:tc>
          <w:tcPr>
            <w:tcW w:w="992" w:type="dxa"/>
            <w:shd w:val="clear" w:color="auto" w:fill="auto"/>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1 059,4</w:t>
            </w:r>
          </w:p>
        </w:tc>
        <w:tc>
          <w:tcPr>
            <w:tcW w:w="992" w:type="dxa"/>
            <w:shd w:val="clear" w:color="auto" w:fill="auto"/>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1 033,7</w:t>
            </w:r>
          </w:p>
        </w:tc>
        <w:tc>
          <w:tcPr>
            <w:tcW w:w="993" w:type="dxa"/>
            <w:shd w:val="clear" w:color="auto" w:fill="auto"/>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1 090,4</w:t>
            </w:r>
          </w:p>
        </w:tc>
        <w:tc>
          <w:tcPr>
            <w:tcW w:w="1774" w:type="dxa"/>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2,3%</w:t>
            </w:r>
          </w:p>
        </w:tc>
      </w:tr>
      <w:tr w:rsidR="00CE64E9" w:rsidRPr="00CE64E9" w:rsidTr="002C39CC">
        <w:trPr>
          <w:jc w:val="center"/>
        </w:trPr>
        <w:tc>
          <w:tcPr>
            <w:tcW w:w="3826" w:type="dxa"/>
            <w:shd w:val="clear" w:color="auto" w:fill="DBE5F1"/>
            <w:vAlign w:val="center"/>
          </w:tcPr>
          <w:p w:rsidR="00CE64E9" w:rsidRPr="00CE64E9" w:rsidRDefault="00CE64E9" w:rsidP="002C39C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 xml:space="preserve">в том числе </w:t>
            </w:r>
            <w:r w:rsidRPr="00CE64E9">
              <w:rPr>
                <w:rFonts w:ascii="Times New Roman" w:eastAsia="Times New Roman" w:hAnsi="Times New Roman" w:cs="Times New Roman"/>
                <w:bCs/>
                <w:sz w:val="20"/>
                <w:szCs w:val="20"/>
                <w:lang w:eastAsia="ru-RU"/>
              </w:rPr>
              <w:t xml:space="preserve">ОЭС Юга  </w:t>
            </w:r>
          </w:p>
        </w:tc>
        <w:tc>
          <w:tcPr>
            <w:tcW w:w="992" w:type="dxa"/>
            <w:shd w:val="clear" w:color="auto" w:fill="DBE5F1"/>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101,28</w:t>
            </w:r>
          </w:p>
        </w:tc>
        <w:tc>
          <w:tcPr>
            <w:tcW w:w="992" w:type="dxa"/>
            <w:shd w:val="clear" w:color="auto" w:fill="DBE5F1"/>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100,69</w:t>
            </w:r>
          </w:p>
        </w:tc>
        <w:tc>
          <w:tcPr>
            <w:tcW w:w="993" w:type="dxa"/>
            <w:shd w:val="clear" w:color="auto" w:fill="DBE5F1"/>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108,27</w:t>
            </w:r>
          </w:p>
        </w:tc>
        <w:tc>
          <w:tcPr>
            <w:tcW w:w="1774" w:type="dxa"/>
            <w:shd w:val="clear" w:color="auto" w:fill="DBE5F1"/>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23,3%</w:t>
            </w:r>
          </w:p>
        </w:tc>
      </w:tr>
      <w:tr w:rsidR="00CE64E9" w:rsidRPr="00CE64E9" w:rsidTr="002C39CC">
        <w:trPr>
          <w:jc w:val="center"/>
        </w:trPr>
        <w:tc>
          <w:tcPr>
            <w:tcW w:w="3826" w:type="dxa"/>
            <w:shd w:val="clear" w:color="auto" w:fill="B8CCE4"/>
            <w:vAlign w:val="center"/>
          </w:tcPr>
          <w:p w:rsidR="00CE64E9" w:rsidRPr="00CE64E9" w:rsidRDefault="00CE64E9" w:rsidP="002C39C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в том числе Краснодарский  край и Республика Адыгея</w:t>
            </w:r>
          </w:p>
        </w:tc>
        <w:tc>
          <w:tcPr>
            <w:tcW w:w="992" w:type="dxa"/>
            <w:shd w:val="clear" w:color="auto" w:fill="B8CCE4"/>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27,63</w:t>
            </w:r>
          </w:p>
        </w:tc>
        <w:tc>
          <w:tcPr>
            <w:tcW w:w="992" w:type="dxa"/>
            <w:shd w:val="clear" w:color="auto" w:fill="B8CCE4"/>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27,42</w:t>
            </w:r>
          </w:p>
        </w:tc>
        <w:tc>
          <w:tcPr>
            <w:tcW w:w="993" w:type="dxa"/>
            <w:shd w:val="clear" w:color="auto" w:fill="B8CCE4"/>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29,96</w:t>
            </w:r>
          </w:p>
        </w:tc>
        <w:tc>
          <w:tcPr>
            <w:tcW w:w="1774" w:type="dxa"/>
            <w:shd w:val="clear" w:color="auto" w:fill="B8CCE4"/>
            <w:vAlign w:val="center"/>
          </w:tcPr>
          <w:p w:rsidR="00CE64E9" w:rsidRPr="00CE64E9" w:rsidRDefault="00CE64E9" w:rsidP="002C39CC">
            <w:pPr>
              <w:spacing w:after="0" w:line="240" w:lineRule="auto"/>
              <w:jc w:val="center"/>
              <w:rPr>
                <w:rFonts w:ascii="Times New Roman" w:eastAsia="Times New Roman" w:hAnsi="Times New Roman" w:cs="Times New Roman"/>
                <w:sz w:val="20"/>
                <w:szCs w:val="20"/>
                <w:lang w:eastAsia="ru-RU"/>
              </w:rPr>
            </w:pPr>
            <w:r w:rsidRPr="00CE64E9">
              <w:rPr>
                <w:rFonts w:ascii="Times New Roman" w:eastAsia="Times New Roman" w:hAnsi="Times New Roman" w:cs="Times New Roman"/>
                <w:sz w:val="20"/>
                <w:szCs w:val="20"/>
                <w:lang w:eastAsia="ru-RU"/>
              </w:rPr>
              <w:t>84,2%</w:t>
            </w:r>
          </w:p>
        </w:tc>
      </w:tr>
      <w:tr w:rsidR="00CE64E9" w:rsidRPr="00CE64E9" w:rsidTr="002C39CC">
        <w:trPr>
          <w:jc w:val="center"/>
        </w:trPr>
        <w:tc>
          <w:tcPr>
            <w:tcW w:w="3826" w:type="dxa"/>
            <w:shd w:val="clear" w:color="auto" w:fill="95B3D7"/>
            <w:vAlign w:val="center"/>
          </w:tcPr>
          <w:p w:rsidR="00CE64E9" w:rsidRPr="00CE64E9" w:rsidRDefault="00CE64E9" w:rsidP="002C39CC">
            <w:pPr>
              <w:widowControl w:val="0"/>
              <w:autoSpaceDE w:val="0"/>
              <w:autoSpaceDN w:val="0"/>
              <w:adjustRightInd w:val="0"/>
              <w:spacing w:after="0" w:line="240" w:lineRule="auto"/>
              <w:rPr>
                <w:rFonts w:ascii="Times New Roman" w:eastAsia="Times New Roman" w:hAnsi="Times New Roman" w:cs="Times New Roman"/>
                <w:sz w:val="20"/>
                <w:szCs w:val="20"/>
                <w:highlight w:val="yellow"/>
                <w:lang w:eastAsia="ru-RU"/>
              </w:rPr>
            </w:pPr>
            <w:r w:rsidRPr="00CE64E9">
              <w:rPr>
                <w:rFonts w:ascii="Times New Roman" w:eastAsia="Times New Roman" w:hAnsi="Times New Roman" w:cs="Times New Roman"/>
                <w:sz w:val="20"/>
                <w:szCs w:val="20"/>
                <w:lang w:eastAsia="ru-RU"/>
              </w:rPr>
              <w:t>в том числе ПАО «</w:t>
            </w:r>
            <w:proofErr w:type="spellStart"/>
            <w:r w:rsidRPr="00CE64E9">
              <w:rPr>
                <w:rFonts w:ascii="Times New Roman" w:eastAsia="Times New Roman" w:hAnsi="Times New Roman" w:cs="Times New Roman"/>
                <w:sz w:val="20"/>
                <w:szCs w:val="20"/>
                <w:lang w:eastAsia="ru-RU"/>
              </w:rPr>
              <w:t>Россети</w:t>
            </w:r>
            <w:proofErr w:type="spellEnd"/>
            <w:r w:rsidRPr="00CE64E9">
              <w:rPr>
                <w:rFonts w:ascii="Times New Roman" w:eastAsia="Times New Roman" w:hAnsi="Times New Roman" w:cs="Times New Roman"/>
                <w:sz w:val="20"/>
                <w:szCs w:val="20"/>
                <w:lang w:eastAsia="ru-RU"/>
              </w:rPr>
              <w:t xml:space="preserve"> Кубань» </w:t>
            </w:r>
            <w:r w:rsidR="00C34570">
              <w:rPr>
                <w:rFonts w:ascii="Times New Roman" w:eastAsia="Times New Roman" w:hAnsi="Times New Roman" w:cs="Times New Roman"/>
                <w:sz w:val="20"/>
                <w:szCs w:val="20"/>
                <w:lang w:eastAsia="ru-RU"/>
              </w:rPr>
              <w:t xml:space="preserve"> (отпуск электроэнергии в сеть Компании)</w:t>
            </w:r>
          </w:p>
        </w:tc>
        <w:tc>
          <w:tcPr>
            <w:tcW w:w="992" w:type="dxa"/>
            <w:shd w:val="clear" w:color="auto" w:fill="95B3D7"/>
            <w:vAlign w:val="center"/>
          </w:tcPr>
          <w:p w:rsidR="00CE64E9" w:rsidRPr="00CE64E9" w:rsidRDefault="00CE64E9" w:rsidP="002C39CC">
            <w:pPr>
              <w:jc w:val="center"/>
              <w:rPr>
                <w:rFonts w:ascii="Times New Roman" w:eastAsia="Calibri" w:hAnsi="Times New Roman" w:cs="Times New Roman"/>
                <w:sz w:val="20"/>
                <w:szCs w:val="20"/>
              </w:rPr>
            </w:pPr>
            <w:r w:rsidRPr="00CE64E9">
              <w:rPr>
                <w:rFonts w:ascii="Times New Roman" w:eastAsia="Calibri" w:hAnsi="Times New Roman" w:cs="Times New Roman"/>
                <w:sz w:val="20"/>
                <w:szCs w:val="20"/>
              </w:rPr>
              <w:t>22,85</w:t>
            </w:r>
          </w:p>
        </w:tc>
        <w:tc>
          <w:tcPr>
            <w:tcW w:w="992" w:type="dxa"/>
            <w:shd w:val="clear" w:color="auto" w:fill="95B3D7"/>
            <w:vAlign w:val="center"/>
          </w:tcPr>
          <w:p w:rsidR="00CE64E9" w:rsidRPr="00CE64E9" w:rsidRDefault="00CE64E9" w:rsidP="002C39CC">
            <w:pPr>
              <w:jc w:val="center"/>
              <w:rPr>
                <w:rFonts w:ascii="Times New Roman" w:eastAsia="Calibri" w:hAnsi="Times New Roman" w:cs="Times New Roman"/>
                <w:sz w:val="20"/>
                <w:szCs w:val="20"/>
              </w:rPr>
            </w:pPr>
            <w:r w:rsidRPr="00CE64E9">
              <w:rPr>
                <w:rFonts w:ascii="Times New Roman" w:eastAsia="Calibri" w:hAnsi="Times New Roman" w:cs="Times New Roman"/>
                <w:sz w:val="20"/>
                <w:szCs w:val="20"/>
              </w:rPr>
              <w:t>23,01</w:t>
            </w:r>
          </w:p>
        </w:tc>
        <w:tc>
          <w:tcPr>
            <w:tcW w:w="993" w:type="dxa"/>
            <w:shd w:val="clear" w:color="auto" w:fill="95B3D7"/>
            <w:vAlign w:val="center"/>
          </w:tcPr>
          <w:p w:rsidR="00CE64E9" w:rsidRPr="00CE64E9" w:rsidRDefault="00CE64E9" w:rsidP="002C39CC">
            <w:pPr>
              <w:jc w:val="center"/>
              <w:rPr>
                <w:rFonts w:ascii="Times New Roman" w:eastAsia="Calibri" w:hAnsi="Times New Roman" w:cs="Times New Roman"/>
                <w:sz w:val="20"/>
                <w:szCs w:val="20"/>
              </w:rPr>
            </w:pPr>
            <w:r w:rsidRPr="00CE64E9">
              <w:rPr>
                <w:rFonts w:ascii="Times New Roman" w:eastAsia="Calibri" w:hAnsi="Times New Roman" w:cs="Times New Roman"/>
                <w:sz w:val="20"/>
                <w:szCs w:val="20"/>
              </w:rPr>
              <w:t>25,22</w:t>
            </w:r>
          </w:p>
        </w:tc>
        <w:tc>
          <w:tcPr>
            <w:tcW w:w="1774" w:type="dxa"/>
            <w:shd w:val="clear" w:color="auto" w:fill="95B3D7"/>
            <w:vAlign w:val="center"/>
          </w:tcPr>
          <w:p w:rsidR="00CE64E9" w:rsidRPr="00CE64E9" w:rsidRDefault="00CE64E9" w:rsidP="002C39CC">
            <w:pPr>
              <w:jc w:val="center"/>
              <w:rPr>
                <w:rFonts w:ascii="Times New Roman" w:eastAsia="Calibri" w:hAnsi="Times New Roman" w:cs="Times New Roman"/>
                <w:sz w:val="20"/>
                <w:szCs w:val="20"/>
              </w:rPr>
            </w:pPr>
            <w:r w:rsidRPr="00CE64E9">
              <w:rPr>
                <w:rFonts w:ascii="Times New Roman" w:eastAsia="Calibri" w:hAnsi="Times New Roman" w:cs="Times New Roman"/>
                <w:sz w:val="20"/>
                <w:szCs w:val="20"/>
              </w:rPr>
              <w:t>100%</w:t>
            </w:r>
          </w:p>
        </w:tc>
      </w:tr>
    </w:tbl>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В соответствии с тарифно-балансовым решением департамента государственного регулирования тарифов Краснодарского края на 2022 год доля Общества на региональном рынке услуг по передаче электроэнергии составила 77,2% от суммарной необходимой валовой выручки. </w:t>
      </w:r>
    </w:p>
    <w:bookmarkEnd w:id="12"/>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Оценка соответствия результатов деятельности эмитента тенденциям развития отрасли и причины, обосновывающие полученные результаты деятельности.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Общество уделяет значительное внимание развитию электросетевого комплекса с применением научно обоснованных технических решений и технологий, апробированных при эксплуатации, современного электротехнического оборудования.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В целях удовлетворения потребителей в дополнительной мощности, надёжного и бесперебойного потребления электроэнергии Обществом инвестируются значительные средства на реконструкцию электрических сетей и создание новых точек присоединения к создаваемым мощностям.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настоящее время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реализует инвестиционную и ремонтную программы; реализует комплекс мероприятий, направленный на повышение надежности электроснабжения потребителей Краснодарского края и Республики Адыгея; кроме того, внедряется концепция </w:t>
      </w:r>
      <w:proofErr w:type="spellStart"/>
      <w:r w:rsidRPr="00D66AD4">
        <w:rPr>
          <w:rFonts w:ascii="Times New Roman" w:eastAsia="Times New Roman" w:hAnsi="Times New Roman" w:cs="Times New Roman"/>
          <w:b/>
          <w:bCs/>
          <w:i/>
          <w:lang w:eastAsia="ru-RU"/>
        </w:rPr>
        <w:t>цифровизации</w:t>
      </w:r>
      <w:proofErr w:type="spellEnd"/>
      <w:r w:rsidRPr="00D66AD4">
        <w:rPr>
          <w:rFonts w:ascii="Times New Roman" w:eastAsia="Times New Roman" w:hAnsi="Times New Roman" w:cs="Times New Roman"/>
          <w:b/>
          <w:bCs/>
          <w:i/>
          <w:lang w:eastAsia="ru-RU"/>
        </w:rPr>
        <w:t xml:space="preserve"> электросетевого комплекса и автоматизации бизнес-процессов.</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Реализация разработанных в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инвестиционных программ, обеспечивающих развитие, техническое перевооружение и реконструкцию электросетевого хозяйства с учетом </w:t>
      </w:r>
      <w:proofErr w:type="spellStart"/>
      <w:r w:rsidRPr="00D66AD4">
        <w:rPr>
          <w:rFonts w:ascii="Times New Roman" w:eastAsia="Times New Roman" w:hAnsi="Times New Roman" w:cs="Times New Roman"/>
          <w:b/>
          <w:bCs/>
          <w:i/>
          <w:lang w:eastAsia="ru-RU"/>
        </w:rPr>
        <w:t>цифровизации</w:t>
      </w:r>
      <w:proofErr w:type="spellEnd"/>
      <w:r w:rsidRPr="00D66AD4">
        <w:rPr>
          <w:rFonts w:ascii="Times New Roman" w:eastAsia="Times New Roman" w:hAnsi="Times New Roman" w:cs="Times New Roman"/>
          <w:b/>
          <w:bCs/>
          <w:i/>
          <w:lang w:eastAsia="ru-RU"/>
        </w:rPr>
        <w:t xml:space="preserve">, позволит обеспечить надежное электроснабжение существующих и перспективных потребителей электрической энергии в течение ближайших лет.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Общество реализует мероприятия по повышению платежной дисциплины и снижению уровня дебиторской задолженности за услуги по передаче электроэнергии - вводит ограничения режима потребления электроэнергии по факту возникновения дебиторской задолженности, взыскивает задолженность через суд.</w:t>
      </w:r>
    </w:p>
    <w:p w:rsidR="004F2869"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целях контроля финансово-экономического состояния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ежемесячно формируется и направляется в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мониторинг ожидаемого исполнения плана года. </w:t>
      </w:r>
    </w:p>
    <w:p w:rsidR="00D66AD4" w:rsidRPr="00D66AD4" w:rsidRDefault="004F2869"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4F2869">
        <w:rPr>
          <w:rFonts w:ascii="Times New Roman" w:eastAsia="Times New Roman" w:hAnsi="Times New Roman" w:cs="Times New Roman"/>
          <w:b/>
          <w:bCs/>
          <w:i/>
          <w:lang w:eastAsia="ru-RU"/>
        </w:rPr>
        <w:t>Для обеспечения финансовой устойчивости и достижения стабильных положительных финансовых результатов деятельности Общество реализует Программу повышения операционной эффективности и сокращения расходов ПАО «</w:t>
      </w:r>
      <w:proofErr w:type="spellStart"/>
      <w:r w:rsidRPr="004F2869">
        <w:rPr>
          <w:rFonts w:ascii="Times New Roman" w:eastAsia="Times New Roman" w:hAnsi="Times New Roman" w:cs="Times New Roman"/>
          <w:b/>
          <w:bCs/>
          <w:i/>
          <w:lang w:eastAsia="ru-RU"/>
        </w:rPr>
        <w:t>Россети</w:t>
      </w:r>
      <w:proofErr w:type="spellEnd"/>
      <w:r w:rsidRPr="004F2869">
        <w:rPr>
          <w:rFonts w:ascii="Times New Roman" w:eastAsia="Times New Roman" w:hAnsi="Times New Roman" w:cs="Times New Roman"/>
          <w:b/>
          <w:bCs/>
          <w:i/>
          <w:lang w:eastAsia="ru-RU"/>
        </w:rPr>
        <w:t xml:space="preserve"> Кубань» на 2021-2025 </w:t>
      </w:r>
      <w:r w:rsidRPr="004F2869">
        <w:rPr>
          <w:rFonts w:ascii="Times New Roman" w:eastAsia="Times New Roman" w:hAnsi="Times New Roman" w:cs="Times New Roman"/>
          <w:b/>
          <w:bCs/>
          <w:i/>
          <w:lang w:eastAsia="ru-RU"/>
        </w:rPr>
        <w:lastRenderedPageBreak/>
        <w:t>гг., направленную на достижение целей эмитента и повышение внутренней эффективности.</w:t>
      </w:r>
    </w:p>
    <w:p w:rsidR="00D66AD4" w:rsidRPr="00D66AD4" w:rsidRDefault="00D66AD4" w:rsidP="00D66AD4">
      <w:pPr>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целом эмитент оценивает результаты своей деятельности как соответствующие современным тенденциям отрасли, в которой он осуществляет свою хозяйственную деятельность. Основной причиной достижения указанных положительных результатов является успешное решение задач, поставленных перед Обществом.</w:t>
      </w: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Сведения об основных конкурентах эмитента (группы эмитента), сопоставляются сильные и слабые стороны эмитента (группы эмитента) в сравнении с ними.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ведет свою деятельность в условиях естественной монополии, осуществляя передачу электроэнергии потребителям, присоединенным к его сетям и сетям смежных сетевых организаций, в частности ПАО «ФСК ЕЭС».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Риск возникновения конкуренции для Общества возможен в случае заключения ПАО «ФСК ЕЭС» договоров оказания услуг по передаче электрической энергии с потребителями, территориально расположенными в зоне ответственности эмитента, </w:t>
      </w:r>
      <w:proofErr w:type="spellStart"/>
      <w:r w:rsidRPr="00D66AD4">
        <w:rPr>
          <w:rFonts w:ascii="Times New Roman" w:eastAsia="Times New Roman" w:hAnsi="Times New Roman" w:cs="Times New Roman"/>
          <w:b/>
          <w:bCs/>
          <w:i/>
          <w:lang w:eastAsia="ru-RU"/>
        </w:rPr>
        <w:t>энергопринимающие</w:t>
      </w:r>
      <w:proofErr w:type="spellEnd"/>
      <w:r w:rsidRPr="00D66AD4">
        <w:rPr>
          <w:rFonts w:ascii="Times New Roman" w:eastAsia="Times New Roman" w:hAnsi="Times New Roman" w:cs="Times New Roman"/>
          <w:b/>
          <w:bCs/>
          <w:i/>
          <w:lang w:eastAsia="ru-RU"/>
        </w:rPr>
        <w:t xml:space="preserve"> устройства которых присоединены к сетям ПАО «ФСК ЕЭС».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Для сохранения статуса «держателя котла» Общество стремится сохранить действующую схему оказания услуг и расчетов с потребителями путем заключения с ПАО «ФСК ЕЭС» договора аренды объектов электросетевого хозяйства, принадлежащих ПАО «ФСК ЕЭС», к которым опосредованно присоединены энергоустановки потребителей Общества.</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Мнения органов управления эмитента относительно представленной информации совпадают.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Члены Совета директоров и Правления эмитента не имеют особого мнения относительно представленной информации.</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39CC">
      <w:pPr>
        <w:pStyle w:val="2"/>
        <w:rPr>
          <w:color w:val="FF0000"/>
          <w:sz w:val="20"/>
          <w:szCs w:val="20"/>
        </w:rPr>
      </w:pPr>
      <w:bookmarkStart w:id="13" w:name="Par38"/>
      <w:bookmarkStart w:id="14" w:name="_Toc100822862"/>
      <w:bookmarkEnd w:id="13"/>
      <w:r w:rsidRPr="00D66AD4">
        <w:t>1.3. Основные операционные показатели, характеризующие деятельность эмитента</w:t>
      </w:r>
      <w:bookmarkEnd w:id="14"/>
      <w:r w:rsidRPr="00D66AD4">
        <w:rPr>
          <w:sz w:val="20"/>
          <w:szCs w:val="20"/>
        </w:rPr>
        <w:t xml:space="preserve"> </w:t>
      </w:r>
    </w:p>
    <w:p w:rsidR="00D66AD4" w:rsidRPr="00D66AD4" w:rsidRDefault="00D66AD4" w:rsidP="00D66AD4">
      <w:pPr>
        <w:widowControl w:val="0"/>
        <w:autoSpaceDE w:val="0"/>
        <w:autoSpaceDN w:val="0"/>
        <w:spacing w:before="24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Основные операционные показатели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за 2020-2021гг.:</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678"/>
        <w:gridCol w:w="992"/>
        <w:gridCol w:w="992"/>
        <w:gridCol w:w="993"/>
      </w:tblGrid>
      <w:tr w:rsidR="00D66AD4" w:rsidRPr="00D66AD4" w:rsidTr="00276AA3">
        <w:tc>
          <w:tcPr>
            <w:tcW w:w="675" w:type="dxa"/>
            <w:shd w:val="clear" w:color="auto" w:fill="auto"/>
            <w:vAlign w:val="center"/>
          </w:tcPr>
          <w:p w:rsidR="00D66AD4" w:rsidRPr="00D66AD4" w:rsidRDefault="00D66AD4" w:rsidP="00D66AD4">
            <w:pPr>
              <w:widowControl w:val="0"/>
              <w:autoSpaceDE w:val="0"/>
              <w:autoSpaceDN w:val="0"/>
              <w:adjustRightInd w:val="0"/>
              <w:spacing w:after="0" w:line="240" w:lineRule="auto"/>
              <w:ind w:right="-69"/>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sz w:val="18"/>
                <w:szCs w:val="18"/>
                <w:lang w:eastAsia="ru-RU"/>
              </w:rPr>
              <w:t xml:space="preserve">№ </w:t>
            </w:r>
            <w:proofErr w:type="spellStart"/>
            <w:r w:rsidRPr="00D66AD4">
              <w:rPr>
                <w:rFonts w:ascii="Times New Roman" w:eastAsia="Times New Roman" w:hAnsi="Times New Roman" w:cs="Times New Roman"/>
                <w:b/>
                <w:sz w:val="18"/>
                <w:szCs w:val="18"/>
                <w:lang w:eastAsia="ru-RU"/>
              </w:rPr>
              <w:t>пп</w:t>
            </w:r>
            <w:proofErr w:type="spellEnd"/>
          </w:p>
        </w:tc>
        <w:tc>
          <w:tcPr>
            <w:tcW w:w="4678" w:type="dxa"/>
            <w:shd w:val="clear" w:color="auto" w:fill="auto"/>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sz w:val="18"/>
                <w:szCs w:val="18"/>
                <w:lang w:eastAsia="ru-RU"/>
              </w:rPr>
              <w:t>Показатели</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sz w:val="18"/>
                <w:szCs w:val="18"/>
                <w:lang w:eastAsia="ru-RU"/>
              </w:rPr>
              <w:t>Единица измерения</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sz w:val="18"/>
                <w:szCs w:val="18"/>
                <w:lang w:eastAsia="ru-RU"/>
              </w:rPr>
              <w:t>2020</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sz w:val="18"/>
                <w:szCs w:val="18"/>
                <w:lang w:eastAsia="ru-RU"/>
              </w:rPr>
              <w:t>2021</w:t>
            </w:r>
          </w:p>
        </w:tc>
      </w:tr>
      <w:tr w:rsidR="00D66AD4" w:rsidRPr="00D66AD4" w:rsidTr="00276AA3">
        <w:tc>
          <w:tcPr>
            <w:tcW w:w="8330" w:type="dxa"/>
            <w:gridSpan w:val="5"/>
            <w:shd w:val="clear" w:color="auto" w:fill="EEECE1"/>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sz w:val="18"/>
                <w:szCs w:val="18"/>
                <w:lang w:eastAsia="ru-RU"/>
              </w:rPr>
              <w:t>Технические характеристики:</w:t>
            </w:r>
          </w:p>
        </w:tc>
      </w:tr>
      <w:tr w:rsidR="00D66AD4" w:rsidRPr="00D66AD4" w:rsidTr="00276AA3">
        <w:trPr>
          <w:trHeight w:val="399"/>
        </w:trPr>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tabs>
                <w:tab w:val="left" w:pos="9356"/>
              </w:tabs>
              <w:spacing w:after="5" w:line="252" w:lineRule="auto"/>
              <w:ind w:right="39"/>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Протяженность линий электропередачи</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D66AD4">
              <w:rPr>
                <w:rFonts w:ascii="Times New Roman" w:eastAsia="Times New Roman" w:hAnsi="Times New Roman" w:cs="Times New Roman"/>
                <w:sz w:val="18"/>
                <w:szCs w:val="18"/>
                <w:lang w:eastAsia="ru-RU"/>
              </w:rPr>
              <w:t>тыс</w:t>
            </w:r>
            <w:proofErr w:type="spellEnd"/>
            <w:proofErr w:type="gramEnd"/>
            <w:r w:rsidRPr="00D66AD4">
              <w:rPr>
                <w:rFonts w:ascii="Times New Roman" w:eastAsia="Times New Roman" w:hAnsi="Times New Roman" w:cs="Times New Roman"/>
                <w:sz w:val="18"/>
                <w:szCs w:val="18"/>
                <w:lang w:eastAsia="ru-RU"/>
              </w:rPr>
              <w:t xml:space="preserve"> км</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92,23</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93,07</w:t>
            </w:r>
          </w:p>
        </w:tc>
      </w:tr>
      <w:tr w:rsidR="00D66AD4" w:rsidRPr="00D66AD4" w:rsidTr="00276AA3">
        <w:trPr>
          <w:trHeight w:val="399"/>
        </w:trPr>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tabs>
                <w:tab w:val="left" w:pos="9356"/>
              </w:tabs>
              <w:spacing w:after="5" w:line="252" w:lineRule="auto"/>
              <w:ind w:right="39"/>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 xml:space="preserve">Количество ПС 35-220 </w:t>
            </w:r>
            <w:proofErr w:type="spellStart"/>
            <w:r w:rsidRPr="00D66AD4">
              <w:rPr>
                <w:rFonts w:ascii="Times New Roman" w:eastAsia="Times New Roman" w:hAnsi="Times New Roman" w:cs="Times New Roman"/>
                <w:bCs/>
                <w:sz w:val="18"/>
                <w:szCs w:val="18"/>
                <w:lang w:eastAsia="ru-RU"/>
              </w:rPr>
              <w:t>кВ</w:t>
            </w:r>
            <w:proofErr w:type="spellEnd"/>
            <w:r w:rsidRPr="00D66AD4">
              <w:rPr>
                <w:rFonts w:ascii="Times New Roman" w:eastAsia="Times New Roman" w:hAnsi="Times New Roman" w:cs="Times New Roman"/>
                <w:bCs/>
                <w:sz w:val="18"/>
                <w:szCs w:val="18"/>
                <w:lang w:eastAsia="ru-RU"/>
              </w:rPr>
              <w:t xml:space="preserve">, ТП 6-10(35)/0,4 </w:t>
            </w:r>
            <w:proofErr w:type="spellStart"/>
            <w:r w:rsidRPr="00D66AD4">
              <w:rPr>
                <w:rFonts w:ascii="Times New Roman" w:eastAsia="Times New Roman" w:hAnsi="Times New Roman" w:cs="Times New Roman"/>
                <w:bCs/>
                <w:sz w:val="18"/>
                <w:szCs w:val="18"/>
                <w:lang w:eastAsia="ru-RU"/>
              </w:rPr>
              <w:t>кВ</w:t>
            </w:r>
            <w:proofErr w:type="spellEnd"/>
            <w:r w:rsidRPr="00D66AD4">
              <w:rPr>
                <w:rFonts w:ascii="Times New Roman" w:eastAsia="Times New Roman" w:hAnsi="Times New Roman" w:cs="Times New Roman"/>
                <w:bCs/>
                <w:sz w:val="18"/>
                <w:szCs w:val="18"/>
                <w:lang w:eastAsia="ru-RU"/>
              </w:rPr>
              <w:tab/>
              <w:t>24835</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proofErr w:type="spellStart"/>
            <w:proofErr w:type="gramStart"/>
            <w:r w:rsidRPr="00D66AD4">
              <w:rPr>
                <w:rFonts w:ascii="Times New Roman" w:eastAsia="Times New Roman" w:hAnsi="Times New Roman" w:cs="Times New Roman"/>
                <w:sz w:val="18"/>
                <w:szCs w:val="18"/>
                <w:lang w:eastAsia="ru-RU"/>
              </w:rPr>
              <w:t>шт</w:t>
            </w:r>
            <w:proofErr w:type="spellEnd"/>
            <w:proofErr w:type="gramEnd"/>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24 186</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24 835</w:t>
            </w:r>
          </w:p>
        </w:tc>
      </w:tr>
      <w:tr w:rsidR="00D66AD4" w:rsidRPr="00D66AD4" w:rsidTr="00276AA3">
        <w:trPr>
          <w:trHeight w:val="399"/>
        </w:trPr>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autoSpaceDE w:val="0"/>
              <w:autoSpaceDN w:val="0"/>
              <w:spacing w:after="0" w:line="240" w:lineRule="auto"/>
              <w:ind w:firstLine="34"/>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Установленная мощность подстанций напряжением 35–220 </w:t>
            </w:r>
            <w:proofErr w:type="spellStart"/>
            <w:r w:rsidRPr="00D66AD4">
              <w:rPr>
                <w:rFonts w:ascii="Times New Roman" w:eastAsia="Times New Roman" w:hAnsi="Times New Roman" w:cs="Times New Roman"/>
                <w:sz w:val="18"/>
                <w:szCs w:val="18"/>
                <w:lang w:eastAsia="ru-RU"/>
              </w:rPr>
              <w:t>кВ</w:t>
            </w:r>
            <w:proofErr w:type="spellEnd"/>
            <w:r w:rsidRPr="00D66AD4">
              <w:rPr>
                <w:rFonts w:ascii="Times New Roman" w:eastAsia="Times New Roman" w:hAnsi="Times New Roman" w:cs="Times New Roman"/>
                <w:sz w:val="18"/>
                <w:szCs w:val="18"/>
                <w:lang w:eastAsia="ru-RU"/>
              </w:rPr>
              <w:t xml:space="preserve"> </w:t>
            </w:r>
          </w:p>
        </w:tc>
        <w:tc>
          <w:tcPr>
            <w:tcW w:w="992" w:type="dxa"/>
            <w:shd w:val="clear" w:color="auto" w:fill="auto"/>
            <w:vAlign w:val="center"/>
          </w:tcPr>
          <w:p w:rsidR="00D66AD4" w:rsidRPr="00D66AD4" w:rsidRDefault="00D66AD4" w:rsidP="00D66AD4">
            <w:pPr>
              <w:autoSpaceDE w:val="0"/>
              <w:autoSpaceDN w:val="0"/>
              <w:spacing w:after="0" w:line="240" w:lineRule="auto"/>
              <w:ind w:firstLine="34"/>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МВА</w:t>
            </w:r>
          </w:p>
        </w:tc>
        <w:tc>
          <w:tcPr>
            <w:tcW w:w="992" w:type="dxa"/>
            <w:shd w:val="clear" w:color="auto" w:fill="auto"/>
            <w:vAlign w:val="center"/>
          </w:tcPr>
          <w:p w:rsidR="00D66AD4" w:rsidRPr="00D66AD4" w:rsidRDefault="00D66AD4" w:rsidP="00D66AD4">
            <w:pPr>
              <w:autoSpaceDE w:val="0"/>
              <w:autoSpaceDN w:val="0"/>
              <w:spacing w:after="0" w:line="276" w:lineRule="auto"/>
              <w:jc w:val="center"/>
              <w:rPr>
                <w:rFonts w:ascii="Times New Roman" w:eastAsia="Calibri" w:hAnsi="Times New Roman" w:cs="Times New Roman"/>
                <w:color w:val="000000"/>
                <w:sz w:val="18"/>
                <w:szCs w:val="18"/>
                <w:lang w:eastAsia="ru-RU"/>
              </w:rPr>
            </w:pPr>
            <w:r w:rsidRPr="00D66AD4">
              <w:rPr>
                <w:rFonts w:ascii="Times New Roman" w:eastAsia="Calibri" w:hAnsi="Times New Roman" w:cs="Times New Roman"/>
                <w:color w:val="000000"/>
                <w:sz w:val="18"/>
                <w:szCs w:val="18"/>
                <w:lang w:eastAsia="ru-RU"/>
              </w:rPr>
              <w:t>11 471,07</w:t>
            </w:r>
          </w:p>
        </w:tc>
        <w:tc>
          <w:tcPr>
            <w:tcW w:w="993"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Calibri" w:hAnsi="Times New Roman" w:cs="Times New Roman"/>
                <w:sz w:val="18"/>
                <w:szCs w:val="18"/>
                <w:highlight w:val="yellow"/>
                <w:lang w:eastAsia="ru-RU"/>
              </w:rPr>
            </w:pPr>
            <w:r w:rsidRPr="00D66AD4">
              <w:rPr>
                <w:rFonts w:ascii="Times New Roman" w:eastAsia="Calibri" w:hAnsi="Times New Roman" w:cs="Times New Roman"/>
                <w:sz w:val="18"/>
                <w:szCs w:val="18"/>
                <w:lang w:eastAsia="ru-RU"/>
              </w:rPr>
              <w:t>11 561,03</w:t>
            </w:r>
          </w:p>
        </w:tc>
      </w:tr>
      <w:tr w:rsidR="00D66AD4" w:rsidRPr="00D66AD4" w:rsidTr="00276AA3">
        <w:trPr>
          <w:trHeight w:val="460"/>
        </w:trPr>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autoSpaceDE w:val="0"/>
              <w:autoSpaceDN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Установленная мощность подстанций в распределительной сети напряжением 10–6 </w:t>
            </w:r>
            <w:proofErr w:type="spellStart"/>
            <w:r w:rsidRPr="00D66AD4">
              <w:rPr>
                <w:rFonts w:ascii="Times New Roman" w:eastAsia="Times New Roman" w:hAnsi="Times New Roman" w:cs="Times New Roman"/>
                <w:sz w:val="18"/>
                <w:szCs w:val="18"/>
                <w:lang w:eastAsia="ru-RU"/>
              </w:rPr>
              <w:t>кВ</w:t>
            </w:r>
            <w:proofErr w:type="spellEnd"/>
            <w:r w:rsidRPr="00D66AD4">
              <w:rPr>
                <w:rFonts w:ascii="Times New Roman" w:eastAsia="Times New Roman" w:hAnsi="Times New Roman" w:cs="Times New Roman"/>
                <w:sz w:val="18"/>
                <w:szCs w:val="18"/>
                <w:lang w:eastAsia="ru-RU"/>
              </w:rPr>
              <w:t> / 0,4 </w:t>
            </w:r>
            <w:proofErr w:type="spellStart"/>
            <w:r w:rsidRPr="00D66AD4">
              <w:rPr>
                <w:rFonts w:ascii="Times New Roman" w:eastAsia="Times New Roman" w:hAnsi="Times New Roman" w:cs="Times New Roman"/>
                <w:sz w:val="18"/>
                <w:szCs w:val="18"/>
                <w:lang w:eastAsia="ru-RU"/>
              </w:rPr>
              <w:t>кВ</w:t>
            </w:r>
            <w:proofErr w:type="spellEnd"/>
          </w:p>
        </w:tc>
        <w:tc>
          <w:tcPr>
            <w:tcW w:w="992"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МВА</w:t>
            </w:r>
          </w:p>
        </w:tc>
        <w:tc>
          <w:tcPr>
            <w:tcW w:w="992" w:type="dxa"/>
            <w:shd w:val="clear" w:color="auto" w:fill="auto"/>
            <w:vAlign w:val="center"/>
          </w:tcPr>
          <w:p w:rsidR="00D66AD4" w:rsidRPr="00D66AD4" w:rsidRDefault="00D66AD4" w:rsidP="00D66AD4">
            <w:pPr>
              <w:autoSpaceDE w:val="0"/>
              <w:autoSpaceDN w:val="0"/>
              <w:spacing w:after="0" w:line="276" w:lineRule="auto"/>
              <w:jc w:val="center"/>
              <w:rPr>
                <w:rFonts w:ascii="Times New Roman" w:eastAsia="Calibri" w:hAnsi="Times New Roman" w:cs="Times New Roman"/>
                <w:color w:val="000000"/>
                <w:sz w:val="18"/>
                <w:szCs w:val="18"/>
                <w:lang w:eastAsia="ru-RU"/>
              </w:rPr>
            </w:pPr>
            <w:r w:rsidRPr="00D66AD4">
              <w:rPr>
                <w:rFonts w:ascii="Times New Roman" w:eastAsia="Calibri" w:hAnsi="Times New Roman" w:cs="Times New Roman"/>
                <w:color w:val="000000"/>
                <w:sz w:val="18"/>
                <w:szCs w:val="18"/>
                <w:lang w:eastAsia="ru-RU"/>
              </w:rPr>
              <w:t>5073,26</w:t>
            </w:r>
          </w:p>
        </w:tc>
        <w:tc>
          <w:tcPr>
            <w:tcW w:w="993"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Calibri" w:hAnsi="Times New Roman" w:cs="Times New Roman"/>
                <w:sz w:val="18"/>
                <w:szCs w:val="18"/>
                <w:highlight w:val="yellow"/>
                <w:lang w:eastAsia="ru-RU"/>
              </w:rPr>
            </w:pPr>
            <w:r w:rsidRPr="00D66AD4">
              <w:rPr>
                <w:rFonts w:ascii="Times New Roman" w:eastAsia="Calibri" w:hAnsi="Times New Roman" w:cs="Times New Roman"/>
                <w:sz w:val="18"/>
                <w:szCs w:val="18"/>
                <w:lang w:eastAsia="ru-RU"/>
              </w:rPr>
              <w:t>5 640,37</w:t>
            </w:r>
          </w:p>
        </w:tc>
      </w:tr>
      <w:tr w:rsidR="00031AF9" w:rsidRPr="00D66AD4" w:rsidTr="00031AF9">
        <w:tc>
          <w:tcPr>
            <w:tcW w:w="8330" w:type="dxa"/>
            <w:gridSpan w:val="5"/>
            <w:shd w:val="clear" w:color="auto" w:fill="EDEDED" w:themeFill="accent3" w:themeFillTint="33"/>
            <w:vAlign w:val="center"/>
          </w:tcPr>
          <w:p w:rsidR="00031AF9" w:rsidRPr="00D66AD4" w:rsidRDefault="00031AF9"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b/>
                <w:bCs/>
                <w:sz w:val="18"/>
                <w:szCs w:val="18"/>
                <w:lang w:eastAsia="ru-RU"/>
              </w:rPr>
              <w:t>Тарифы на услуги:</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Средний тариф на услуги по передаче электроэнергии</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bCs/>
                <w:sz w:val="18"/>
                <w:szCs w:val="18"/>
                <w:lang w:eastAsia="ru-RU"/>
              </w:rPr>
              <w:t>руб./</w:t>
            </w:r>
            <w:proofErr w:type="spellStart"/>
            <w:r w:rsidRPr="00D66AD4">
              <w:rPr>
                <w:rFonts w:ascii="Times New Roman" w:eastAsia="Times New Roman" w:hAnsi="Times New Roman" w:cs="Times New Roman"/>
                <w:bCs/>
                <w:sz w:val="18"/>
                <w:szCs w:val="18"/>
                <w:lang w:eastAsia="ru-RU"/>
              </w:rPr>
              <w:t>кВтч</w:t>
            </w:r>
            <w:proofErr w:type="spellEnd"/>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2,65959</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2,75594</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tabs>
                <w:tab w:val="left" w:pos="9356"/>
              </w:tabs>
              <w:spacing w:after="5" w:line="252" w:lineRule="auto"/>
              <w:ind w:right="39"/>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 xml:space="preserve">Ставка платы за единицу максимальной мощности на покрытие расходов на технологическое присоединение </w:t>
            </w:r>
            <w:proofErr w:type="spellStart"/>
            <w:r w:rsidRPr="00D66AD4">
              <w:rPr>
                <w:rFonts w:ascii="Times New Roman" w:eastAsia="Times New Roman" w:hAnsi="Times New Roman" w:cs="Times New Roman"/>
                <w:bCs/>
                <w:sz w:val="18"/>
                <w:szCs w:val="18"/>
                <w:lang w:eastAsia="ru-RU"/>
              </w:rPr>
              <w:t>энергопринимающих</w:t>
            </w:r>
            <w:proofErr w:type="spellEnd"/>
            <w:r w:rsidRPr="00D66AD4">
              <w:rPr>
                <w:rFonts w:ascii="Times New Roman" w:eastAsia="Times New Roman" w:hAnsi="Times New Roman" w:cs="Times New Roman"/>
                <w:bCs/>
                <w:sz w:val="18"/>
                <w:szCs w:val="18"/>
                <w:lang w:eastAsia="ru-RU"/>
              </w:rPr>
              <w:t xml:space="preserve"> устройств потребителей электрической энергии, объектов электросетевого хозяйства, на подготовку и выдачу сетевой организацией технических условий заявителю и проверку сетевой организацией выполнения технических условий заявителем **</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руб./кВт</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667,39</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636,62</w:t>
            </w:r>
          </w:p>
        </w:tc>
      </w:tr>
      <w:tr w:rsidR="00D66AD4" w:rsidRPr="00D66AD4" w:rsidTr="00276AA3">
        <w:tc>
          <w:tcPr>
            <w:tcW w:w="8330" w:type="dxa"/>
            <w:gridSpan w:val="5"/>
            <w:shd w:val="clear" w:color="auto" w:fill="EEECE1"/>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
                <w:sz w:val="18"/>
                <w:szCs w:val="18"/>
                <w:lang w:eastAsia="ru-RU"/>
              </w:rPr>
            </w:pPr>
            <w:r w:rsidRPr="00D66AD4">
              <w:rPr>
                <w:rFonts w:ascii="Times New Roman" w:eastAsia="Times New Roman" w:hAnsi="Times New Roman" w:cs="Times New Roman"/>
                <w:b/>
                <w:bCs/>
                <w:sz w:val="18"/>
                <w:szCs w:val="18"/>
                <w:lang w:eastAsia="ru-RU"/>
              </w:rPr>
              <w:t>Оказание услуг:</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7</w:t>
            </w:r>
          </w:p>
        </w:tc>
        <w:tc>
          <w:tcPr>
            <w:tcW w:w="4678" w:type="dxa"/>
            <w:shd w:val="clear" w:color="auto" w:fill="auto"/>
            <w:vAlign w:val="center"/>
          </w:tcPr>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D66AD4">
              <w:rPr>
                <w:rFonts w:ascii="Times New Roman" w:eastAsia="Times New Roman" w:hAnsi="Times New Roman" w:cs="Times New Roman"/>
                <w:bCs/>
                <w:sz w:val="18"/>
                <w:szCs w:val="18"/>
                <w:lang w:eastAsia="ru-RU"/>
              </w:rPr>
              <w:t>Отпуск электроэнергии в сеть Общества</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sz w:val="18"/>
                <w:szCs w:val="18"/>
                <w:lang w:eastAsia="ru-RU"/>
              </w:rPr>
            </w:pPr>
            <w:proofErr w:type="gramStart"/>
            <w:r w:rsidRPr="00D66AD4">
              <w:rPr>
                <w:rFonts w:ascii="Times New Roman" w:eastAsia="Times New Roman" w:hAnsi="Times New Roman" w:cs="Times New Roman"/>
                <w:bCs/>
                <w:sz w:val="18"/>
                <w:szCs w:val="18"/>
                <w:lang w:eastAsia="ru-RU"/>
              </w:rPr>
              <w:t>млн</w:t>
            </w:r>
            <w:proofErr w:type="gramEnd"/>
            <w:r w:rsidRPr="00D66AD4">
              <w:rPr>
                <w:rFonts w:ascii="Times New Roman" w:eastAsia="Times New Roman" w:hAnsi="Times New Roman" w:cs="Times New Roman"/>
                <w:bCs/>
                <w:sz w:val="18"/>
                <w:szCs w:val="18"/>
                <w:lang w:eastAsia="ru-RU"/>
              </w:rPr>
              <w:t xml:space="preserve"> </w:t>
            </w:r>
            <w:proofErr w:type="spellStart"/>
            <w:r w:rsidRPr="00D66AD4">
              <w:rPr>
                <w:rFonts w:ascii="Times New Roman" w:eastAsia="Times New Roman" w:hAnsi="Times New Roman" w:cs="Times New Roman"/>
                <w:bCs/>
                <w:sz w:val="18"/>
                <w:szCs w:val="18"/>
                <w:lang w:eastAsia="ru-RU"/>
              </w:rPr>
              <w:t>кВтч</w:t>
            </w:r>
            <w:proofErr w:type="spellEnd"/>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bCs/>
                <w:sz w:val="18"/>
                <w:szCs w:val="18"/>
                <w:lang w:eastAsia="ru-RU"/>
              </w:rPr>
              <w:t>23 007,998</w:t>
            </w:r>
          </w:p>
        </w:tc>
        <w:tc>
          <w:tcPr>
            <w:tcW w:w="993"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25 221,675</w:t>
            </w:r>
          </w:p>
        </w:tc>
      </w:tr>
      <w:tr w:rsidR="00A05128" w:rsidRPr="00D66AD4" w:rsidTr="00276AA3">
        <w:tc>
          <w:tcPr>
            <w:tcW w:w="675" w:type="dxa"/>
            <w:shd w:val="clear" w:color="auto" w:fill="auto"/>
            <w:vAlign w:val="center"/>
          </w:tcPr>
          <w:p w:rsidR="00A05128" w:rsidRPr="00D66AD4" w:rsidRDefault="00A05128" w:rsidP="00A05128">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A05128" w:rsidRPr="00D66AD4" w:rsidRDefault="00A05128" w:rsidP="00A05128">
            <w:pPr>
              <w:widowControl w:val="0"/>
              <w:autoSpaceDE w:val="0"/>
              <w:autoSpaceDN w:val="0"/>
              <w:adjustRightInd w:val="0"/>
              <w:spacing w:after="0" w:line="240" w:lineRule="auto"/>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Фактические потери электроэнергии</w:t>
            </w:r>
          </w:p>
        </w:tc>
        <w:tc>
          <w:tcPr>
            <w:tcW w:w="992" w:type="dxa"/>
            <w:shd w:val="clear" w:color="auto" w:fill="auto"/>
            <w:vAlign w:val="center"/>
          </w:tcPr>
          <w:p w:rsidR="00A05128" w:rsidRPr="00D66AD4" w:rsidRDefault="00A05128" w:rsidP="00A05128">
            <w:pPr>
              <w:widowControl w:val="0"/>
              <w:autoSpaceDE w:val="0"/>
              <w:autoSpaceDN w:val="0"/>
              <w:adjustRightInd w:val="0"/>
              <w:spacing w:after="0" w:line="240" w:lineRule="auto"/>
              <w:ind w:right="-108"/>
              <w:jc w:val="center"/>
              <w:rPr>
                <w:rFonts w:ascii="Times New Roman" w:eastAsia="Times New Roman" w:hAnsi="Times New Roman" w:cs="Times New Roman"/>
                <w:bCs/>
                <w:sz w:val="18"/>
                <w:szCs w:val="18"/>
                <w:lang w:eastAsia="ru-RU"/>
              </w:rPr>
            </w:pPr>
            <w:proofErr w:type="gramStart"/>
            <w:r w:rsidRPr="00D66AD4">
              <w:rPr>
                <w:rFonts w:ascii="Times New Roman" w:eastAsia="Times New Roman" w:hAnsi="Times New Roman" w:cs="Times New Roman"/>
                <w:bCs/>
                <w:sz w:val="18"/>
                <w:szCs w:val="18"/>
                <w:lang w:eastAsia="ru-RU"/>
              </w:rPr>
              <w:t>млн</w:t>
            </w:r>
            <w:proofErr w:type="gramEnd"/>
            <w:r w:rsidRPr="00D66AD4">
              <w:rPr>
                <w:rFonts w:ascii="Times New Roman" w:eastAsia="Times New Roman" w:hAnsi="Times New Roman" w:cs="Times New Roman"/>
                <w:bCs/>
                <w:sz w:val="18"/>
                <w:szCs w:val="18"/>
                <w:lang w:eastAsia="ru-RU"/>
              </w:rPr>
              <w:t xml:space="preserve"> </w:t>
            </w:r>
            <w:proofErr w:type="spellStart"/>
            <w:r w:rsidRPr="00D66AD4">
              <w:rPr>
                <w:rFonts w:ascii="Times New Roman" w:eastAsia="Times New Roman" w:hAnsi="Times New Roman" w:cs="Times New Roman"/>
                <w:bCs/>
                <w:sz w:val="18"/>
                <w:szCs w:val="18"/>
                <w:lang w:eastAsia="ru-RU"/>
              </w:rPr>
              <w:t>кВтч</w:t>
            </w:r>
            <w:proofErr w:type="spellEnd"/>
          </w:p>
        </w:tc>
        <w:tc>
          <w:tcPr>
            <w:tcW w:w="992" w:type="dxa"/>
            <w:shd w:val="clear" w:color="auto" w:fill="auto"/>
            <w:vAlign w:val="center"/>
          </w:tcPr>
          <w:p w:rsidR="00A05128" w:rsidRPr="00A05128" w:rsidRDefault="00A05128" w:rsidP="00A05128">
            <w:pPr>
              <w:jc w:val="center"/>
              <w:rPr>
                <w:rFonts w:ascii="Times New Roman" w:hAnsi="Times New Roman" w:cs="Times New Roman"/>
                <w:sz w:val="18"/>
                <w:szCs w:val="18"/>
              </w:rPr>
            </w:pPr>
            <w:r w:rsidRPr="00A05128">
              <w:rPr>
                <w:rFonts w:ascii="Times New Roman" w:hAnsi="Times New Roman" w:cs="Times New Roman"/>
                <w:sz w:val="18"/>
                <w:szCs w:val="18"/>
              </w:rPr>
              <w:t>2 310,764</w:t>
            </w:r>
          </w:p>
        </w:tc>
        <w:tc>
          <w:tcPr>
            <w:tcW w:w="993" w:type="dxa"/>
            <w:shd w:val="clear" w:color="auto" w:fill="auto"/>
            <w:vAlign w:val="center"/>
          </w:tcPr>
          <w:p w:rsidR="00A05128" w:rsidRPr="00A05128" w:rsidRDefault="00A05128" w:rsidP="00A05128">
            <w:pPr>
              <w:jc w:val="center"/>
              <w:rPr>
                <w:rFonts w:ascii="Times New Roman" w:hAnsi="Times New Roman" w:cs="Times New Roman"/>
                <w:sz w:val="18"/>
                <w:szCs w:val="18"/>
                <w:highlight w:val="yellow"/>
              </w:rPr>
            </w:pPr>
            <w:r w:rsidRPr="00A05128">
              <w:rPr>
                <w:rFonts w:ascii="Times New Roman" w:hAnsi="Times New Roman" w:cs="Times New Roman"/>
                <w:sz w:val="18"/>
                <w:szCs w:val="18"/>
              </w:rPr>
              <w:t>2 502,071</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Уровень потерь электроэнергии</w:t>
            </w:r>
          </w:p>
        </w:tc>
        <w:tc>
          <w:tcPr>
            <w:tcW w:w="992" w:type="dxa"/>
            <w:shd w:val="clear" w:color="auto" w:fill="auto"/>
            <w:vAlign w:val="center"/>
          </w:tcPr>
          <w:p w:rsidR="00D66AD4" w:rsidRPr="00D66AD4" w:rsidRDefault="00D66AD4" w:rsidP="00D66AD4">
            <w:pPr>
              <w:widowControl w:val="0"/>
              <w:autoSpaceDE w:val="0"/>
              <w:autoSpaceDN w:val="0"/>
              <w:adjustRightInd w:val="0"/>
              <w:spacing w:after="0" w:line="240" w:lineRule="auto"/>
              <w:ind w:right="-108"/>
              <w:jc w:val="center"/>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w:t>
            </w:r>
          </w:p>
        </w:tc>
        <w:tc>
          <w:tcPr>
            <w:tcW w:w="992" w:type="dxa"/>
            <w:shd w:val="clear" w:color="auto" w:fill="auto"/>
            <w:vAlign w:val="center"/>
          </w:tcPr>
          <w:p w:rsidR="00D66AD4" w:rsidRPr="00D66AD4" w:rsidRDefault="00D66AD4" w:rsidP="00D66AD4">
            <w:pPr>
              <w:autoSpaceDE w:val="0"/>
              <w:autoSpaceDN w:val="0"/>
              <w:spacing w:before="80" w:after="0" w:line="240" w:lineRule="auto"/>
              <w:jc w:val="center"/>
              <w:rPr>
                <w:rFonts w:ascii="Times New Roman" w:eastAsia="Times New Roman" w:hAnsi="Times New Roman" w:cs="Times New Roman"/>
                <w:bCs/>
                <w:iCs/>
                <w:sz w:val="20"/>
                <w:szCs w:val="20"/>
                <w:lang w:eastAsia="ru-RU"/>
              </w:rPr>
            </w:pPr>
            <w:r w:rsidRPr="00D66AD4">
              <w:rPr>
                <w:rFonts w:ascii="Times New Roman" w:eastAsia="Times New Roman" w:hAnsi="Times New Roman" w:cs="Times New Roman"/>
                <w:bCs/>
                <w:iCs/>
                <w:sz w:val="20"/>
                <w:szCs w:val="20"/>
                <w:lang w:eastAsia="ru-RU"/>
              </w:rPr>
              <w:t>10,04</w:t>
            </w:r>
          </w:p>
        </w:tc>
        <w:tc>
          <w:tcPr>
            <w:tcW w:w="993" w:type="dxa"/>
            <w:shd w:val="clear" w:color="auto" w:fill="auto"/>
            <w:vAlign w:val="center"/>
          </w:tcPr>
          <w:p w:rsidR="00D66AD4" w:rsidRPr="00D66AD4" w:rsidRDefault="00D66AD4" w:rsidP="00D66AD4">
            <w:pPr>
              <w:autoSpaceDE w:val="0"/>
              <w:autoSpaceDN w:val="0"/>
              <w:spacing w:before="80" w:after="0" w:line="240" w:lineRule="auto"/>
              <w:jc w:val="center"/>
              <w:rPr>
                <w:rFonts w:ascii="Times New Roman" w:eastAsia="Times New Roman" w:hAnsi="Times New Roman" w:cs="Times New Roman"/>
                <w:bCs/>
                <w:iCs/>
                <w:sz w:val="20"/>
                <w:szCs w:val="20"/>
                <w:lang w:eastAsia="ru-RU"/>
              </w:rPr>
            </w:pPr>
            <w:r w:rsidRPr="00D66AD4">
              <w:rPr>
                <w:rFonts w:ascii="Times New Roman" w:eastAsia="Times New Roman" w:hAnsi="Times New Roman" w:cs="Times New Roman"/>
                <w:bCs/>
                <w:iCs/>
                <w:sz w:val="20"/>
                <w:szCs w:val="20"/>
                <w:lang w:eastAsia="ru-RU"/>
              </w:rPr>
              <w:t>9,92</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Присоединенная мощность потребителей</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МВт</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650</w:t>
            </w:r>
          </w:p>
        </w:tc>
        <w:tc>
          <w:tcPr>
            <w:tcW w:w="993"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788</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Cs/>
                <w:sz w:val="18"/>
                <w:szCs w:val="18"/>
                <w:lang w:eastAsia="ru-RU"/>
              </w:rPr>
            </w:pPr>
            <w:r w:rsidRPr="00D66AD4">
              <w:rPr>
                <w:rFonts w:ascii="Times New Roman" w:eastAsia="Times New Roman" w:hAnsi="Times New Roman" w:cs="Times New Roman"/>
                <w:bCs/>
                <w:sz w:val="18"/>
                <w:szCs w:val="18"/>
                <w:lang w:eastAsia="ru-RU"/>
              </w:rPr>
              <w:t>Количество исполненных договоров технологического присоединения</w:t>
            </w:r>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bCs/>
                <w:sz w:val="18"/>
                <w:szCs w:val="18"/>
                <w:lang w:eastAsia="ru-RU"/>
              </w:rPr>
            </w:pPr>
            <w:proofErr w:type="spellStart"/>
            <w:proofErr w:type="gramStart"/>
            <w:r w:rsidRPr="00D66AD4">
              <w:rPr>
                <w:rFonts w:ascii="Times New Roman" w:eastAsia="Times New Roman" w:hAnsi="Times New Roman" w:cs="Times New Roman"/>
                <w:bCs/>
                <w:sz w:val="18"/>
                <w:szCs w:val="18"/>
                <w:lang w:eastAsia="ru-RU"/>
              </w:rPr>
              <w:t>шт</w:t>
            </w:r>
            <w:proofErr w:type="spellEnd"/>
            <w:proofErr w:type="gramEnd"/>
          </w:p>
        </w:tc>
        <w:tc>
          <w:tcPr>
            <w:tcW w:w="992"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22 590</w:t>
            </w:r>
          </w:p>
        </w:tc>
        <w:tc>
          <w:tcPr>
            <w:tcW w:w="993" w:type="dxa"/>
            <w:shd w:val="clear" w:color="auto" w:fill="auto"/>
            <w:vAlign w:val="center"/>
          </w:tcPr>
          <w:p w:rsidR="00D66AD4" w:rsidRPr="00D66AD4" w:rsidRDefault="00D66AD4" w:rsidP="00D66AD4">
            <w:pPr>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33 795</w:t>
            </w:r>
          </w:p>
        </w:tc>
      </w:tr>
      <w:tr w:rsidR="00D66AD4" w:rsidRPr="00D66AD4" w:rsidTr="00276AA3">
        <w:tc>
          <w:tcPr>
            <w:tcW w:w="8330" w:type="dxa"/>
            <w:gridSpan w:val="5"/>
            <w:shd w:val="clear" w:color="auto" w:fill="EEECE1"/>
            <w:vAlign w:val="center"/>
          </w:tcPr>
          <w:p w:rsidR="00D66AD4" w:rsidRPr="00D66AD4" w:rsidRDefault="00D66AD4" w:rsidP="00D66AD4">
            <w:pPr>
              <w:autoSpaceDE w:val="0"/>
              <w:autoSpaceDN w:val="0"/>
              <w:spacing w:after="0" w:line="240" w:lineRule="auto"/>
              <w:jc w:val="center"/>
              <w:rPr>
                <w:rFonts w:ascii="Times New Roman" w:eastAsia="Calibri" w:hAnsi="Times New Roman" w:cs="Times New Roman"/>
                <w:sz w:val="18"/>
                <w:szCs w:val="18"/>
                <w:lang w:eastAsia="ru-RU"/>
              </w:rPr>
            </w:pPr>
            <w:r w:rsidRPr="00D66AD4">
              <w:rPr>
                <w:rFonts w:ascii="Times New Roman" w:eastAsia="Times New Roman" w:hAnsi="Times New Roman" w:cs="Times New Roman"/>
                <w:b/>
                <w:sz w:val="18"/>
                <w:szCs w:val="18"/>
                <w:lang w:eastAsia="ru-RU"/>
              </w:rPr>
              <w:t>Показатели надежности:</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tcPr>
          <w:p w:rsidR="00D66AD4" w:rsidRPr="00D66AD4" w:rsidRDefault="001D4832" w:rsidP="00D66AD4">
            <w:pPr>
              <w:tabs>
                <w:tab w:val="left" w:pos="142"/>
              </w:tabs>
              <w:autoSpaceDE w:val="0"/>
              <w:autoSpaceDN w:val="0"/>
              <w:spacing w:after="0" w:line="240" w:lineRule="auto"/>
              <w:contextualSpacing/>
              <w:jc w:val="both"/>
              <w:rPr>
                <w:rFonts w:ascii="Times New Roman" w:eastAsia="Calibri" w:hAnsi="Times New Roman" w:cs="Times New Roman"/>
                <w:sz w:val="18"/>
                <w:szCs w:val="18"/>
              </w:rPr>
            </w:pPr>
            <w:r w:rsidRPr="001D4832">
              <w:rPr>
                <w:rFonts w:ascii="Times New Roman" w:eastAsia="Calibri" w:hAnsi="Times New Roman" w:cs="Times New Roman"/>
                <w:sz w:val="18"/>
                <w:szCs w:val="18"/>
              </w:rPr>
              <w:t xml:space="preserve">Средняя продолжительность прекращения передачи электрической энергии на точку поставки </w:t>
            </w:r>
            <w:r w:rsidR="00D66AD4" w:rsidRPr="00D66AD4">
              <w:rPr>
                <w:rFonts w:ascii="Times New Roman" w:eastAsia="Times New Roman" w:hAnsi="Times New Roman" w:cs="Times New Roman"/>
                <w:sz w:val="18"/>
                <w:szCs w:val="18"/>
                <w:lang w:eastAsia="ru-RU"/>
              </w:rPr>
              <w:t>(</w:t>
            </w:r>
            <w:proofErr w:type="spellStart"/>
            <w:proofErr w:type="gramStart"/>
            <w:r w:rsidR="00D66AD4" w:rsidRPr="00D66AD4">
              <w:rPr>
                <w:rFonts w:ascii="Times New Roman" w:eastAsia="Calibri" w:hAnsi="Times New Roman" w:cs="Times New Roman"/>
                <w:sz w:val="18"/>
                <w:szCs w:val="18"/>
              </w:rPr>
              <w:t>П</w:t>
            </w:r>
            <w:proofErr w:type="gramEnd"/>
            <w:r w:rsidR="00D66AD4" w:rsidRPr="00D66AD4">
              <w:rPr>
                <w:rFonts w:ascii="Times New Roman" w:eastAsia="Calibri" w:hAnsi="Times New Roman" w:cs="Times New Roman"/>
                <w:sz w:val="18"/>
                <w:szCs w:val="18"/>
                <w:vertAlign w:val="subscript"/>
              </w:rPr>
              <w:t>saidi</w:t>
            </w:r>
            <w:proofErr w:type="spellEnd"/>
            <w:r w:rsidR="00D66AD4" w:rsidRPr="00D66AD4">
              <w:rPr>
                <w:rFonts w:ascii="Times New Roman" w:eastAsia="Calibri" w:hAnsi="Times New Roman" w:cs="Times New Roman"/>
                <w:sz w:val="18"/>
                <w:szCs w:val="18"/>
              </w:rPr>
              <w:t>)</w:t>
            </w:r>
          </w:p>
        </w:tc>
        <w:tc>
          <w:tcPr>
            <w:tcW w:w="992"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час</w:t>
            </w:r>
          </w:p>
        </w:tc>
        <w:tc>
          <w:tcPr>
            <w:tcW w:w="992"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D66AD4">
              <w:rPr>
                <w:rFonts w:ascii="Times New Roman" w:eastAsia="Times New Roman" w:hAnsi="Times New Roman" w:cs="Times New Roman"/>
                <w:color w:val="000000"/>
                <w:sz w:val="18"/>
                <w:szCs w:val="18"/>
                <w:lang w:eastAsia="ru-RU"/>
              </w:rPr>
              <w:t>0,8870</w:t>
            </w:r>
          </w:p>
        </w:tc>
        <w:tc>
          <w:tcPr>
            <w:tcW w:w="993"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4,0939</w:t>
            </w:r>
          </w:p>
        </w:tc>
      </w:tr>
      <w:tr w:rsidR="00D66AD4" w:rsidRPr="00D66AD4" w:rsidTr="00276AA3">
        <w:tc>
          <w:tcPr>
            <w:tcW w:w="675" w:type="dxa"/>
            <w:shd w:val="clear" w:color="auto" w:fill="auto"/>
            <w:vAlign w:val="center"/>
          </w:tcPr>
          <w:p w:rsidR="00D66AD4" w:rsidRPr="00D66AD4" w:rsidRDefault="00D66AD4" w:rsidP="00D66AD4">
            <w:pPr>
              <w:widowControl w:val="0"/>
              <w:numPr>
                <w:ilvl w:val="0"/>
                <w:numId w:val="8"/>
              </w:numPr>
              <w:tabs>
                <w:tab w:val="left" w:pos="142"/>
              </w:tabs>
              <w:autoSpaceDE w:val="0"/>
              <w:autoSpaceDN w:val="0"/>
              <w:adjustRightInd w:val="0"/>
              <w:spacing w:after="200" w:line="276" w:lineRule="auto"/>
              <w:jc w:val="center"/>
              <w:rPr>
                <w:rFonts w:ascii="Times New Roman" w:eastAsia="Times New Roman" w:hAnsi="Times New Roman" w:cs="Times New Roman"/>
                <w:sz w:val="18"/>
                <w:szCs w:val="18"/>
                <w:lang w:eastAsia="ru-RU"/>
              </w:rPr>
            </w:pPr>
          </w:p>
        </w:tc>
        <w:tc>
          <w:tcPr>
            <w:tcW w:w="4678" w:type="dxa"/>
            <w:shd w:val="clear" w:color="auto" w:fill="auto"/>
          </w:tcPr>
          <w:p w:rsidR="00D66AD4" w:rsidRPr="00D66AD4" w:rsidRDefault="001D4832" w:rsidP="00D66AD4">
            <w:pPr>
              <w:tabs>
                <w:tab w:val="left" w:pos="142"/>
              </w:tabs>
              <w:autoSpaceDE w:val="0"/>
              <w:autoSpaceDN w:val="0"/>
              <w:spacing w:after="0" w:line="240" w:lineRule="auto"/>
              <w:contextualSpacing/>
              <w:jc w:val="both"/>
              <w:rPr>
                <w:rFonts w:ascii="Times New Roman" w:eastAsia="Calibri" w:hAnsi="Times New Roman" w:cs="Times New Roman"/>
                <w:sz w:val="18"/>
                <w:szCs w:val="18"/>
              </w:rPr>
            </w:pPr>
            <w:r w:rsidRPr="001D4832">
              <w:rPr>
                <w:rFonts w:ascii="Times New Roman" w:eastAsia="Calibri" w:hAnsi="Times New Roman" w:cs="Times New Roman"/>
                <w:sz w:val="18"/>
                <w:szCs w:val="18"/>
              </w:rPr>
              <w:t xml:space="preserve">Средняя частота прекращений передачи электрической энергии на точку поставки </w:t>
            </w:r>
            <w:r w:rsidR="00D66AD4" w:rsidRPr="00D66AD4">
              <w:rPr>
                <w:rFonts w:ascii="Times New Roman" w:eastAsia="Times New Roman" w:hAnsi="Times New Roman" w:cs="Times New Roman"/>
                <w:sz w:val="18"/>
                <w:szCs w:val="18"/>
                <w:lang w:eastAsia="ru-RU"/>
              </w:rPr>
              <w:t>(</w:t>
            </w:r>
            <w:proofErr w:type="spellStart"/>
            <w:proofErr w:type="gramStart"/>
            <w:r w:rsidR="00D66AD4" w:rsidRPr="00D66AD4">
              <w:rPr>
                <w:rFonts w:ascii="Times New Roman" w:eastAsia="Calibri" w:hAnsi="Times New Roman" w:cs="Times New Roman"/>
                <w:sz w:val="18"/>
                <w:szCs w:val="18"/>
              </w:rPr>
              <w:t>П</w:t>
            </w:r>
            <w:proofErr w:type="gramEnd"/>
            <w:r w:rsidR="00D66AD4" w:rsidRPr="00D66AD4">
              <w:rPr>
                <w:rFonts w:ascii="Times New Roman" w:eastAsia="Calibri" w:hAnsi="Times New Roman" w:cs="Times New Roman"/>
                <w:sz w:val="18"/>
                <w:szCs w:val="18"/>
                <w:vertAlign w:val="subscript"/>
              </w:rPr>
              <w:t>sai</w:t>
            </w:r>
            <w:proofErr w:type="spellEnd"/>
            <w:r w:rsidR="00D66AD4" w:rsidRPr="00D66AD4">
              <w:rPr>
                <w:rFonts w:ascii="Times New Roman" w:eastAsia="Calibri" w:hAnsi="Times New Roman" w:cs="Times New Roman"/>
                <w:sz w:val="18"/>
                <w:szCs w:val="18"/>
                <w:vertAlign w:val="subscript"/>
                <w:lang w:val="en-US"/>
              </w:rPr>
              <w:t>f</w:t>
            </w:r>
            <w:r w:rsidR="00D66AD4" w:rsidRPr="00D66AD4">
              <w:rPr>
                <w:rFonts w:ascii="Times New Roman" w:eastAsia="Calibri" w:hAnsi="Times New Roman" w:cs="Times New Roman"/>
                <w:sz w:val="18"/>
                <w:szCs w:val="18"/>
                <w:vertAlign w:val="subscript"/>
              </w:rPr>
              <w:t>i</w:t>
            </w:r>
            <w:r w:rsidR="00D66AD4" w:rsidRPr="00D66AD4">
              <w:rPr>
                <w:rFonts w:ascii="Times New Roman" w:eastAsia="Calibri" w:hAnsi="Times New Roman" w:cs="Times New Roman"/>
                <w:sz w:val="18"/>
                <w:szCs w:val="18"/>
              </w:rPr>
              <w:t>)</w:t>
            </w:r>
          </w:p>
        </w:tc>
        <w:tc>
          <w:tcPr>
            <w:tcW w:w="992"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18"/>
                <w:szCs w:val="18"/>
                <w:lang w:eastAsia="ru-RU"/>
              </w:rPr>
            </w:pPr>
            <w:proofErr w:type="spellStart"/>
            <w:proofErr w:type="gramStart"/>
            <w:r w:rsidRPr="00D66AD4">
              <w:rPr>
                <w:rFonts w:ascii="Times New Roman" w:eastAsia="Times New Roman" w:hAnsi="Times New Roman" w:cs="Times New Roman"/>
                <w:sz w:val="18"/>
                <w:szCs w:val="18"/>
                <w:lang w:eastAsia="ru-RU"/>
              </w:rPr>
              <w:t>шт</w:t>
            </w:r>
            <w:proofErr w:type="spellEnd"/>
            <w:proofErr w:type="gramEnd"/>
          </w:p>
        </w:tc>
        <w:tc>
          <w:tcPr>
            <w:tcW w:w="992"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color w:val="000000"/>
                <w:sz w:val="18"/>
                <w:szCs w:val="18"/>
                <w:lang w:eastAsia="ru-RU"/>
              </w:rPr>
            </w:pPr>
            <w:r w:rsidRPr="00D66AD4">
              <w:rPr>
                <w:rFonts w:ascii="Times New Roman" w:eastAsia="Times New Roman" w:hAnsi="Times New Roman" w:cs="Times New Roman"/>
                <w:color w:val="000000"/>
                <w:sz w:val="18"/>
                <w:szCs w:val="18"/>
                <w:lang w:eastAsia="ru-RU"/>
              </w:rPr>
              <w:t>0,4592</w:t>
            </w:r>
          </w:p>
        </w:tc>
        <w:tc>
          <w:tcPr>
            <w:tcW w:w="993" w:type="dxa"/>
            <w:shd w:val="clear" w:color="auto" w:fill="auto"/>
            <w:vAlign w:val="center"/>
          </w:tcPr>
          <w:p w:rsidR="00D66AD4" w:rsidRPr="00D66AD4" w:rsidRDefault="00D66AD4" w:rsidP="00D66AD4">
            <w:pPr>
              <w:autoSpaceDE w:val="0"/>
              <w:autoSpaceDN w:val="0"/>
              <w:spacing w:after="0" w:line="240" w:lineRule="auto"/>
              <w:jc w:val="center"/>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1,2873</w:t>
            </w:r>
          </w:p>
        </w:tc>
      </w:tr>
    </w:tbl>
    <w:p w:rsidR="00D66AD4" w:rsidRPr="00D66AD4" w:rsidRDefault="00D66AD4" w:rsidP="00D66AD4">
      <w:pPr>
        <w:spacing w:after="0" w:line="240" w:lineRule="auto"/>
        <w:jc w:val="both"/>
        <w:rPr>
          <w:rFonts w:ascii="Times New Roman" w:eastAsia="Times New Roman" w:hAnsi="Times New Roman" w:cs="Times New Roman"/>
        </w:rPr>
      </w:pPr>
      <w:bookmarkStart w:id="15" w:name="_Hlk96709730"/>
      <w:r w:rsidRPr="00D66AD4">
        <w:rPr>
          <w:rFonts w:ascii="Times New Roman" w:eastAsia="Times New Roman" w:hAnsi="Times New Roman" w:cs="Times New Roman"/>
        </w:rPr>
        <w:t xml:space="preserve">Анализ </w:t>
      </w:r>
      <w:proofErr w:type="gramStart"/>
      <w:r w:rsidRPr="00D66AD4">
        <w:rPr>
          <w:rFonts w:ascii="Times New Roman" w:eastAsia="Times New Roman" w:hAnsi="Times New Roman" w:cs="Times New Roman"/>
        </w:rPr>
        <w:t xml:space="preserve">динамики изменения приведенных показателей </w:t>
      </w:r>
      <w:bookmarkEnd w:id="15"/>
      <w:r w:rsidRPr="00D66AD4">
        <w:rPr>
          <w:rFonts w:ascii="Times New Roman" w:eastAsia="Times New Roman" w:hAnsi="Times New Roman" w:cs="Times New Roman"/>
        </w:rPr>
        <w:t>операционной деятельности группы эмитента</w:t>
      </w:r>
      <w:proofErr w:type="gramEnd"/>
      <w:r w:rsidRPr="00D66AD4">
        <w:rPr>
          <w:rFonts w:ascii="Times New Roman" w:eastAsia="Times New Roman" w:hAnsi="Times New Roman" w:cs="Times New Roman"/>
        </w:rPr>
        <w:t>. Основные события и факторы, в том числе макроэкономические, которые оказали существенное влияние на изменение операционных показателей, характеризующих деятельность группы эмитента.</w:t>
      </w:r>
    </w:p>
    <w:p w:rsidR="00D66AD4" w:rsidRPr="00D66AD4" w:rsidRDefault="0086720D" w:rsidP="00D66AD4">
      <w:pPr>
        <w:spacing w:after="0" w:line="240" w:lineRule="auto"/>
        <w:ind w:left="34"/>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D66AD4" w:rsidRPr="00D66AD4">
        <w:rPr>
          <w:rFonts w:ascii="Times New Roman" w:eastAsia="Times New Roman" w:hAnsi="Times New Roman" w:cs="Times New Roman"/>
          <w:b/>
          <w:bCs/>
          <w:lang w:eastAsia="ru-RU"/>
        </w:rPr>
        <w:t>Технические характеристики энергосистемы:</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Calibri" w:hAnsi="Times New Roman" w:cs="Times New Roman"/>
          <w:b/>
          <w:i/>
        </w:rPr>
      </w:pPr>
      <w:r w:rsidRPr="00D66AD4">
        <w:rPr>
          <w:rFonts w:ascii="Times New Roman" w:eastAsia="Calibri" w:hAnsi="Times New Roman" w:cs="Times New Roman"/>
          <w:b/>
          <w:i/>
        </w:rPr>
        <w:t>Прирост производственных мощностей в 2021 г.  связан с вводом  новых объектов, в том числе строительством новых объектов в рамках технологического присоединения потребителей, а также реконструкции и модернизации оборудования, консолидации сетевых активов, в рамках выполнения производственных программ Общества, в основном инвестиционной программы. В то же время идет процесс списания устаревшего оборудования, перевод оборудования в резерв или выведение его из эксплуатации, что в конечном итоге сказывается на динамике изменения производственных мощностей.</w:t>
      </w:r>
    </w:p>
    <w:p w:rsidR="00D66AD4" w:rsidRPr="00D66AD4" w:rsidRDefault="00D66AD4" w:rsidP="00D66AD4">
      <w:pPr>
        <w:spacing w:after="0" w:line="240" w:lineRule="auto"/>
        <w:ind w:firstLine="540"/>
        <w:jc w:val="both"/>
        <w:rPr>
          <w:rFonts w:ascii="Times New Roman" w:eastAsia="Times New Roman" w:hAnsi="Times New Roman" w:cs="Times New Roman"/>
          <w:b/>
          <w:bCs/>
          <w:lang w:eastAsia="ru-RU"/>
        </w:rPr>
      </w:pPr>
    </w:p>
    <w:p w:rsidR="00D66AD4" w:rsidRPr="00D66AD4" w:rsidRDefault="00D66AD4" w:rsidP="00D66AD4">
      <w:pPr>
        <w:spacing w:after="0" w:line="240" w:lineRule="auto"/>
        <w:ind w:firstLine="540"/>
        <w:jc w:val="both"/>
        <w:rPr>
          <w:rFonts w:ascii="Times New Roman" w:eastAsia="Times New Roman" w:hAnsi="Times New Roman" w:cs="Times New Roman"/>
          <w:b/>
          <w:bCs/>
          <w:lang w:eastAsia="ru-RU"/>
        </w:rPr>
      </w:pPr>
      <w:r w:rsidRPr="00D66AD4">
        <w:rPr>
          <w:rFonts w:ascii="Times New Roman" w:eastAsia="Times New Roman" w:hAnsi="Times New Roman" w:cs="Times New Roman"/>
          <w:b/>
          <w:bCs/>
          <w:lang w:eastAsia="ru-RU"/>
        </w:rPr>
        <w:t>Тарифы на услуги:</w:t>
      </w:r>
    </w:p>
    <w:p w:rsidR="00BA5A5F" w:rsidRPr="00BA5A5F" w:rsidRDefault="00BA5A5F" w:rsidP="00BA5A5F">
      <w:pPr>
        <w:spacing w:after="0" w:line="240" w:lineRule="auto"/>
        <w:ind w:firstLine="540"/>
        <w:jc w:val="both"/>
        <w:rPr>
          <w:rFonts w:ascii="Times New Roman" w:eastAsia="Times New Roman" w:hAnsi="Times New Roman" w:cs="Times New Roman"/>
          <w:b/>
          <w:bCs/>
          <w:i/>
          <w:lang w:eastAsia="ru-RU"/>
        </w:rPr>
      </w:pPr>
      <w:r w:rsidRPr="00BA5A5F">
        <w:rPr>
          <w:rFonts w:ascii="Times New Roman" w:eastAsia="Times New Roman" w:hAnsi="Times New Roman" w:cs="Times New Roman"/>
          <w:b/>
          <w:bCs/>
          <w:i/>
          <w:lang w:eastAsia="ru-RU"/>
        </w:rPr>
        <w:t>ПАО «</w:t>
      </w:r>
      <w:proofErr w:type="spellStart"/>
      <w:r w:rsidRPr="00BA5A5F">
        <w:rPr>
          <w:rFonts w:ascii="Times New Roman" w:eastAsia="Times New Roman" w:hAnsi="Times New Roman" w:cs="Times New Roman"/>
          <w:b/>
          <w:bCs/>
          <w:i/>
          <w:lang w:eastAsia="ru-RU"/>
        </w:rPr>
        <w:t>Россети</w:t>
      </w:r>
      <w:proofErr w:type="spellEnd"/>
      <w:r w:rsidRPr="00BA5A5F">
        <w:rPr>
          <w:rFonts w:ascii="Times New Roman" w:eastAsia="Times New Roman" w:hAnsi="Times New Roman" w:cs="Times New Roman"/>
          <w:b/>
          <w:bCs/>
          <w:i/>
          <w:lang w:eastAsia="ru-RU"/>
        </w:rPr>
        <w:t xml:space="preserve"> Кубань» осуществляет регулируемые виды деятельности по передаче электрической энергии и технологическому прис</w:t>
      </w:r>
      <w:r>
        <w:rPr>
          <w:rFonts w:ascii="Times New Roman" w:eastAsia="Times New Roman" w:hAnsi="Times New Roman" w:cs="Times New Roman"/>
          <w:b/>
          <w:bCs/>
          <w:i/>
          <w:lang w:eastAsia="ru-RU"/>
        </w:rPr>
        <w:t>о</w:t>
      </w:r>
      <w:r w:rsidRPr="00BA5A5F">
        <w:rPr>
          <w:rFonts w:ascii="Times New Roman" w:eastAsia="Times New Roman" w:hAnsi="Times New Roman" w:cs="Times New Roman"/>
          <w:b/>
          <w:bCs/>
          <w:i/>
          <w:lang w:eastAsia="ru-RU"/>
        </w:rPr>
        <w:t>единению к электрическим сетям, цены (тарифы) на указанные услуги устанавливаются приказами департамента государственного регулирования тарифов Краснодарского края.</w:t>
      </w:r>
    </w:p>
    <w:p w:rsidR="00BA5A5F" w:rsidRPr="00BA5A5F" w:rsidRDefault="00BA5A5F" w:rsidP="00BA5A5F">
      <w:pPr>
        <w:spacing w:after="0" w:line="240" w:lineRule="auto"/>
        <w:ind w:firstLine="540"/>
        <w:jc w:val="both"/>
        <w:rPr>
          <w:rFonts w:ascii="Times New Roman" w:eastAsia="Times New Roman" w:hAnsi="Times New Roman" w:cs="Times New Roman"/>
          <w:b/>
          <w:bCs/>
          <w:i/>
          <w:lang w:eastAsia="ru-RU"/>
        </w:rPr>
      </w:pPr>
      <w:r w:rsidRPr="00BA5A5F">
        <w:rPr>
          <w:rFonts w:ascii="Times New Roman" w:eastAsia="Times New Roman" w:hAnsi="Times New Roman" w:cs="Times New Roman"/>
          <w:b/>
          <w:bCs/>
          <w:i/>
          <w:lang w:eastAsia="ru-RU"/>
        </w:rPr>
        <w:t xml:space="preserve">С 2018 года Общество перешло на очередной долгосрочный период регулирования </w:t>
      </w:r>
      <w:proofErr w:type="gramStart"/>
      <w:r w:rsidRPr="00BA5A5F">
        <w:rPr>
          <w:rFonts w:ascii="Times New Roman" w:eastAsia="Times New Roman" w:hAnsi="Times New Roman" w:cs="Times New Roman"/>
          <w:b/>
          <w:bCs/>
          <w:i/>
          <w:lang w:eastAsia="ru-RU"/>
        </w:rPr>
        <w:t>тарифов</w:t>
      </w:r>
      <w:proofErr w:type="gramEnd"/>
      <w:r w:rsidRPr="00BA5A5F">
        <w:rPr>
          <w:rFonts w:ascii="Times New Roman" w:eastAsia="Times New Roman" w:hAnsi="Times New Roman" w:cs="Times New Roman"/>
          <w:b/>
          <w:bCs/>
          <w:i/>
          <w:lang w:eastAsia="ru-RU"/>
        </w:rPr>
        <w:t xml:space="preserve"> на услуги по передаче электроэнергии сроком на пять лет.</w:t>
      </w:r>
    </w:p>
    <w:p w:rsidR="00BA5A5F" w:rsidRPr="00BA5A5F" w:rsidRDefault="00BA5A5F" w:rsidP="00BA5A5F">
      <w:pPr>
        <w:spacing w:after="0" w:line="240" w:lineRule="auto"/>
        <w:ind w:firstLine="540"/>
        <w:jc w:val="both"/>
        <w:rPr>
          <w:rFonts w:ascii="Times New Roman" w:eastAsia="Times New Roman" w:hAnsi="Times New Roman" w:cs="Times New Roman"/>
          <w:b/>
          <w:bCs/>
          <w:i/>
          <w:lang w:eastAsia="ru-RU"/>
        </w:rPr>
      </w:pPr>
      <w:r w:rsidRPr="00BA5A5F">
        <w:rPr>
          <w:rFonts w:ascii="Times New Roman" w:eastAsia="Times New Roman" w:hAnsi="Times New Roman" w:cs="Times New Roman"/>
          <w:b/>
          <w:bCs/>
          <w:i/>
          <w:lang w:eastAsia="ru-RU"/>
        </w:rPr>
        <w:t>Информация о тарифах на услуги Эмитента размещена на официальном сайте                    ПАО «</w:t>
      </w:r>
      <w:proofErr w:type="spellStart"/>
      <w:r w:rsidRPr="00BA5A5F">
        <w:rPr>
          <w:rFonts w:ascii="Times New Roman" w:eastAsia="Times New Roman" w:hAnsi="Times New Roman" w:cs="Times New Roman"/>
          <w:b/>
          <w:bCs/>
          <w:i/>
          <w:lang w:eastAsia="ru-RU"/>
        </w:rPr>
        <w:t>Россети</w:t>
      </w:r>
      <w:proofErr w:type="spellEnd"/>
      <w:r w:rsidRPr="00BA5A5F">
        <w:rPr>
          <w:rFonts w:ascii="Times New Roman" w:eastAsia="Times New Roman" w:hAnsi="Times New Roman" w:cs="Times New Roman"/>
          <w:b/>
          <w:bCs/>
          <w:i/>
          <w:lang w:eastAsia="ru-RU"/>
        </w:rPr>
        <w:t xml:space="preserve"> Кубань»:</w:t>
      </w:r>
    </w:p>
    <w:p w:rsidR="00BA5A5F" w:rsidRPr="00BA5A5F" w:rsidRDefault="00BA5A5F" w:rsidP="00BA5A5F">
      <w:pPr>
        <w:spacing w:after="0" w:line="240" w:lineRule="auto"/>
        <w:ind w:firstLine="540"/>
        <w:jc w:val="both"/>
        <w:rPr>
          <w:rFonts w:ascii="Times New Roman" w:eastAsia="Times New Roman" w:hAnsi="Times New Roman" w:cs="Times New Roman"/>
          <w:b/>
          <w:bCs/>
          <w:i/>
          <w:lang w:eastAsia="ru-RU"/>
        </w:rPr>
      </w:pPr>
      <w:r w:rsidRPr="00BA5A5F">
        <w:rPr>
          <w:rFonts w:ascii="Times New Roman" w:eastAsia="Times New Roman" w:hAnsi="Times New Roman" w:cs="Times New Roman"/>
          <w:b/>
          <w:bCs/>
          <w:i/>
          <w:lang w:eastAsia="ru-RU"/>
        </w:rPr>
        <w:t>- по передаче электроэнергии - в разделе «</w:t>
      </w:r>
      <w:hyperlink r:id="rId13" w:history="1">
        <w:r w:rsidRPr="00BA5A5F">
          <w:rPr>
            <w:rFonts w:ascii="Times New Roman" w:eastAsia="Times New Roman" w:hAnsi="Times New Roman" w:cs="Times New Roman"/>
            <w:b/>
            <w:bCs/>
            <w:i/>
            <w:u w:val="single"/>
            <w:lang w:eastAsia="ru-RU"/>
          </w:rPr>
          <w:t>Потребителям / Передача электрической энергии / Тарифы на услуги по передаче электроэнергии</w:t>
        </w:r>
      </w:hyperlink>
      <w:r w:rsidRPr="00BA5A5F">
        <w:rPr>
          <w:rFonts w:ascii="Times New Roman" w:eastAsia="Times New Roman" w:hAnsi="Times New Roman" w:cs="Times New Roman"/>
          <w:b/>
          <w:bCs/>
          <w:i/>
          <w:lang w:eastAsia="ru-RU"/>
        </w:rPr>
        <w:t>»,</w:t>
      </w:r>
    </w:p>
    <w:p w:rsidR="00BA5A5F" w:rsidRPr="00BA5A5F" w:rsidRDefault="00BA5A5F" w:rsidP="00BA5A5F">
      <w:pPr>
        <w:spacing w:after="0" w:line="240" w:lineRule="auto"/>
        <w:ind w:firstLine="540"/>
        <w:jc w:val="both"/>
        <w:rPr>
          <w:rFonts w:ascii="Times New Roman" w:eastAsia="Times New Roman" w:hAnsi="Times New Roman" w:cs="Times New Roman"/>
          <w:b/>
          <w:bCs/>
          <w:i/>
          <w:lang w:eastAsia="ru-RU"/>
        </w:rPr>
      </w:pPr>
      <w:r w:rsidRPr="00BA5A5F">
        <w:rPr>
          <w:rFonts w:ascii="Times New Roman" w:eastAsia="Times New Roman" w:hAnsi="Times New Roman" w:cs="Times New Roman"/>
          <w:b/>
          <w:bCs/>
          <w:i/>
          <w:lang w:eastAsia="ru-RU"/>
        </w:rPr>
        <w:t>- об установленных стандартизированных тарифных ставках и ставках платы за единицу максимальной мощности на технологическое присоединение к электрическим сетям ПАО «</w:t>
      </w:r>
      <w:proofErr w:type="spellStart"/>
      <w:r w:rsidRPr="00BA5A5F">
        <w:rPr>
          <w:rFonts w:ascii="Times New Roman" w:eastAsia="Times New Roman" w:hAnsi="Times New Roman" w:cs="Times New Roman"/>
          <w:b/>
          <w:bCs/>
          <w:i/>
          <w:lang w:eastAsia="ru-RU"/>
        </w:rPr>
        <w:t>Россети</w:t>
      </w:r>
      <w:proofErr w:type="spellEnd"/>
      <w:r w:rsidRPr="00BA5A5F">
        <w:rPr>
          <w:rFonts w:ascii="Times New Roman" w:eastAsia="Times New Roman" w:hAnsi="Times New Roman" w:cs="Times New Roman"/>
          <w:b/>
          <w:bCs/>
          <w:i/>
          <w:lang w:eastAsia="ru-RU"/>
        </w:rPr>
        <w:t xml:space="preserve"> Кубань» - в разделе «</w:t>
      </w:r>
      <w:hyperlink r:id="rId14" w:history="1">
        <w:r w:rsidRPr="00BA5A5F">
          <w:rPr>
            <w:rFonts w:ascii="Times New Roman" w:eastAsia="Times New Roman" w:hAnsi="Times New Roman" w:cs="Times New Roman"/>
            <w:b/>
            <w:bCs/>
            <w:i/>
            <w:u w:val="single"/>
            <w:lang w:eastAsia="ru-RU"/>
          </w:rPr>
          <w:t>Потребителям / Технологическое присоединение / Тарифы на технологическое присоединение</w:t>
        </w:r>
      </w:hyperlink>
      <w:r w:rsidRPr="00BA5A5F">
        <w:rPr>
          <w:rFonts w:ascii="Times New Roman" w:eastAsia="Times New Roman" w:hAnsi="Times New Roman" w:cs="Times New Roman"/>
          <w:b/>
          <w:bCs/>
          <w:i/>
          <w:lang w:eastAsia="ru-RU"/>
        </w:rPr>
        <w:t>».</w:t>
      </w:r>
    </w:p>
    <w:p w:rsidR="00BA5A5F" w:rsidRPr="00BA5A5F" w:rsidRDefault="00BA5A5F" w:rsidP="00BA5A5F">
      <w:pPr>
        <w:spacing w:after="0" w:line="240" w:lineRule="auto"/>
        <w:ind w:firstLine="540"/>
        <w:jc w:val="both"/>
        <w:rPr>
          <w:rFonts w:ascii="Times New Roman" w:eastAsia="Times New Roman" w:hAnsi="Times New Roman" w:cs="Times New Roman"/>
          <w:b/>
          <w:bCs/>
          <w:i/>
          <w:lang w:eastAsia="ru-RU"/>
        </w:rPr>
      </w:pPr>
      <w:r w:rsidRPr="00BA5A5F">
        <w:rPr>
          <w:rFonts w:ascii="Times New Roman" w:eastAsia="Times New Roman" w:hAnsi="Times New Roman" w:cs="Times New Roman"/>
          <w:b/>
          <w:bCs/>
          <w:i/>
          <w:lang w:eastAsia="ru-RU"/>
        </w:rPr>
        <w:t>Увеличение среднего тарифа на услуги по передаче электроэнергии связано с приростом со второго полугодия 2021 года утвержденных единых (котловых) тарифов на услуги по передаче электрической энергии по сетям Краснодарского края и Республики Адыгея выше уровня социально экономического прогноза Минэкономразвития России.</w:t>
      </w:r>
    </w:p>
    <w:p w:rsidR="00D66AD4" w:rsidRPr="00D66AD4" w:rsidRDefault="00BA5A5F" w:rsidP="00BA5A5F">
      <w:pPr>
        <w:spacing w:after="0" w:line="240" w:lineRule="auto"/>
        <w:ind w:firstLine="540"/>
        <w:jc w:val="both"/>
        <w:rPr>
          <w:rFonts w:ascii="Times New Roman" w:eastAsia="Times New Roman" w:hAnsi="Times New Roman" w:cs="Times New Roman"/>
          <w:b/>
          <w:bCs/>
          <w:lang w:eastAsia="ru-RU"/>
        </w:rPr>
      </w:pPr>
      <w:r w:rsidRPr="00BA5A5F">
        <w:rPr>
          <w:rFonts w:ascii="Times New Roman" w:eastAsia="Times New Roman" w:hAnsi="Times New Roman" w:cs="Times New Roman"/>
          <w:b/>
          <w:bCs/>
          <w:i/>
          <w:lang w:eastAsia="ru-RU"/>
        </w:rPr>
        <w:t>Изменение ставки за технологическое присоединение связано с изменением соотношения мощности и количества технологических присоединений сетевых организаций региона.</w:t>
      </w:r>
    </w:p>
    <w:p w:rsidR="00D66AD4" w:rsidRPr="00D66AD4" w:rsidRDefault="00D66AD4" w:rsidP="00D66AD4">
      <w:pPr>
        <w:spacing w:after="0" w:line="240" w:lineRule="auto"/>
        <w:ind w:firstLine="540"/>
        <w:jc w:val="both"/>
        <w:rPr>
          <w:rFonts w:ascii="Times New Roman" w:eastAsia="Times New Roman" w:hAnsi="Times New Roman" w:cs="Times New Roman"/>
          <w:b/>
          <w:bCs/>
          <w:lang w:eastAsia="ru-RU"/>
        </w:rPr>
      </w:pPr>
      <w:r w:rsidRPr="00D66AD4">
        <w:rPr>
          <w:rFonts w:ascii="Times New Roman" w:eastAsia="Times New Roman" w:hAnsi="Times New Roman" w:cs="Times New Roman"/>
          <w:b/>
          <w:bCs/>
          <w:lang w:eastAsia="ru-RU"/>
        </w:rPr>
        <w:t>Оказание услуг:</w:t>
      </w:r>
    </w:p>
    <w:p w:rsidR="00D66AD4" w:rsidRPr="00D66AD4" w:rsidRDefault="00D66AD4" w:rsidP="00D66AD4">
      <w:pPr>
        <w:spacing w:after="0" w:line="240" w:lineRule="auto"/>
        <w:ind w:firstLine="540"/>
        <w:jc w:val="both"/>
        <w:rPr>
          <w:rFonts w:ascii="Times New Roman" w:eastAsia="Times New Roman" w:hAnsi="Times New Roman" w:cs="Times New Roman"/>
          <w:b/>
          <w:bCs/>
          <w:lang w:eastAsia="ru-RU"/>
        </w:rPr>
      </w:pPr>
      <w:r w:rsidRPr="00D66AD4">
        <w:rPr>
          <w:rFonts w:ascii="Times New Roman" w:eastAsia="Times New Roman" w:hAnsi="Times New Roman" w:cs="Times New Roman"/>
          <w:b/>
          <w:bCs/>
          <w:lang w:eastAsia="ru-RU"/>
        </w:rPr>
        <w:t>Передача электроэнергии:</w:t>
      </w:r>
    </w:p>
    <w:p w:rsidR="00D66AD4" w:rsidRPr="00D66AD4" w:rsidRDefault="00A05128" w:rsidP="00D66AD4">
      <w:pPr>
        <w:spacing w:after="0" w:line="240" w:lineRule="auto"/>
        <w:ind w:firstLine="540"/>
        <w:jc w:val="both"/>
        <w:rPr>
          <w:rFonts w:ascii="Times New Roman" w:eastAsia="Times New Roman" w:hAnsi="Times New Roman" w:cs="Times New Roman"/>
          <w:b/>
          <w:bCs/>
          <w:i/>
          <w:lang w:eastAsia="ru-RU"/>
        </w:rPr>
      </w:pPr>
      <w:r w:rsidRPr="00A05128">
        <w:rPr>
          <w:rFonts w:ascii="Times New Roman" w:eastAsia="Times New Roman" w:hAnsi="Times New Roman" w:cs="Times New Roman"/>
          <w:b/>
          <w:bCs/>
          <w:i/>
          <w:lang w:eastAsia="ru-RU"/>
        </w:rPr>
        <w:t>В 2021 г. наблюдался рост отпуска электроэнергии, что связано с нехарактерными погодными условиями, ростом населения и увеличением количества и мощности вновь присоединенных к электросетям Общества электроустановок потребителей. В отчетном году уровень фактических потерь электроэнергии снизился, несмотря на увеличение потребления благодаря проведению ежегодных мероприятий, направленных на снижение уровня потерь и недопущение роста фактических показателей, что позволило Обществу в анализируемый период достичь нормативов потерь, установленных приказом Минэнерго России.</w:t>
      </w:r>
    </w:p>
    <w:p w:rsidR="00D66AD4" w:rsidRPr="00A05128" w:rsidRDefault="00D66AD4" w:rsidP="00D66AD4">
      <w:pPr>
        <w:spacing w:after="0" w:line="240" w:lineRule="auto"/>
        <w:ind w:firstLine="540"/>
        <w:jc w:val="both"/>
        <w:rPr>
          <w:rFonts w:ascii="Times New Roman" w:eastAsia="Times New Roman" w:hAnsi="Times New Roman" w:cs="Times New Roman"/>
          <w:b/>
          <w:bCs/>
          <w:lang w:eastAsia="ru-RU"/>
        </w:rPr>
      </w:pPr>
      <w:r w:rsidRPr="00A05128">
        <w:rPr>
          <w:rFonts w:ascii="Times New Roman" w:eastAsia="Times New Roman" w:hAnsi="Times New Roman" w:cs="Times New Roman"/>
          <w:b/>
          <w:bCs/>
          <w:lang w:eastAsia="ru-RU"/>
        </w:rPr>
        <w:t>Технологическое присоединение:</w:t>
      </w:r>
    </w:p>
    <w:p w:rsidR="00D66AD4" w:rsidRPr="00D66AD4" w:rsidRDefault="00D66AD4" w:rsidP="00D66AD4">
      <w:pPr>
        <w:spacing w:after="0" w:line="240" w:lineRule="auto"/>
        <w:ind w:firstLine="540"/>
        <w:jc w:val="both"/>
        <w:rPr>
          <w:rFonts w:ascii="Times New Roman" w:eastAsia="Times New Roman" w:hAnsi="Times New Roman" w:cs="Times New Roman"/>
          <w:b/>
          <w:i/>
        </w:rPr>
      </w:pPr>
      <w:r w:rsidRPr="00A05128">
        <w:rPr>
          <w:rFonts w:ascii="Times New Roman" w:eastAsia="Times New Roman" w:hAnsi="Times New Roman" w:cs="Times New Roman"/>
          <w:b/>
          <w:bCs/>
          <w:i/>
          <w:lang w:eastAsia="ru-RU"/>
        </w:rPr>
        <w:t xml:space="preserve"> </w:t>
      </w:r>
      <w:r w:rsidRPr="00A05128">
        <w:rPr>
          <w:rFonts w:ascii="Times New Roman" w:eastAsia="Times New Roman" w:hAnsi="Times New Roman" w:cs="Times New Roman"/>
          <w:b/>
          <w:i/>
        </w:rPr>
        <w:t>После  спада спроса на услуги по технологическому присоединению в 2020г. в связи с  введением ограничительных мер ввиду  распространения COVID-19 в 2021 году реализовался фактор отложенного спроса, вследствие чего значительно выросло количество исполненных договоров. Этому также способствовали изменения в законодательстве, внесенные постановлением Правительства РФ от 24.04.2021 №639, в соответствии с которыми была упрощена и ускорена процедура технологического присоединения для основной части заявителей. После опубликования данного постановления в Обществе проведен ряд организационно-технических мероприятий по реинжинирингу процесса, позволивших оперативно и полноценно удовлетворить увеличившийся спрос на услуги по технологическому присоединению.</w:t>
      </w:r>
      <w:r w:rsidRPr="00D66AD4">
        <w:rPr>
          <w:rFonts w:ascii="Times New Roman" w:eastAsia="Times New Roman" w:hAnsi="Times New Roman" w:cs="Times New Roman"/>
          <w:b/>
          <w:i/>
        </w:rPr>
        <w:t xml:space="preserve">  </w:t>
      </w:r>
    </w:p>
    <w:p w:rsidR="00D66AD4" w:rsidRPr="00D66AD4" w:rsidRDefault="00D66AD4" w:rsidP="00D66AD4">
      <w:pPr>
        <w:tabs>
          <w:tab w:val="left" w:pos="993"/>
        </w:tabs>
        <w:autoSpaceDE w:val="0"/>
        <w:autoSpaceDN w:val="0"/>
        <w:spacing w:after="0" w:line="240" w:lineRule="auto"/>
        <w:ind w:firstLine="540"/>
        <w:jc w:val="both"/>
        <w:rPr>
          <w:rFonts w:ascii="Times New Roman" w:eastAsia="Times New Roman" w:hAnsi="Times New Roman" w:cs="Times New Roman"/>
          <w:b/>
          <w:bCs/>
          <w:lang w:eastAsia="ru-RU"/>
        </w:rPr>
      </w:pPr>
    </w:p>
    <w:p w:rsidR="00D66AD4" w:rsidRPr="00D66AD4" w:rsidRDefault="00D66AD4" w:rsidP="00D66AD4">
      <w:pPr>
        <w:tabs>
          <w:tab w:val="left" w:pos="993"/>
        </w:tabs>
        <w:autoSpaceDE w:val="0"/>
        <w:autoSpaceDN w:val="0"/>
        <w:spacing w:after="0" w:line="240" w:lineRule="auto"/>
        <w:ind w:firstLine="540"/>
        <w:jc w:val="both"/>
        <w:rPr>
          <w:rFonts w:ascii="Times New Roman" w:eastAsia="Times New Roman" w:hAnsi="Times New Roman" w:cs="Times New Roman"/>
          <w:b/>
          <w:bCs/>
          <w:lang w:eastAsia="ru-RU"/>
        </w:rPr>
      </w:pPr>
      <w:r w:rsidRPr="00D66AD4">
        <w:rPr>
          <w:rFonts w:ascii="Times New Roman" w:eastAsia="Times New Roman" w:hAnsi="Times New Roman" w:cs="Times New Roman"/>
          <w:b/>
          <w:bCs/>
          <w:lang w:eastAsia="ru-RU"/>
        </w:rPr>
        <w:t xml:space="preserve">Показатели надежности: </w:t>
      </w:r>
    </w:p>
    <w:p w:rsidR="00D66AD4" w:rsidRPr="00D66AD4" w:rsidRDefault="00D66AD4" w:rsidP="00D66AD4">
      <w:pPr>
        <w:tabs>
          <w:tab w:val="left" w:pos="993"/>
        </w:tabs>
        <w:autoSpaceDE w:val="0"/>
        <w:autoSpaceDN w:val="0"/>
        <w:spacing w:after="0" w:line="240" w:lineRule="auto"/>
        <w:ind w:firstLine="540"/>
        <w:jc w:val="both"/>
        <w:rPr>
          <w:rFonts w:ascii="Times New Roman" w:eastAsia="Times New Roman" w:hAnsi="Times New Roman" w:cs="Times New Roman"/>
          <w:b/>
          <w:i/>
        </w:rPr>
      </w:pPr>
      <w:r w:rsidRPr="00D66AD4">
        <w:rPr>
          <w:rFonts w:ascii="Times New Roman" w:eastAsia="Times New Roman" w:hAnsi="Times New Roman" w:cs="Times New Roman"/>
          <w:b/>
          <w:i/>
        </w:rPr>
        <w:lastRenderedPageBreak/>
        <w:t>Показатели надежности Компании за 2021 год (</w:t>
      </w:r>
      <w:proofErr w:type="spellStart"/>
      <w:proofErr w:type="gramStart"/>
      <w:r w:rsidRPr="00D66AD4">
        <w:rPr>
          <w:rFonts w:ascii="Times New Roman" w:eastAsia="Times New Roman" w:hAnsi="Times New Roman" w:cs="Times New Roman"/>
          <w:b/>
          <w:i/>
        </w:rPr>
        <w:t>П</w:t>
      </w:r>
      <w:proofErr w:type="gramEnd"/>
      <w:r w:rsidRPr="00D66AD4">
        <w:rPr>
          <w:rFonts w:ascii="Times New Roman" w:eastAsia="Times New Roman" w:hAnsi="Times New Roman" w:cs="Times New Roman"/>
          <w:b/>
          <w:i/>
        </w:rPr>
        <w:t>saidi</w:t>
      </w:r>
      <w:proofErr w:type="spellEnd"/>
      <w:r w:rsidRPr="00D66AD4">
        <w:rPr>
          <w:rFonts w:ascii="Times New Roman" w:eastAsia="Times New Roman" w:hAnsi="Times New Roman" w:cs="Times New Roman"/>
          <w:b/>
          <w:i/>
        </w:rPr>
        <w:t xml:space="preserve">, </w:t>
      </w:r>
      <w:proofErr w:type="spellStart"/>
      <w:r w:rsidRPr="00D66AD4">
        <w:rPr>
          <w:rFonts w:ascii="Times New Roman" w:eastAsia="Times New Roman" w:hAnsi="Times New Roman" w:cs="Times New Roman"/>
          <w:b/>
          <w:i/>
        </w:rPr>
        <w:t>Пsaifi</w:t>
      </w:r>
      <w:proofErr w:type="spellEnd"/>
      <w:r w:rsidRPr="00D66AD4">
        <w:rPr>
          <w:rFonts w:ascii="Times New Roman" w:eastAsia="Times New Roman" w:hAnsi="Times New Roman" w:cs="Times New Roman"/>
          <w:b/>
          <w:i/>
        </w:rPr>
        <w:t>) не превысили плановые значения, установленные  Региональной энергетической комиссии – департаментом цен и тарифов Краснодарского края,  с учетом допустимого отклонения:</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401"/>
        <w:gridCol w:w="3460"/>
        <w:gridCol w:w="2268"/>
      </w:tblGrid>
      <w:tr w:rsidR="00D66AD4" w:rsidRPr="00D66AD4" w:rsidTr="00276AA3">
        <w:tc>
          <w:tcPr>
            <w:tcW w:w="3401" w:type="dxa"/>
            <w:shd w:val="clear" w:color="auto" w:fill="auto"/>
            <w:vAlign w:val="center"/>
          </w:tcPr>
          <w:p w:rsidR="00D66AD4" w:rsidRPr="00D66AD4" w:rsidRDefault="00D66AD4" w:rsidP="00D66AD4">
            <w:pPr>
              <w:spacing w:after="0"/>
              <w:ind w:firstLine="540"/>
              <w:jc w:val="center"/>
              <w:rPr>
                <w:rFonts w:ascii="Times New Roman" w:eastAsia="Calibri" w:hAnsi="Times New Roman" w:cs="Times New Roman"/>
                <w:b/>
                <w:bCs/>
                <w:sz w:val="20"/>
                <w:szCs w:val="20"/>
                <w:lang w:val="x-none"/>
              </w:rPr>
            </w:pPr>
            <w:r w:rsidRPr="00D66AD4">
              <w:rPr>
                <w:rFonts w:ascii="Times New Roman" w:eastAsia="Calibri" w:hAnsi="Times New Roman" w:cs="Times New Roman"/>
                <w:i/>
                <w:color w:val="000000"/>
              </w:rPr>
              <w:t xml:space="preserve"> </w:t>
            </w:r>
            <w:r w:rsidRPr="00D66AD4">
              <w:rPr>
                <w:rFonts w:ascii="Times New Roman" w:eastAsia="Calibri" w:hAnsi="Times New Roman" w:cs="Times New Roman"/>
                <w:b/>
                <w:bCs/>
                <w:sz w:val="20"/>
                <w:szCs w:val="20"/>
                <w:lang w:val="x-none"/>
              </w:rPr>
              <w:t>Наименование</w:t>
            </w:r>
          </w:p>
          <w:p w:rsidR="00D66AD4" w:rsidRPr="00D66AD4" w:rsidRDefault="00D66AD4" w:rsidP="00D66AD4">
            <w:pPr>
              <w:spacing w:after="0"/>
              <w:ind w:firstLine="540"/>
              <w:jc w:val="center"/>
              <w:rPr>
                <w:rFonts w:ascii="Times New Roman" w:eastAsia="Calibri" w:hAnsi="Times New Roman" w:cs="Times New Roman"/>
                <w:b/>
                <w:bCs/>
                <w:sz w:val="20"/>
                <w:szCs w:val="20"/>
                <w:lang w:val="x-none"/>
              </w:rPr>
            </w:pPr>
            <w:r w:rsidRPr="00D66AD4">
              <w:rPr>
                <w:rFonts w:ascii="Times New Roman" w:eastAsia="Calibri" w:hAnsi="Times New Roman" w:cs="Times New Roman"/>
                <w:b/>
                <w:bCs/>
                <w:sz w:val="20"/>
                <w:szCs w:val="20"/>
                <w:lang w:val="x-none"/>
              </w:rPr>
              <w:t>показателя</w:t>
            </w:r>
          </w:p>
        </w:tc>
        <w:tc>
          <w:tcPr>
            <w:tcW w:w="3460" w:type="dxa"/>
            <w:shd w:val="clear" w:color="auto" w:fill="auto"/>
            <w:vAlign w:val="center"/>
          </w:tcPr>
          <w:p w:rsidR="00D66AD4" w:rsidRPr="00D66AD4" w:rsidRDefault="00D66AD4" w:rsidP="00D66AD4">
            <w:pPr>
              <w:spacing w:after="0"/>
              <w:ind w:firstLine="540"/>
              <w:jc w:val="center"/>
              <w:rPr>
                <w:rFonts w:ascii="Times New Roman" w:eastAsia="Calibri" w:hAnsi="Times New Roman" w:cs="Times New Roman"/>
                <w:b/>
                <w:bCs/>
                <w:sz w:val="20"/>
                <w:szCs w:val="20"/>
                <w:lang w:val="x-none"/>
              </w:rPr>
            </w:pPr>
            <w:r w:rsidRPr="00D66AD4">
              <w:rPr>
                <w:rFonts w:ascii="Times New Roman" w:eastAsia="Calibri" w:hAnsi="Times New Roman" w:cs="Times New Roman"/>
                <w:b/>
                <w:bCs/>
                <w:sz w:val="20"/>
                <w:szCs w:val="20"/>
              </w:rPr>
              <w:t>Плановые з</w:t>
            </w:r>
            <w:proofErr w:type="spellStart"/>
            <w:r w:rsidRPr="00D66AD4">
              <w:rPr>
                <w:rFonts w:ascii="Times New Roman" w:eastAsia="Calibri" w:hAnsi="Times New Roman" w:cs="Times New Roman"/>
                <w:b/>
                <w:bCs/>
                <w:sz w:val="20"/>
                <w:szCs w:val="20"/>
                <w:lang w:val="x-none"/>
              </w:rPr>
              <w:t>начения</w:t>
            </w:r>
            <w:proofErr w:type="spellEnd"/>
            <w:r w:rsidRPr="00D66AD4">
              <w:rPr>
                <w:rFonts w:ascii="Times New Roman" w:eastAsia="Calibri" w:hAnsi="Times New Roman" w:cs="Times New Roman"/>
                <w:b/>
                <w:bCs/>
                <w:sz w:val="20"/>
                <w:szCs w:val="20"/>
                <w:lang w:val="x-none"/>
              </w:rPr>
              <w:t>, установленные Региональной энергетической комиссии – департаментом цен и тарифов Краснодарского края</w:t>
            </w:r>
            <w:r w:rsidRPr="00D66AD4">
              <w:rPr>
                <w:rFonts w:ascii="Times New Roman" w:eastAsia="Calibri" w:hAnsi="Times New Roman" w:cs="Times New Roman"/>
                <w:b/>
                <w:bCs/>
                <w:sz w:val="20"/>
                <w:szCs w:val="20"/>
              </w:rPr>
              <w:t xml:space="preserve"> на 2021г.</w:t>
            </w:r>
            <w:proofErr w:type="gramStart"/>
            <w:r w:rsidRPr="00D66AD4">
              <w:rPr>
                <w:rFonts w:ascii="Times New Roman" w:eastAsia="Calibri" w:hAnsi="Times New Roman" w:cs="Times New Roman"/>
                <w:b/>
                <w:bCs/>
                <w:sz w:val="20"/>
                <w:szCs w:val="20"/>
              </w:rPr>
              <w:t xml:space="preserve"> ,</w:t>
            </w:r>
            <w:proofErr w:type="gramEnd"/>
            <w:r w:rsidRPr="00D66AD4">
              <w:rPr>
                <w:rFonts w:ascii="Times New Roman" w:eastAsia="Calibri" w:hAnsi="Times New Roman" w:cs="Times New Roman"/>
                <w:b/>
                <w:bCs/>
                <w:sz w:val="20"/>
                <w:szCs w:val="20"/>
                <w:lang w:val="x-none"/>
              </w:rPr>
              <w:t xml:space="preserve"> с учетом допустимого отклонения</w:t>
            </w:r>
          </w:p>
        </w:tc>
        <w:tc>
          <w:tcPr>
            <w:tcW w:w="2268" w:type="dxa"/>
            <w:shd w:val="clear" w:color="auto" w:fill="auto"/>
            <w:vAlign w:val="center"/>
          </w:tcPr>
          <w:p w:rsidR="00D66AD4" w:rsidRPr="00D66AD4" w:rsidRDefault="00D66AD4" w:rsidP="00D66AD4">
            <w:pPr>
              <w:spacing w:after="0"/>
              <w:ind w:firstLine="540"/>
              <w:jc w:val="center"/>
              <w:rPr>
                <w:rFonts w:ascii="Times New Roman" w:eastAsia="Calibri" w:hAnsi="Times New Roman" w:cs="Times New Roman"/>
                <w:b/>
                <w:bCs/>
                <w:sz w:val="20"/>
                <w:szCs w:val="20"/>
              </w:rPr>
            </w:pPr>
            <w:r w:rsidRPr="00D66AD4">
              <w:rPr>
                <w:rFonts w:ascii="Times New Roman" w:eastAsia="Calibri" w:hAnsi="Times New Roman" w:cs="Times New Roman"/>
                <w:b/>
                <w:bCs/>
                <w:sz w:val="20"/>
                <w:szCs w:val="20"/>
              </w:rPr>
              <w:t>Факт 2021г.</w:t>
            </w:r>
          </w:p>
        </w:tc>
      </w:tr>
      <w:tr w:rsidR="00D66AD4" w:rsidRPr="00D66AD4" w:rsidTr="00276AA3">
        <w:tc>
          <w:tcPr>
            <w:tcW w:w="3401" w:type="dxa"/>
            <w:shd w:val="clear" w:color="auto" w:fill="auto"/>
          </w:tcPr>
          <w:p w:rsidR="00D66AD4" w:rsidRPr="00D66AD4" w:rsidRDefault="00D66AD4" w:rsidP="00D66AD4">
            <w:pPr>
              <w:spacing w:after="0"/>
              <w:ind w:firstLine="540"/>
              <w:jc w:val="center"/>
              <w:rPr>
                <w:rFonts w:ascii="Times New Roman" w:eastAsia="Calibri" w:hAnsi="Times New Roman" w:cs="Times New Roman"/>
                <w:bCs/>
                <w:sz w:val="20"/>
                <w:szCs w:val="20"/>
                <w:lang w:val="x-none"/>
              </w:rPr>
            </w:pPr>
            <w:r w:rsidRPr="00D66AD4">
              <w:rPr>
                <w:rFonts w:ascii="Times New Roman" w:eastAsia="Calibri" w:hAnsi="Times New Roman" w:cs="Times New Roman"/>
                <w:bCs/>
                <w:sz w:val="20"/>
                <w:szCs w:val="20"/>
                <w:lang w:val="x-none"/>
              </w:rPr>
              <w:t>Средняя продолжительность прекращения передачи электрической энергии на точку поставки (</w:t>
            </w:r>
            <w:proofErr w:type="spellStart"/>
            <w:r w:rsidRPr="00D66AD4">
              <w:rPr>
                <w:rFonts w:ascii="Times New Roman" w:eastAsia="Calibri" w:hAnsi="Times New Roman" w:cs="Times New Roman"/>
                <w:bCs/>
                <w:sz w:val="20"/>
                <w:szCs w:val="20"/>
                <w:lang w:val="x-none"/>
              </w:rPr>
              <w:t>П</w:t>
            </w:r>
            <w:r w:rsidRPr="00D66AD4">
              <w:rPr>
                <w:rFonts w:ascii="Times New Roman" w:eastAsia="Calibri" w:hAnsi="Times New Roman" w:cs="Times New Roman"/>
                <w:bCs/>
                <w:sz w:val="20"/>
                <w:szCs w:val="20"/>
                <w:vertAlign w:val="subscript"/>
                <w:lang w:val="x-none"/>
              </w:rPr>
              <w:t>saidi</w:t>
            </w:r>
            <w:proofErr w:type="spellEnd"/>
            <w:r w:rsidRPr="00D66AD4">
              <w:rPr>
                <w:rFonts w:ascii="Times New Roman" w:eastAsia="Calibri" w:hAnsi="Times New Roman" w:cs="Times New Roman"/>
                <w:bCs/>
                <w:sz w:val="20"/>
                <w:szCs w:val="20"/>
                <w:lang w:val="x-none"/>
              </w:rPr>
              <w:t>), час</w:t>
            </w:r>
          </w:p>
        </w:tc>
        <w:tc>
          <w:tcPr>
            <w:tcW w:w="3460" w:type="dxa"/>
            <w:shd w:val="clear" w:color="auto" w:fill="auto"/>
          </w:tcPr>
          <w:p w:rsidR="00D66AD4" w:rsidRPr="00D66AD4" w:rsidRDefault="00D66AD4" w:rsidP="00D66AD4">
            <w:pPr>
              <w:spacing w:after="0"/>
              <w:ind w:firstLine="540"/>
              <w:jc w:val="center"/>
              <w:rPr>
                <w:rFonts w:ascii="Times New Roman" w:eastAsia="Calibri" w:hAnsi="Times New Roman" w:cs="Times New Roman"/>
                <w:bCs/>
                <w:sz w:val="20"/>
                <w:szCs w:val="20"/>
                <w:lang w:val="x-none"/>
              </w:rPr>
            </w:pPr>
            <w:r w:rsidRPr="00D66AD4">
              <w:rPr>
                <w:rFonts w:ascii="Times New Roman" w:eastAsia="Calibri" w:hAnsi="Times New Roman" w:cs="Times New Roman"/>
                <w:bCs/>
                <w:sz w:val="20"/>
                <w:szCs w:val="20"/>
                <w:lang w:val="x-none"/>
              </w:rPr>
              <w:t>5,6940</w:t>
            </w:r>
          </w:p>
        </w:tc>
        <w:tc>
          <w:tcPr>
            <w:tcW w:w="2268" w:type="dxa"/>
            <w:shd w:val="clear" w:color="auto" w:fill="auto"/>
          </w:tcPr>
          <w:p w:rsidR="00D66AD4" w:rsidRPr="00D66AD4" w:rsidRDefault="00D66AD4" w:rsidP="00D66AD4">
            <w:pPr>
              <w:spacing w:after="0"/>
              <w:ind w:firstLine="540"/>
              <w:jc w:val="center"/>
              <w:rPr>
                <w:rFonts w:ascii="Times New Roman" w:eastAsia="Calibri" w:hAnsi="Times New Roman" w:cs="Times New Roman"/>
                <w:bCs/>
                <w:sz w:val="20"/>
                <w:szCs w:val="20"/>
                <w:lang w:val="x-none"/>
              </w:rPr>
            </w:pPr>
            <w:r w:rsidRPr="00D66AD4">
              <w:rPr>
                <w:rFonts w:ascii="Times New Roman" w:eastAsia="Calibri" w:hAnsi="Times New Roman" w:cs="Times New Roman"/>
                <w:bCs/>
                <w:sz w:val="20"/>
                <w:szCs w:val="20"/>
                <w:lang w:val="x-none"/>
              </w:rPr>
              <w:t>4,0939</w:t>
            </w:r>
          </w:p>
        </w:tc>
      </w:tr>
      <w:tr w:rsidR="00D66AD4" w:rsidRPr="00D66AD4" w:rsidTr="00276AA3">
        <w:tc>
          <w:tcPr>
            <w:tcW w:w="3401" w:type="dxa"/>
            <w:shd w:val="clear" w:color="auto" w:fill="auto"/>
          </w:tcPr>
          <w:p w:rsidR="00D66AD4" w:rsidRPr="00D66AD4" w:rsidRDefault="00D66AD4" w:rsidP="00D66AD4">
            <w:pPr>
              <w:spacing w:after="0"/>
              <w:ind w:firstLine="540"/>
              <w:jc w:val="center"/>
              <w:rPr>
                <w:rFonts w:ascii="Times New Roman" w:eastAsia="Calibri" w:hAnsi="Times New Roman" w:cs="Times New Roman"/>
                <w:bCs/>
                <w:sz w:val="20"/>
                <w:szCs w:val="20"/>
                <w:lang w:val="x-none"/>
              </w:rPr>
            </w:pPr>
            <w:r w:rsidRPr="00D66AD4">
              <w:rPr>
                <w:rFonts w:ascii="Times New Roman" w:eastAsia="Calibri" w:hAnsi="Times New Roman" w:cs="Times New Roman"/>
                <w:bCs/>
                <w:sz w:val="20"/>
                <w:szCs w:val="20"/>
                <w:lang w:val="x-none"/>
              </w:rPr>
              <w:t>Средняя частота прекращений передачи электрической энергии на точку поставки (</w:t>
            </w:r>
            <w:proofErr w:type="spellStart"/>
            <w:r w:rsidRPr="00D66AD4">
              <w:rPr>
                <w:rFonts w:ascii="Times New Roman" w:eastAsia="Calibri" w:hAnsi="Times New Roman" w:cs="Times New Roman"/>
                <w:bCs/>
                <w:sz w:val="20"/>
                <w:szCs w:val="20"/>
                <w:lang w:val="x-none"/>
              </w:rPr>
              <w:t>П</w:t>
            </w:r>
            <w:r w:rsidRPr="00D66AD4">
              <w:rPr>
                <w:rFonts w:ascii="Times New Roman" w:eastAsia="Calibri" w:hAnsi="Times New Roman" w:cs="Times New Roman"/>
                <w:bCs/>
                <w:sz w:val="20"/>
                <w:szCs w:val="20"/>
                <w:vertAlign w:val="subscript"/>
                <w:lang w:val="x-none"/>
              </w:rPr>
              <w:t>saifi</w:t>
            </w:r>
            <w:proofErr w:type="spellEnd"/>
            <w:r w:rsidRPr="00D66AD4">
              <w:rPr>
                <w:rFonts w:ascii="Times New Roman" w:eastAsia="Calibri" w:hAnsi="Times New Roman" w:cs="Times New Roman"/>
                <w:bCs/>
                <w:sz w:val="20"/>
                <w:szCs w:val="20"/>
                <w:lang w:val="x-none"/>
              </w:rPr>
              <w:t xml:space="preserve">), </w:t>
            </w:r>
            <w:proofErr w:type="spellStart"/>
            <w:r w:rsidRPr="00D66AD4">
              <w:rPr>
                <w:rFonts w:ascii="Times New Roman" w:eastAsia="Calibri" w:hAnsi="Times New Roman" w:cs="Times New Roman"/>
                <w:bCs/>
                <w:sz w:val="20"/>
                <w:szCs w:val="20"/>
                <w:lang w:val="x-none"/>
              </w:rPr>
              <w:t>шт</w:t>
            </w:r>
            <w:proofErr w:type="spellEnd"/>
          </w:p>
        </w:tc>
        <w:tc>
          <w:tcPr>
            <w:tcW w:w="3460" w:type="dxa"/>
            <w:shd w:val="clear" w:color="auto" w:fill="auto"/>
          </w:tcPr>
          <w:p w:rsidR="00D66AD4" w:rsidRPr="00D66AD4" w:rsidRDefault="00D66AD4" w:rsidP="00D66AD4">
            <w:pPr>
              <w:spacing w:after="0"/>
              <w:ind w:firstLine="540"/>
              <w:jc w:val="center"/>
              <w:rPr>
                <w:rFonts w:ascii="Times New Roman" w:eastAsia="Calibri" w:hAnsi="Times New Roman" w:cs="Times New Roman"/>
                <w:bCs/>
                <w:sz w:val="20"/>
                <w:szCs w:val="20"/>
                <w:lang w:val="x-none"/>
              </w:rPr>
            </w:pPr>
            <w:r w:rsidRPr="00D66AD4">
              <w:rPr>
                <w:rFonts w:ascii="Times New Roman" w:eastAsia="Calibri" w:hAnsi="Times New Roman" w:cs="Times New Roman"/>
                <w:bCs/>
                <w:sz w:val="20"/>
                <w:szCs w:val="20"/>
                <w:lang w:val="x-none"/>
              </w:rPr>
              <w:t>1,3131</w:t>
            </w:r>
          </w:p>
        </w:tc>
        <w:tc>
          <w:tcPr>
            <w:tcW w:w="2268" w:type="dxa"/>
            <w:shd w:val="clear" w:color="auto" w:fill="auto"/>
          </w:tcPr>
          <w:p w:rsidR="00D66AD4" w:rsidRPr="00D66AD4" w:rsidRDefault="00D66AD4" w:rsidP="00D66AD4">
            <w:pPr>
              <w:spacing w:after="0"/>
              <w:ind w:firstLine="540"/>
              <w:jc w:val="center"/>
              <w:rPr>
                <w:rFonts w:ascii="Times New Roman" w:eastAsia="Calibri" w:hAnsi="Times New Roman" w:cs="Times New Roman"/>
                <w:bCs/>
                <w:sz w:val="20"/>
                <w:szCs w:val="20"/>
                <w:lang w:val="x-none"/>
              </w:rPr>
            </w:pPr>
            <w:r w:rsidRPr="00D66AD4">
              <w:rPr>
                <w:rFonts w:ascii="Times New Roman" w:eastAsia="Calibri" w:hAnsi="Times New Roman" w:cs="Times New Roman"/>
                <w:bCs/>
                <w:sz w:val="20"/>
                <w:szCs w:val="20"/>
                <w:lang w:val="x-none"/>
              </w:rPr>
              <w:t>1,2873</w:t>
            </w:r>
          </w:p>
        </w:tc>
      </w:tr>
    </w:tbl>
    <w:p w:rsidR="00D66AD4" w:rsidRPr="002C39CC"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lang w:eastAsia="ru-RU"/>
        </w:rPr>
      </w:pPr>
      <w:r w:rsidRPr="002C39CC">
        <w:rPr>
          <w:rFonts w:ascii="Times New Roman" w:eastAsia="Times New Roman" w:hAnsi="Times New Roman" w:cs="Times New Roman"/>
          <w:sz w:val="20"/>
          <w:szCs w:val="20"/>
          <w:lang w:eastAsia="ru-RU"/>
        </w:rPr>
        <w:t xml:space="preserve">Описываются основные события и факторы, в том числе макроэкономические, произошедшие в отчетном периоде, которые, по мнению эмитента, оказали существенное влияние на изменение основных операционных показателей эмитента (группы эмитента). </w:t>
      </w:r>
      <w:r w:rsidRPr="002C39CC">
        <w:rPr>
          <w:rFonts w:ascii="Times New Roman" w:eastAsia="Times New Roman" w:hAnsi="Times New Roman" w:cs="Times New Roman"/>
          <w:color w:val="FF0000"/>
          <w:sz w:val="20"/>
          <w:szCs w:val="20"/>
          <w:lang w:eastAsia="ru-RU"/>
        </w:rPr>
        <w:t xml:space="preserve"> </w:t>
      </w:r>
    </w:p>
    <w:p w:rsidR="001A5926" w:rsidRPr="002C39CC" w:rsidRDefault="001A5926" w:rsidP="001A5926">
      <w:pPr>
        <w:spacing w:after="0" w:line="240" w:lineRule="auto"/>
        <w:ind w:firstLine="567"/>
        <w:jc w:val="both"/>
        <w:rPr>
          <w:rFonts w:ascii="Times New Roman" w:eastAsia="Calibri" w:hAnsi="Times New Roman" w:cs="Times New Roman"/>
          <w:i/>
        </w:rPr>
      </w:pPr>
      <w:r w:rsidRPr="002C39CC">
        <w:rPr>
          <w:rFonts w:ascii="Times New Roman" w:eastAsia="Calibri" w:hAnsi="Times New Roman" w:cs="Times New Roman"/>
          <w:i/>
        </w:rPr>
        <w:t>Факторы, определяющие состояние экономики России в целом и оказывающие влияние на электроэнергетику</w:t>
      </w:r>
      <w:r w:rsidRPr="002C39CC">
        <w:rPr>
          <w:rFonts w:ascii="Times New Roman" w:eastAsia="Calibri" w:hAnsi="Times New Roman" w:cs="Times New Roman"/>
          <w:i/>
          <w:vertAlign w:val="superscript"/>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1A5926" w:rsidRPr="002C39CC" w:rsidTr="002C39CC">
        <w:tc>
          <w:tcPr>
            <w:tcW w:w="3190" w:type="dxa"/>
            <w:shd w:val="clear" w:color="auto" w:fill="auto"/>
          </w:tcPr>
          <w:p w:rsidR="001A5926" w:rsidRPr="002C39CC" w:rsidRDefault="001A5926" w:rsidP="001A5926">
            <w:pPr>
              <w:spacing w:after="0" w:line="240" w:lineRule="auto"/>
              <w:jc w:val="both"/>
              <w:rPr>
                <w:rFonts w:ascii="Times New Roman" w:eastAsia="Calibri" w:hAnsi="Times New Roman" w:cs="Times New Roman"/>
                <w:sz w:val="20"/>
                <w:szCs w:val="20"/>
              </w:rPr>
            </w:pPr>
            <w:r w:rsidRPr="002C39CC">
              <w:rPr>
                <w:rFonts w:ascii="Times New Roman" w:eastAsia="Calibri" w:hAnsi="Times New Roman" w:cs="Times New Roman"/>
                <w:sz w:val="20"/>
                <w:szCs w:val="20"/>
              </w:rPr>
              <w:t>Динамика ВВП</w:t>
            </w:r>
          </w:p>
        </w:tc>
        <w:tc>
          <w:tcPr>
            <w:tcW w:w="3190" w:type="dxa"/>
            <w:shd w:val="clear" w:color="auto" w:fill="auto"/>
          </w:tcPr>
          <w:p w:rsidR="001A5926" w:rsidRPr="002C39CC" w:rsidRDefault="001A5926" w:rsidP="001A5926">
            <w:pPr>
              <w:spacing w:after="0" w:line="240" w:lineRule="auto"/>
              <w:jc w:val="both"/>
              <w:rPr>
                <w:rFonts w:ascii="Times New Roman" w:eastAsia="Calibri" w:hAnsi="Times New Roman" w:cs="Times New Roman"/>
                <w:sz w:val="20"/>
                <w:szCs w:val="20"/>
              </w:rPr>
            </w:pPr>
            <w:r w:rsidRPr="002C39CC">
              <w:rPr>
                <w:rFonts w:ascii="Times New Roman" w:eastAsia="Calibri" w:hAnsi="Times New Roman" w:cs="Times New Roman"/>
                <w:sz w:val="20"/>
                <w:szCs w:val="20"/>
              </w:rPr>
              <w:t>Инфляция</w:t>
            </w:r>
          </w:p>
        </w:tc>
        <w:tc>
          <w:tcPr>
            <w:tcW w:w="3190" w:type="dxa"/>
            <w:shd w:val="clear" w:color="auto" w:fill="auto"/>
          </w:tcPr>
          <w:p w:rsidR="001A5926" w:rsidRPr="002C39CC" w:rsidRDefault="001A5926" w:rsidP="001A5926">
            <w:pPr>
              <w:spacing w:after="0" w:line="240" w:lineRule="auto"/>
              <w:jc w:val="both"/>
              <w:rPr>
                <w:rFonts w:ascii="Times New Roman" w:eastAsia="Calibri" w:hAnsi="Times New Roman" w:cs="Times New Roman"/>
                <w:sz w:val="20"/>
                <w:szCs w:val="20"/>
              </w:rPr>
            </w:pPr>
            <w:r w:rsidRPr="002C39CC">
              <w:rPr>
                <w:rFonts w:ascii="Times New Roman" w:eastAsia="Calibri" w:hAnsi="Times New Roman" w:cs="Times New Roman"/>
                <w:sz w:val="20"/>
                <w:szCs w:val="20"/>
              </w:rPr>
              <w:t>Процентные ставки на привлечение кредитных средств</w:t>
            </w:r>
          </w:p>
        </w:tc>
      </w:tr>
      <w:tr w:rsidR="001A5926" w:rsidRPr="001A5926" w:rsidTr="002C39CC">
        <w:tc>
          <w:tcPr>
            <w:tcW w:w="3190" w:type="dxa"/>
            <w:shd w:val="clear" w:color="auto" w:fill="auto"/>
          </w:tcPr>
          <w:p w:rsidR="001A5926" w:rsidRPr="002C39CC" w:rsidRDefault="001A5926" w:rsidP="001A5926">
            <w:pPr>
              <w:spacing w:after="0" w:line="240" w:lineRule="auto"/>
              <w:jc w:val="both"/>
              <w:rPr>
                <w:rFonts w:ascii="Times New Roman" w:eastAsia="Calibri" w:hAnsi="Times New Roman" w:cs="Times New Roman"/>
                <w:sz w:val="20"/>
                <w:szCs w:val="20"/>
              </w:rPr>
            </w:pPr>
            <w:r w:rsidRPr="002C39CC">
              <w:rPr>
                <w:rFonts w:ascii="Times New Roman" w:eastAsia="Calibri" w:hAnsi="Times New Roman" w:cs="Times New Roman"/>
                <w:sz w:val="20"/>
                <w:szCs w:val="20"/>
              </w:rPr>
              <w:t>Индекс физического объема ВВП в 2021г. относительно 2020г. составил 104,7%, относительно 2019г. - индекс физического объема ВВП в 2021 году вырос на 1,9%</w:t>
            </w:r>
          </w:p>
        </w:tc>
        <w:tc>
          <w:tcPr>
            <w:tcW w:w="3190" w:type="dxa"/>
            <w:shd w:val="clear" w:color="auto" w:fill="auto"/>
          </w:tcPr>
          <w:p w:rsidR="001A5926" w:rsidRPr="002C39CC" w:rsidRDefault="001A5926" w:rsidP="001A5926">
            <w:pPr>
              <w:spacing w:after="0" w:line="240" w:lineRule="auto"/>
              <w:jc w:val="both"/>
              <w:rPr>
                <w:rFonts w:ascii="Times New Roman" w:eastAsia="Calibri" w:hAnsi="Times New Roman" w:cs="Times New Roman"/>
                <w:sz w:val="20"/>
                <w:szCs w:val="20"/>
                <w:lang w:val="x-none"/>
              </w:rPr>
            </w:pPr>
            <w:r w:rsidRPr="002C39CC">
              <w:rPr>
                <w:rFonts w:ascii="Times New Roman" w:eastAsia="Calibri" w:hAnsi="Times New Roman" w:cs="Times New Roman"/>
                <w:sz w:val="20"/>
                <w:szCs w:val="20"/>
              </w:rPr>
              <w:t xml:space="preserve">Инфляция в 2021г. составила 8,4%, в 2020 год инфляция составила 4,91% </w:t>
            </w:r>
          </w:p>
        </w:tc>
        <w:tc>
          <w:tcPr>
            <w:tcW w:w="3190" w:type="dxa"/>
            <w:shd w:val="clear" w:color="auto" w:fill="auto"/>
          </w:tcPr>
          <w:p w:rsidR="001A5926" w:rsidRPr="001A5926" w:rsidRDefault="001A5926" w:rsidP="001A5926">
            <w:pPr>
              <w:spacing w:after="0" w:line="240" w:lineRule="auto"/>
              <w:jc w:val="both"/>
              <w:rPr>
                <w:rFonts w:ascii="Times New Roman" w:eastAsia="Calibri" w:hAnsi="Times New Roman" w:cs="Times New Roman"/>
                <w:sz w:val="20"/>
                <w:szCs w:val="20"/>
              </w:rPr>
            </w:pPr>
            <w:r w:rsidRPr="002C39CC">
              <w:rPr>
                <w:rFonts w:ascii="Times New Roman" w:eastAsia="Calibri" w:hAnsi="Times New Roman" w:cs="Times New Roman"/>
                <w:sz w:val="20"/>
                <w:szCs w:val="20"/>
              </w:rPr>
              <w:t>За 2021 год ключевая ставка  ключевая ставка Банка России увеличилась с 4,25% в начале отчетного года до 8,50% на 31.12.2021. Принятое 17.12.2021 Советом директоров Банка России решение об увеличении ключевой ставки до указанного размера направлено на ограничение инфляционных рисков</w:t>
            </w:r>
            <w:r w:rsidRPr="001A5926">
              <w:rPr>
                <w:rFonts w:ascii="Times New Roman" w:eastAsia="Calibri" w:hAnsi="Times New Roman" w:cs="Times New Roman"/>
                <w:sz w:val="20"/>
                <w:szCs w:val="20"/>
              </w:rPr>
              <w:t xml:space="preserve"> </w:t>
            </w:r>
          </w:p>
        </w:tc>
      </w:tr>
    </w:tbl>
    <w:p w:rsidR="009D4C9F" w:rsidRPr="00D66AD4" w:rsidRDefault="009D4C9F"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39CC">
      <w:pPr>
        <w:pStyle w:val="112"/>
        <w:rPr>
          <w:color w:val="FF0000"/>
          <w:sz w:val="20"/>
          <w:szCs w:val="20"/>
        </w:rPr>
      </w:pPr>
      <w:bookmarkStart w:id="16" w:name="_Toc100822863"/>
      <w:r w:rsidRPr="002C39CC">
        <w:rPr>
          <w:rStyle w:val="20"/>
          <w:b w:val="0"/>
        </w:rPr>
        <w:t>1.4. Основные финансовые показатели эмитента</w:t>
      </w:r>
      <w:bookmarkEnd w:id="16"/>
      <w:r w:rsidRPr="00D66AD4">
        <w:rPr>
          <w:color w:val="FF0000"/>
          <w:sz w:val="20"/>
          <w:szCs w:val="20"/>
        </w:rPr>
        <w:t xml:space="preserve"> </w:t>
      </w:r>
      <w:r w:rsidR="001A5926">
        <w:rPr>
          <w:color w:val="FF0000"/>
          <w:sz w:val="20"/>
          <w:szCs w:val="20"/>
        </w:rPr>
        <w:t xml:space="preserve">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Основные финансовые показатели, характеризующие финансовые результаты деятельности группы эмитента, рассчитанные на основе консолидированной финансовой отчетности (финансовой отчетности) эмитента.</w:t>
      </w:r>
    </w:p>
    <w:tbl>
      <w:tblPr>
        <w:tblW w:w="8709" w:type="dxa"/>
        <w:tblLayout w:type="fixed"/>
        <w:tblCellMar>
          <w:top w:w="102" w:type="dxa"/>
          <w:left w:w="62" w:type="dxa"/>
          <w:bottom w:w="102" w:type="dxa"/>
          <w:right w:w="62" w:type="dxa"/>
        </w:tblCellMar>
        <w:tblLook w:val="0000" w:firstRow="0" w:lastRow="0" w:firstColumn="0" w:lastColumn="0" w:noHBand="0" w:noVBand="0"/>
      </w:tblPr>
      <w:tblGrid>
        <w:gridCol w:w="454"/>
        <w:gridCol w:w="2585"/>
        <w:gridCol w:w="3402"/>
        <w:gridCol w:w="1134"/>
        <w:gridCol w:w="1134"/>
      </w:tblGrid>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 xml:space="preserve">N </w:t>
            </w:r>
            <w:proofErr w:type="gramStart"/>
            <w:r w:rsidRPr="00D66AD4">
              <w:rPr>
                <w:rFonts w:ascii="Times New Roman" w:eastAsia="Times New Roman" w:hAnsi="Times New Roman" w:cs="Times New Roman"/>
                <w:b/>
                <w:sz w:val="20"/>
                <w:szCs w:val="20"/>
                <w:lang w:eastAsia="ru-RU"/>
              </w:rPr>
              <w:t>п</w:t>
            </w:r>
            <w:proofErr w:type="gramEnd"/>
            <w:r w:rsidRPr="00D66AD4">
              <w:rPr>
                <w:rFonts w:ascii="Times New Roman" w:eastAsia="Times New Roman" w:hAnsi="Times New Roman" w:cs="Times New Roman"/>
                <w:b/>
                <w:sz w:val="20"/>
                <w:szCs w:val="20"/>
                <w:lang w:eastAsia="ru-RU"/>
              </w:rPr>
              <w:t>/п</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Наименование показателя</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Методика расчета показателя</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2020</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lang w:eastAsia="ru-RU"/>
              </w:rPr>
              <w:t>2021</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ind w:firstLine="283"/>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Выручка, 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Строка «Выручка» консолидированного отчета о прибыли или убытке и прочем совокупном доходе</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49 561 633</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58 014 622</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Прибыль до вычета расходов по выплате процентов, налогов, износа основных средств и амортизации нематериальных активов (EBITDA), 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4F2869"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gramStart"/>
            <w:r w:rsidRPr="004F2869">
              <w:rPr>
                <w:rFonts w:ascii="Times New Roman" w:eastAsia="Times New Roman" w:hAnsi="Times New Roman" w:cs="Times New Roman"/>
                <w:sz w:val="18"/>
                <w:szCs w:val="18"/>
                <w:lang w:eastAsia="ru-RU"/>
              </w:rPr>
              <w:t>Прибыль (убыток) до налогообложения (строка «Прибыль/(убыток) до налогообложения» консолидированного отчета о прибыли или убытке и прочем совокупном доходе) плюс износ основных средств и амортизации активов в форме права пользования, нематериальных активов (строка «Амортизация основных средств, активов в форме права пользования и нематериальных активов» примечания к консолидированной финансовой отчетности «Операционные расходы») минус расходы по выплате процентов (строка «Финансовые расходы» консолидированного</w:t>
            </w:r>
            <w:proofErr w:type="gramEnd"/>
            <w:r w:rsidRPr="004F2869">
              <w:rPr>
                <w:rFonts w:ascii="Times New Roman" w:eastAsia="Times New Roman" w:hAnsi="Times New Roman" w:cs="Times New Roman"/>
                <w:sz w:val="18"/>
                <w:szCs w:val="18"/>
                <w:lang w:eastAsia="ru-RU"/>
              </w:rPr>
              <w:t xml:space="preserve"> отчета о прибыли или убытке и прочем </w:t>
            </w:r>
            <w:r w:rsidRPr="004F2869">
              <w:rPr>
                <w:rFonts w:ascii="Times New Roman" w:eastAsia="Times New Roman" w:hAnsi="Times New Roman" w:cs="Times New Roman"/>
                <w:sz w:val="18"/>
                <w:szCs w:val="18"/>
                <w:lang w:eastAsia="ru-RU"/>
              </w:rPr>
              <w:lastRenderedPageBreak/>
              <w:t>совокупном доходе)</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lastRenderedPageBreak/>
              <w:t>6 765 788</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10 654 905</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lastRenderedPageBreak/>
              <w:t>3</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Рентабельность по EBITDA (EBITDA </w:t>
            </w:r>
            <w:proofErr w:type="spellStart"/>
            <w:r w:rsidRPr="00D66AD4">
              <w:rPr>
                <w:rFonts w:ascii="Times New Roman" w:eastAsia="Times New Roman" w:hAnsi="Times New Roman" w:cs="Times New Roman"/>
                <w:sz w:val="20"/>
                <w:szCs w:val="20"/>
                <w:lang w:eastAsia="ru-RU"/>
              </w:rPr>
              <w:t>margin</w:t>
            </w:r>
            <w:proofErr w:type="spellEnd"/>
            <w:r w:rsidRPr="00D66AD4">
              <w:rPr>
                <w:rFonts w:ascii="Times New Roman" w:eastAsia="Times New Roman" w:hAnsi="Times New Roman" w:cs="Times New Roman"/>
                <w:sz w:val="20"/>
                <w:szCs w:val="20"/>
                <w:lang w:eastAsia="ru-RU"/>
              </w:rPr>
              <w:t>), %</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Отношение показателя EBITDA к выручке</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sz w:val="20"/>
                <w:szCs w:val="20"/>
              </w:rPr>
            </w:pPr>
            <w:r w:rsidRPr="00D66AD4">
              <w:rPr>
                <w:rFonts w:ascii="Times New Roman" w:eastAsia="Times New Roman" w:hAnsi="Times New Roman" w:cs="Times New Roman"/>
                <w:sz w:val="20"/>
                <w:szCs w:val="20"/>
              </w:rPr>
              <w:t>13,7%</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sz w:val="20"/>
                <w:szCs w:val="20"/>
              </w:rPr>
            </w:pPr>
            <w:r w:rsidRPr="00D66AD4">
              <w:rPr>
                <w:rFonts w:ascii="Times New Roman" w:eastAsia="Times New Roman" w:hAnsi="Times New Roman" w:cs="Times New Roman"/>
                <w:sz w:val="20"/>
                <w:szCs w:val="20"/>
              </w:rPr>
              <w:t>18,4%</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4</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Чистая прибыль (убыток), 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Строка «Прибыль/(убыток) за период» консолидированного отчета о прибыли или убытке и прочем совокупном доходе</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-1 240 210</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1 864 445</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5</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Чистые денежные средства, полученные от операционной деятельности, 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Строка «Чистые денежные средства, полученные от операционной деятельности» консолидированного отчета о движении денежных средств</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5 212 355</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10 119 163</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6</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Расходы на приобретение основных средств и нематериальных активов (капитальные затраты), тыс. 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Строка «Приобретение основных средств и нематериальных активов» консолидированного отчета о движении денежных средств</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BE281C" w:rsidP="00D66AD4">
            <w:pPr>
              <w:spacing w:after="20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D66AD4" w:rsidRPr="00D66AD4">
              <w:rPr>
                <w:rFonts w:ascii="Times New Roman" w:eastAsia="Times New Roman" w:hAnsi="Times New Roman" w:cs="Times New Roman"/>
                <w:bCs/>
                <w:sz w:val="20"/>
                <w:szCs w:val="20"/>
              </w:rPr>
              <w:t>4 922 336</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BE281C" w:rsidP="00D66AD4">
            <w:pPr>
              <w:spacing w:after="20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D66AD4" w:rsidRPr="00D66AD4">
              <w:rPr>
                <w:rFonts w:ascii="Times New Roman" w:eastAsia="Times New Roman" w:hAnsi="Times New Roman" w:cs="Times New Roman"/>
                <w:bCs/>
                <w:sz w:val="20"/>
                <w:szCs w:val="20"/>
              </w:rPr>
              <w:t>6 014 339</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7</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Свободный денежный поток, </w:t>
            </w:r>
            <w:r w:rsidR="004F2869">
              <w:rPr>
                <w:rFonts w:ascii="Times New Roman" w:eastAsia="Times New Roman" w:hAnsi="Times New Roman" w:cs="Times New Roman"/>
                <w:sz w:val="20"/>
                <w:szCs w:val="20"/>
                <w:lang w:eastAsia="ru-RU"/>
              </w:rPr>
              <w:t xml:space="preserve">тыс. </w:t>
            </w:r>
            <w:r w:rsidRPr="00D66AD4">
              <w:rPr>
                <w:rFonts w:ascii="Times New Roman" w:eastAsia="Times New Roman" w:hAnsi="Times New Roman" w:cs="Times New Roman"/>
                <w:sz w:val="20"/>
                <w:szCs w:val="20"/>
                <w:lang w:eastAsia="ru-RU"/>
              </w:rPr>
              <w:t>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BE281C"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E281C">
              <w:rPr>
                <w:rFonts w:ascii="Times New Roman" w:eastAsia="Times New Roman" w:hAnsi="Times New Roman" w:cs="Times New Roman"/>
                <w:sz w:val="18"/>
                <w:szCs w:val="18"/>
                <w:lang w:eastAsia="ru-RU"/>
              </w:rPr>
              <w:t>Сумма строк  «Чистые денежные средства, полученные от операционной деятельности»  и «Приобретение основных средств и нематериальных активов» консолидированного отчета о движении денежных средств</w:t>
            </w:r>
          </w:p>
        </w:tc>
        <w:tc>
          <w:tcPr>
            <w:tcW w:w="113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spacing w:after="200" w:line="276" w:lineRule="auto"/>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290 019</w:t>
            </w:r>
          </w:p>
        </w:tc>
        <w:tc>
          <w:tcPr>
            <w:tcW w:w="113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spacing w:after="200" w:line="276" w:lineRule="auto"/>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4 104 824</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8</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Чистый долг,</w:t>
            </w:r>
            <w:r w:rsidR="004F2869">
              <w:rPr>
                <w:rFonts w:ascii="Times New Roman" w:eastAsia="Times New Roman" w:hAnsi="Times New Roman" w:cs="Times New Roman"/>
                <w:sz w:val="20"/>
                <w:szCs w:val="20"/>
                <w:lang w:eastAsia="ru-RU"/>
              </w:rPr>
              <w:t xml:space="preserve"> тыс.</w:t>
            </w:r>
            <w:r w:rsidRPr="00D66AD4">
              <w:rPr>
                <w:rFonts w:ascii="Times New Roman" w:eastAsia="Times New Roman" w:hAnsi="Times New Roman" w:cs="Times New Roman"/>
                <w:sz w:val="20"/>
                <w:szCs w:val="20"/>
                <w:lang w:eastAsia="ru-RU"/>
              </w:rPr>
              <w:t xml:space="preserve"> руб.</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BE281C"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E281C">
              <w:rPr>
                <w:rFonts w:ascii="Times New Roman" w:eastAsia="Times New Roman" w:hAnsi="Times New Roman" w:cs="Times New Roman"/>
                <w:sz w:val="18"/>
                <w:szCs w:val="18"/>
                <w:lang w:eastAsia="ru-RU"/>
              </w:rPr>
              <w:t>Разность между общим долгом (сумма строк «Долгосрочные заемные средства» и «Краткосрочные заемные средства и краткосрочная часть долгосрочных заемных средств») и строкой «Денежные средства и их эквиваленты» консолидированного отчета о финансовом положении</w:t>
            </w:r>
          </w:p>
        </w:tc>
        <w:tc>
          <w:tcPr>
            <w:tcW w:w="113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spacing w:after="200" w:line="276" w:lineRule="auto"/>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28 781 515</w:t>
            </w:r>
          </w:p>
        </w:tc>
        <w:tc>
          <w:tcPr>
            <w:tcW w:w="113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spacing w:after="200" w:line="276" w:lineRule="auto"/>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23 929 357</w:t>
            </w:r>
          </w:p>
        </w:tc>
      </w:tr>
      <w:tr w:rsidR="00D66AD4" w:rsidRPr="00D66AD4" w:rsidTr="00276AA3">
        <w:trPr>
          <w:trHeight w:val="908"/>
        </w:trPr>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9</w:t>
            </w:r>
          </w:p>
        </w:tc>
        <w:tc>
          <w:tcPr>
            <w:tcW w:w="2585" w:type="dxa"/>
            <w:tcBorders>
              <w:top w:val="single" w:sz="4" w:space="0" w:color="auto"/>
              <w:left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Отношение чистого долга к EBITDA за </w:t>
            </w:r>
            <w:proofErr w:type="gramStart"/>
            <w:r w:rsidRPr="00D66AD4">
              <w:rPr>
                <w:rFonts w:ascii="Times New Roman" w:eastAsia="Times New Roman" w:hAnsi="Times New Roman" w:cs="Times New Roman"/>
                <w:sz w:val="20"/>
                <w:szCs w:val="20"/>
                <w:lang w:eastAsia="ru-RU"/>
              </w:rPr>
              <w:t>предыдущие</w:t>
            </w:r>
            <w:proofErr w:type="gramEnd"/>
            <w:r w:rsidRPr="00D66AD4">
              <w:rPr>
                <w:rFonts w:ascii="Times New Roman" w:eastAsia="Times New Roman" w:hAnsi="Times New Roman" w:cs="Times New Roman"/>
                <w:sz w:val="20"/>
                <w:szCs w:val="20"/>
                <w:lang w:eastAsia="ru-RU"/>
              </w:rPr>
              <w:t xml:space="preserve"> 12 месяцев</w:t>
            </w:r>
          </w:p>
        </w:tc>
        <w:tc>
          <w:tcPr>
            <w:tcW w:w="3402" w:type="dxa"/>
            <w:tcBorders>
              <w:top w:val="single" w:sz="4" w:space="0" w:color="auto"/>
              <w:left w:val="single" w:sz="4" w:space="0" w:color="auto"/>
              <w:right w:val="single" w:sz="4" w:space="0" w:color="auto"/>
            </w:tcBorders>
            <w:vAlign w:val="center"/>
          </w:tcPr>
          <w:p w:rsidR="00D66AD4" w:rsidRPr="00D66AD4" w:rsidRDefault="00BE281C"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BE281C">
              <w:rPr>
                <w:rFonts w:ascii="Times New Roman" w:eastAsia="Times New Roman" w:hAnsi="Times New Roman" w:cs="Times New Roman"/>
                <w:sz w:val="18"/>
                <w:szCs w:val="18"/>
                <w:lang w:eastAsia="ru-RU"/>
              </w:rPr>
              <w:t>Отношение чистого долга к EBITDA LTM (</w:t>
            </w:r>
            <w:proofErr w:type="spellStart"/>
            <w:r w:rsidRPr="00BE281C">
              <w:rPr>
                <w:rFonts w:ascii="Times New Roman" w:eastAsia="Times New Roman" w:hAnsi="Times New Roman" w:cs="Times New Roman"/>
                <w:sz w:val="18"/>
                <w:szCs w:val="18"/>
                <w:lang w:eastAsia="ru-RU"/>
              </w:rPr>
              <w:t>Last</w:t>
            </w:r>
            <w:proofErr w:type="spellEnd"/>
            <w:r w:rsidRPr="00BE281C">
              <w:rPr>
                <w:rFonts w:ascii="Times New Roman" w:eastAsia="Times New Roman" w:hAnsi="Times New Roman" w:cs="Times New Roman"/>
                <w:sz w:val="18"/>
                <w:szCs w:val="18"/>
                <w:lang w:eastAsia="ru-RU"/>
              </w:rPr>
              <w:t xml:space="preserve"> </w:t>
            </w:r>
            <w:proofErr w:type="spellStart"/>
            <w:r w:rsidRPr="00BE281C">
              <w:rPr>
                <w:rFonts w:ascii="Times New Roman" w:eastAsia="Times New Roman" w:hAnsi="Times New Roman" w:cs="Times New Roman"/>
                <w:sz w:val="18"/>
                <w:szCs w:val="18"/>
                <w:lang w:eastAsia="ru-RU"/>
              </w:rPr>
              <w:t>Twelve</w:t>
            </w:r>
            <w:proofErr w:type="spellEnd"/>
            <w:r w:rsidRPr="00BE281C">
              <w:rPr>
                <w:rFonts w:ascii="Times New Roman" w:eastAsia="Times New Roman" w:hAnsi="Times New Roman" w:cs="Times New Roman"/>
                <w:sz w:val="18"/>
                <w:szCs w:val="18"/>
                <w:lang w:eastAsia="ru-RU"/>
              </w:rPr>
              <w:t xml:space="preserve"> </w:t>
            </w:r>
            <w:proofErr w:type="spellStart"/>
            <w:r w:rsidRPr="00BE281C">
              <w:rPr>
                <w:rFonts w:ascii="Times New Roman" w:eastAsia="Times New Roman" w:hAnsi="Times New Roman" w:cs="Times New Roman"/>
                <w:sz w:val="18"/>
                <w:szCs w:val="18"/>
                <w:lang w:eastAsia="ru-RU"/>
              </w:rPr>
              <w:t>Months</w:t>
            </w:r>
            <w:proofErr w:type="spellEnd"/>
            <w:r w:rsidRPr="00BE281C">
              <w:rPr>
                <w:rFonts w:ascii="Times New Roman" w:eastAsia="Times New Roman" w:hAnsi="Times New Roman" w:cs="Times New Roman"/>
                <w:sz w:val="18"/>
                <w:szCs w:val="18"/>
                <w:lang w:eastAsia="ru-RU"/>
              </w:rPr>
              <w:t>)</w:t>
            </w:r>
            <w:r w:rsidR="004F2869">
              <w:t xml:space="preserve"> </w:t>
            </w:r>
            <w:r w:rsidR="004F2869" w:rsidRPr="004F2869">
              <w:rPr>
                <w:rFonts w:ascii="Times New Roman" w:eastAsia="Times New Roman" w:hAnsi="Times New Roman" w:cs="Times New Roman"/>
                <w:sz w:val="18"/>
                <w:szCs w:val="18"/>
                <w:lang w:eastAsia="ru-RU"/>
              </w:rPr>
              <w:t>для годовой отчетности соответствует отношению показателей п.8 Чистый долг к п.2 EBITDA</w:t>
            </w:r>
          </w:p>
        </w:tc>
        <w:tc>
          <w:tcPr>
            <w:tcW w:w="1134" w:type="dxa"/>
            <w:tcBorders>
              <w:top w:val="single" w:sz="4" w:space="0" w:color="auto"/>
              <w:left w:val="single" w:sz="4" w:space="0" w:color="auto"/>
              <w:right w:val="single" w:sz="4" w:space="0" w:color="auto"/>
            </w:tcBorders>
            <w:vAlign w:val="center"/>
          </w:tcPr>
          <w:p w:rsidR="00D66AD4" w:rsidRPr="00D66AD4" w:rsidRDefault="00D66AD4" w:rsidP="00D66AD4">
            <w:pPr>
              <w:spacing w:after="200" w:line="276"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4,25</w:t>
            </w:r>
          </w:p>
        </w:tc>
        <w:tc>
          <w:tcPr>
            <w:tcW w:w="1134" w:type="dxa"/>
            <w:tcBorders>
              <w:top w:val="single" w:sz="4" w:space="0" w:color="auto"/>
              <w:left w:val="single" w:sz="4" w:space="0" w:color="auto"/>
              <w:right w:val="single" w:sz="4" w:space="0" w:color="auto"/>
            </w:tcBorders>
            <w:vAlign w:val="center"/>
          </w:tcPr>
          <w:p w:rsidR="00D66AD4" w:rsidRPr="00D66AD4" w:rsidRDefault="00D66AD4" w:rsidP="00D66AD4">
            <w:pPr>
              <w:spacing w:after="200" w:line="276"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2,25</w:t>
            </w:r>
          </w:p>
        </w:tc>
      </w:tr>
      <w:tr w:rsidR="00D66AD4" w:rsidRPr="00D66AD4" w:rsidTr="00276AA3">
        <w:tc>
          <w:tcPr>
            <w:tcW w:w="45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10</w:t>
            </w:r>
          </w:p>
        </w:tc>
        <w:tc>
          <w:tcPr>
            <w:tcW w:w="2585"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Рентабельность капитала (ROE), %</w:t>
            </w:r>
          </w:p>
        </w:tc>
        <w:tc>
          <w:tcPr>
            <w:tcW w:w="3402" w:type="dxa"/>
            <w:tcBorders>
              <w:top w:val="single" w:sz="4" w:space="0" w:color="auto"/>
              <w:left w:val="single" w:sz="4" w:space="0" w:color="auto"/>
              <w:bottom w:val="single" w:sz="4" w:space="0" w:color="auto"/>
              <w:right w:val="single" w:sz="4" w:space="0" w:color="auto"/>
            </w:tcBorders>
            <w:vAlign w:val="center"/>
          </w:tcPr>
          <w:p w:rsidR="00D66AD4" w:rsidRPr="00D66AD4" w:rsidRDefault="004F2869" w:rsidP="00D66AD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4F2869">
              <w:rPr>
                <w:rFonts w:ascii="Times New Roman" w:eastAsia="Times New Roman" w:hAnsi="Times New Roman" w:cs="Times New Roman"/>
                <w:sz w:val="18"/>
                <w:szCs w:val="18"/>
                <w:lang w:eastAsia="ru-RU"/>
              </w:rPr>
              <w:t>Отношение чистой прибыли (убытка) к среднегодовому размеру собственного (акционерного) капитала</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-3,7%</w:t>
            </w:r>
          </w:p>
        </w:tc>
        <w:tc>
          <w:tcPr>
            <w:tcW w:w="1134" w:type="dxa"/>
            <w:tcBorders>
              <w:top w:val="single" w:sz="4" w:space="0" w:color="auto"/>
              <w:left w:val="single" w:sz="4" w:space="0" w:color="auto"/>
              <w:bottom w:val="single" w:sz="4" w:space="0" w:color="auto"/>
              <w:right w:val="single" w:sz="4" w:space="0" w:color="auto"/>
            </w:tcBorders>
            <w:vAlign w:val="center"/>
          </w:tcPr>
          <w:p w:rsidR="00D66AD4" w:rsidRPr="00D66AD4" w:rsidRDefault="00D66AD4" w:rsidP="00D66AD4">
            <w:pPr>
              <w:spacing w:after="200" w:line="240" w:lineRule="auto"/>
              <w:jc w:val="center"/>
              <w:rPr>
                <w:rFonts w:ascii="Times New Roman" w:eastAsia="Times New Roman" w:hAnsi="Times New Roman" w:cs="Times New Roman"/>
                <w:bCs/>
                <w:sz w:val="20"/>
                <w:szCs w:val="20"/>
              </w:rPr>
            </w:pPr>
            <w:r w:rsidRPr="00D66AD4">
              <w:rPr>
                <w:rFonts w:ascii="Times New Roman" w:eastAsia="Times New Roman" w:hAnsi="Times New Roman" w:cs="Times New Roman"/>
                <w:bCs/>
                <w:sz w:val="20"/>
                <w:szCs w:val="20"/>
              </w:rPr>
              <w:t>5,5%</w:t>
            </w:r>
          </w:p>
        </w:tc>
      </w:tr>
    </w:tbl>
    <w:p w:rsidR="00D66AD4" w:rsidRPr="00D66AD4" w:rsidRDefault="00D66AD4" w:rsidP="00D66AD4">
      <w:pPr>
        <w:widowControl w:val="0"/>
        <w:tabs>
          <w:tab w:val="left" w:pos="993"/>
        </w:tabs>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Анализ динамики изменения приведенных финансовых показателей (основные события и факторы, в том числе макроэкономические, которые оказали существенное влияние на изменение приведенных финансовых показателей).</w:t>
      </w:r>
    </w:p>
    <w:p w:rsidR="00D66AD4" w:rsidRPr="00D66AD4" w:rsidRDefault="00D66AD4" w:rsidP="00D66AD4">
      <w:pPr>
        <w:widowControl w:val="0"/>
        <w:tabs>
          <w:tab w:val="left" w:pos="993"/>
        </w:tabs>
        <w:autoSpaceDE w:val="0"/>
        <w:autoSpaceDN w:val="0"/>
        <w:adjustRightInd w:val="0"/>
        <w:spacing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Изменение показателей финансово-хозяйственной деятельности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по итогам 2021 года относительно показателей 2020 года характеризуется следующей динамикой:</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увеличением выручки на 8 452 989 тыс. рублей, что в основном обусловлено:</w:t>
      </w:r>
    </w:p>
    <w:p w:rsidR="00D66AD4" w:rsidRPr="00D66AD4" w:rsidRDefault="00D66AD4" w:rsidP="00D66AD4">
      <w:pPr>
        <w:widowControl w:val="0"/>
        <w:numPr>
          <w:ilvl w:val="0"/>
          <w:numId w:val="38"/>
        </w:numPr>
        <w:tabs>
          <w:tab w:val="left" w:pos="993"/>
        </w:tabs>
        <w:autoSpaceDE w:val="0"/>
        <w:autoSpaceDN w:val="0"/>
        <w:adjustRightInd w:val="0"/>
        <w:spacing w:after="0" w:line="240" w:lineRule="auto"/>
        <w:jc w:val="both"/>
        <w:rPr>
          <w:rFonts w:ascii="Times New Roman" w:eastAsia="Times New Roman" w:hAnsi="Times New Roman" w:cs="Times New Roman"/>
          <w:b/>
          <w:i/>
          <w:sz w:val="18"/>
          <w:szCs w:val="18"/>
          <w:lang w:eastAsia="ru-RU"/>
        </w:rPr>
      </w:pPr>
      <w:r w:rsidRPr="00D66AD4">
        <w:rPr>
          <w:rFonts w:ascii="Times New Roman" w:eastAsia="Times New Roman" w:hAnsi="Times New Roman" w:cs="Times New Roman"/>
          <w:b/>
          <w:i/>
          <w:sz w:val="18"/>
          <w:szCs w:val="18"/>
          <w:lang w:eastAsia="ru-RU"/>
        </w:rPr>
        <w:t xml:space="preserve">увеличением выручки по передаче электрической энергии на 6 425 663 тыс. рублей, что обусловлено ростом объема оказанных услуг по передаче электроэнергии на 1 896 </w:t>
      </w:r>
      <w:proofErr w:type="gramStart"/>
      <w:r w:rsidRPr="00D66AD4">
        <w:rPr>
          <w:rFonts w:ascii="Times New Roman" w:eastAsia="Times New Roman" w:hAnsi="Times New Roman" w:cs="Times New Roman"/>
          <w:b/>
          <w:i/>
          <w:sz w:val="18"/>
          <w:szCs w:val="18"/>
          <w:lang w:eastAsia="ru-RU"/>
        </w:rPr>
        <w:t>млн</w:t>
      </w:r>
      <w:proofErr w:type="gramEnd"/>
      <w:r w:rsidRPr="00D66AD4">
        <w:rPr>
          <w:rFonts w:ascii="Times New Roman" w:eastAsia="Times New Roman" w:hAnsi="Times New Roman" w:cs="Times New Roman"/>
          <w:b/>
          <w:i/>
          <w:sz w:val="18"/>
          <w:szCs w:val="18"/>
          <w:lang w:eastAsia="ru-RU"/>
        </w:rPr>
        <w:t xml:space="preserve"> </w:t>
      </w:r>
      <w:proofErr w:type="spellStart"/>
      <w:r w:rsidRPr="00D66AD4">
        <w:rPr>
          <w:rFonts w:ascii="Times New Roman" w:eastAsia="Times New Roman" w:hAnsi="Times New Roman" w:cs="Times New Roman"/>
          <w:b/>
          <w:i/>
          <w:sz w:val="18"/>
          <w:szCs w:val="18"/>
          <w:lang w:eastAsia="ru-RU"/>
        </w:rPr>
        <w:t>кВтч</w:t>
      </w:r>
      <w:proofErr w:type="spellEnd"/>
      <w:r w:rsidRPr="00D66AD4">
        <w:rPr>
          <w:rFonts w:ascii="Times New Roman" w:eastAsia="Times New Roman" w:hAnsi="Times New Roman" w:cs="Times New Roman"/>
          <w:b/>
          <w:i/>
          <w:sz w:val="18"/>
          <w:szCs w:val="18"/>
          <w:lang w:eastAsia="ru-RU"/>
        </w:rPr>
        <w:t xml:space="preserve"> (10%), а также приростом утвержденных приказом РЭК от 29.12.2020 №51/2020-э единых котловых тарифов на услуги по передаче электрической энергии;</w:t>
      </w:r>
    </w:p>
    <w:p w:rsidR="00D66AD4" w:rsidRPr="00D66AD4" w:rsidRDefault="00D66AD4" w:rsidP="00D66AD4">
      <w:pPr>
        <w:widowControl w:val="0"/>
        <w:numPr>
          <w:ilvl w:val="0"/>
          <w:numId w:val="38"/>
        </w:numPr>
        <w:tabs>
          <w:tab w:val="left" w:pos="993"/>
        </w:tabs>
        <w:autoSpaceDE w:val="0"/>
        <w:autoSpaceDN w:val="0"/>
        <w:adjustRightInd w:val="0"/>
        <w:spacing w:after="0" w:line="240" w:lineRule="auto"/>
        <w:jc w:val="both"/>
        <w:rPr>
          <w:rFonts w:ascii="Times New Roman" w:eastAsia="Times New Roman" w:hAnsi="Times New Roman" w:cs="Times New Roman"/>
          <w:b/>
          <w:i/>
          <w:sz w:val="18"/>
          <w:szCs w:val="18"/>
          <w:lang w:eastAsia="ru-RU"/>
        </w:rPr>
      </w:pPr>
      <w:r w:rsidRPr="00D66AD4">
        <w:rPr>
          <w:rFonts w:ascii="Times New Roman" w:eastAsia="Times New Roman" w:hAnsi="Times New Roman" w:cs="Times New Roman"/>
          <w:b/>
          <w:i/>
          <w:sz w:val="18"/>
          <w:szCs w:val="18"/>
          <w:lang w:eastAsia="ru-RU"/>
        </w:rPr>
        <w:t xml:space="preserve">увеличением выручки по технологическому присоединению на 1 616 344 тыс. рублей, что обусловлено исполнением в 2021 году договоров с крупными потребителями АО «КТК-Р»                                      (1 этап 729 </w:t>
      </w:r>
      <w:proofErr w:type="gramStart"/>
      <w:r w:rsidRPr="00D66AD4">
        <w:rPr>
          <w:rFonts w:ascii="Times New Roman" w:eastAsia="Times New Roman" w:hAnsi="Times New Roman" w:cs="Times New Roman"/>
          <w:b/>
          <w:i/>
          <w:sz w:val="18"/>
          <w:szCs w:val="18"/>
          <w:lang w:eastAsia="ru-RU"/>
        </w:rPr>
        <w:t>млн</w:t>
      </w:r>
      <w:proofErr w:type="gramEnd"/>
      <w:r w:rsidRPr="00D66AD4">
        <w:rPr>
          <w:rFonts w:ascii="Times New Roman" w:eastAsia="Times New Roman" w:hAnsi="Times New Roman" w:cs="Times New Roman"/>
          <w:b/>
          <w:i/>
          <w:sz w:val="18"/>
          <w:szCs w:val="18"/>
          <w:lang w:eastAsia="ru-RU"/>
        </w:rPr>
        <w:t xml:space="preserve"> руб.), АО «</w:t>
      </w:r>
      <w:proofErr w:type="spellStart"/>
      <w:r w:rsidRPr="00D66AD4">
        <w:rPr>
          <w:rFonts w:ascii="Times New Roman" w:eastAsia="Times New Roman" w:hAnsi="Times New Roman" w:cs="Times New Roman"/>
          <w:b/>
          <w:i/>
          <w:sz w:val="18"/>
          <w:szCs w:val="18"/>
          <w:lang w:eastAsia="ru-RU"/>
        </w:rPr>
        <w:t>Новорослесэкспорт</w:t>
      </w:r>
      <w:proofErr w:type="spellEnd"/>
      <w:r w:rsidRPr="00D66AD4">
        <w:rPr>
          <w:rFonts w:ascii="Times New Roman" w:eastAsia="Times New Roman" w:hAnsi="Times New Roman" w:cs="Times New Roman"/>
          <w:b/>
          <w:i/>
          <w:sz w:val="18"/>
          <w:szCs w:val="18"/>
          <w:lang w:eastAsia="ru-RU"/>
        </w:rPr>
        <w:t xml:space="preserve">» (361 млн руб.), ГБУЗ «НИИ - ККБ №1 имени профессора С.В. </w:t>
      </w:r>
      <w:proofErr w:type="spellStart"/>
      <w:r w:rsidRPr="00D66AD4">
        <w:rPr>
          <w:rFonts w:ascii="Times New Roman" w:eastAsia="Times New Roman" w:hAnsi="Times New Roman" w:cs="Times New Roman"/>
          <w:b/>
          <w:i/>
          <w:sz w:val="18"/>
          <w:szCs w:val="18"/>
          <w:lang w:eastAsia="ru-RU"/>
        </w:rPr>
        <w:t>Очаповского</w:t>
      </w:r>
      <w:proofErr w:type="spellEnd"/>
      <w:r w:rsidRPr="00D66AD4">
        <w:rPr>
          <w:rFonts w:ascii="Times New Roman" w:eastAsia="Times New Roman" w:hAnsi="Times New Roman" w:cs="Times New Roman"/>
          <w:b/>
          <w:i/>
          <w:sz w:val="18"/>
          <w:szCs w:val="18"/>
          <w:lang w:eastAsia="ru-RU"/>
        </w:rPr>
        <w:t xml:space="preserve">» (238 млн руб.), ФГБОУ ВДЦ «Орленок» (189 млн руб.), ООО «Студия Проект Дизайн» (103 млн руб.), ООО «ЖК «Курортный» (47 </w:t>
      </w:r>
      <w:proofErr w:type="gramStart"/>
      <w:r w:rsidRPr="00D66AD4">
        <w:rPr>
          <w:rFonts w:ascii="Times New Roman" w:eastAsia="Times New Roman" w:hAnsi="Times New Roman" w:cs="Times New Roman"/>
          <w:b/>
          <w:i/>
          <w:sz w:val="18"/>
          <w:szCs w:val="18"/>
          <w:lang w:eastAsia="ru-RU"/>
        </w:rPr>
        <w:t>млн</w:t>
      </w:r>
      <w:proofErr w:type="gramEnd"/>
      <w:r w:rsidRPr="00D66AD4">
        <w:rPr>
          <w:rFonts w:ascii="Times New Roman" w:eastAsia="Times New Roman" w:hAnsi="Times New Roman" w:cs="Times New Roman"/>
          <w:b/>
          <w:i/>
          <w:sz w:val="18"/>
          <w:szCs w:val="18"/>
          <w:lang w:eastAsia="ru-RU"/>
        </w:rPr>
        <w:t xml:space="preserve"> руб.), АО «НЭСК-электросети» (66 млн руб.);</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ростом показателя EBITDA на 3 889 117 тыс. рублей, что обусловлено в основном увеличением выручки;</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 увеличением показателя «Рентабельность по EBITDA» на 4,7 пунктов, что обусловлено ростом показателя EBITDA;</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увеличением чистой прибыли на 3 104 655 тыс. рублей в результате роста выручки </w:t>
      </w:r>
      <w:r w:rsidRPr="00D66AD4">
        <w:rPr>
          <w:rFonts w:ascii="Times New Roman" w:eastAsia="Times New Roman" w:hAnsi="Times New Roman" w:cs="Times New Roman"/>
          <w:b/>
          <w:i/>
          <w:lang w:eastAsia="ru-RU"/>
        </w:rPr>
        <w:lastRenderedPageBreak/>
        <w:t>по передаче электроэнергии, выручки по технологическому присоединению;</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увеличением чистых денежных средств, полученных от операционной деятельности на                     4 906 808 тыс. рублей;</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увеличением расходов на приобретение основных средств и нематериальных активов (капитальные затраты) на 1 092 003 тыс. рублей;</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 показатель «Рентабельность капитала (ROE)» по результатам 2021 года увеличился на 9,2 пункта в сравнении с показателем 2020 года и составил 5,5%;</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увеличение показателя «Свободный денежный поток» по результатам 2021 года в сравнении с 2020 годом обусловлено ростом суммы чистых денежных средств, полученные от операционной деятельности;</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уменьшение показателя «Чистый долг» на 31.12.2021 в сравнении с аналогичным показателем на 31.12.2020 обусловлено снижением долгосрочных заемных средств и увеличением суммы денежных средств;</w:t>
      </w:r>
    </w:p>
    <w:p w:rsidR="00D66AD4" w:rsidRPr="00D66AD4" w:rsidRDefault="00D66AD4" w:rsidP="009F7E0E">
      <w:pPr>
        <w:widowControl w:val="0"/>
        <w:numPr>
          <w:ilvl w:val="0"/>
          <w:numId w:val="10"/>
        </w:numPr>
        <w:tabs>
          <w:tab w:val="left" w:pos="993"/>
        </w:tabs>
        <w:autoSpaceDE w:val="0"/>
        <w:autoSpaceDN w:val="0"/>
        <w:adjustRightInd w:val="0"/>
        <w:spacing w:after="0" w:line="240" w:lineRule="auto"/>
        <w:ind w:left="0" w:firstLine="442"/>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снижение отношения чистого долга к EBITDA за 12 месяцев 2021 года в сравнении с аналогичным показателем за 12 месяцев 2020 года обусловлено снижением уровня чистого долга, а также ростом показателя EBITDA.</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39CC">
      <w:pPr>
        <w:pStyle w:val="2"/>
        <w:rPr>
          <w:sz w:val="20"/>
          <w:szCs w:val="20"/>
          <w:highlight w:val="yellow"/>
        </w:rPr>
      </w:pPr>
      <w:bookmarkStart w:id="17" w:name="Par154"/>
      <w:bookmarkStart w:id="18" w:name="_Toc100822864"/>
      <w:bookmarkEnd w:id="17"/>
      <w:r w:rsidRPr="00D66AD4">
        <w:t>1.5. Сведения об основных поставщиках, имеющих для эмитента существенное значение</w:t>
      </w:r>
      <w:bookmarkEnd w:id="18"/>
      <w:r w:rsidRPr="00D66AD4">
        <w:t xml:space="preserve">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об основных поставщиках группы эмитента, объем и (или) доля поставок которых в общем объеме поставок сырья и товаров (работ, услуг) имеет существенное значение, а также об иных поставщиках, поставки которых, по мнению эмитента, имеют для эмитента (группы эмитента) существенное значение в силу иных причин, факторов или обстоятельств. </w:t>
      </w:r>
    </w:p>
    <w:p w:rsidR="00D66AD4" w:rsidRPr="00D66AD4" w:rsidRDefault="00D66AD4" w:rsidP="00D66AD4">
      <w:pPr>
        <w:widowControl w:val="0"/>
        <w:autoSpaceDE w:val="0"/>
        <w:autoSpaceDN w:val="0"/>
        <w:adjustRightInd w:val="0"/>
        <w:spacing w:after="0" w:line="240" w:lineRule="auto"/>
        <w:ind w:firstLine="539"/>
        <w:jc w:val="both"/>
        <w:rPr>
          <w:rFonts w:ascii="Times New Roman" w:eastAsia="Times New Roman" w:hAnsi="Times New Roman" w:cs="Times New Roman"/>
          <w:b/>
          <w:i/>
          <w:sz w:val="16"/>
          <w:szCs w:val="16"/>
          <w:lang w:eastAsia="ru-RU"/>
        </w:rPr>
      </w:pPr>
      <w:r w:rsidRPr="00D66AD4">
        <w:rPr>
          <w:rFonts w:ascii="Times New Roman" w:eastAsia="Times New Roman" w:hAnsi="Times New Roman" w:cs="Times New Roman"/>
          <w:b/>
          <w:i/>
          <w:lang w:eastAsia="ru-RU"/>
        </w:rPr>
        <w:t>Уровень существенности объема и (или) доли поставок основного поставщик определен в размере 10 процентов от общего объема поставок сырья и товаров (работ, услуг).</w:t>
      </w:r>
    </w:p>
    <w:p w:rsidR="00D66AD4" w:rsidRPr="00D66AD4" w:rsidRDefault="00D66AD4" w:rsidP="00D66AD4">
      <w:pPr>
        <w:spacing w:after="0" w:line="240" w:lineRule="auto"/>
        <w:ind w:firstLine="567"/>
        <w:jc w:val="both"/>
        <w:rPr>
          <w:rFonts w:ascii="Times New Roman" w:eastAsia="Calibri" w:hAnsi="Times New Roman" w:cs="Times New Roman"/>
          <w:b/>
          <w:i/>
        </w:rPr>
      </w:pPr>
      <w:r w:rsidRPr="00D66AD4">
        <w:rPr>
          <w:rFonts w:ascii="Times New Roman" w:eastAsia="Calibri" w:hAnsi="Times New Roman" w:cs="Times New Roman"/>
          <w:b/>
          <w:i/>
        </w:rPr>
        <w:t>Сведения об основных поставщиках эмитента, объем и (или) доля поставок которых в общем объеме поставок сырья и товаров (работ, услуг) имеет существенное значение за 2021г.</w:t>
      </w:r>
      <w:r w:rsidR="0086720D">
        <w:rPr>
          <w:rFonts w:ascii="Times New Roman" w:eastAsia="Calibri" w:hAnsi="Times New Roman" w:cs="Times New Roman"/>
          <w:b/>
          <w:i/>
        </w:rPr>
        <w:t xml:space="preserve"> </w:t>
      </w:r>
    </w:p>
    <w:tbl>
      <w:tblPr>
        <w:tblW w:w="10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2"/>
        <w:gridCol w:w="1701"/>
        <w:gridCol w:w="1417"/>
        <w:gridCol w:w="1560"/>
        <w:gridCol w:w="1559"/>
        <w:gridCol w:w="709"/>
        <w:gridCol w:w="1417"/>
      </w:tblGrid>
      <w:tr w:rsidR="00D66AD4" w:rsidRPr="00D66AD4" w:rsidTr="00276AA3">
        <w:trPr>
          <w:jc w:val="center"/>
        </w:trPr>
        <w:tc>
          <w:tcPr>
            <w:tcW w:w="2392"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Поставщик</w:t>
            </w:r>
          </w:p>
        </w:tc>
        <w:tc>
          <w:tcPr>
            <w:tcW w:w="1701"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Адрес</w:t>
            </w:r>
          </w:p>
        </w:tc>
        <w:tc>
          <w:tcPr>
            <w:tcW w:w="1417"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ИНН</w:t>
            </w:r>
          </w:p>
        </w:tc>
        <w:tc>
          <w:tcPr>
            <w:tcW w:w="1560"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ОГРН</w:t>
            </w:r>
          </w:p>
        </w:tc>
        <w:tc>
          <w:tcPr>
            <w:tcW w:w="155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Наименование продукции</w:t>
            </w:r>
          </w:p>
        </w:tc>
        <w:tc>
          <w:tcPr>
            <w:tcW w:w="70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Доля</w:t>
            </w:r>
            <w:proofErr w:type="gramStart"/>
            <w:r w:rsidRPr="00D66AD4">
              <w:rPr>
                <w:rFonts w:ascii="Times New Roman" w:eastAsia="Calibri" w:hAnsi="Times New Roman" w:cs="Times New Roman"/>
                <w:b/>
                <w:bCs/>
                <w:color w:val="000000"/>
                <w:sz w:val="20"/>
                <w:szCs w:val="20"/>
              </w:rPr>
              <w:t xml:space="preserve"> (%)</w:t>
            </w:r>
            <w:proofErr w:type="gramEnd"/>
          </w:p>
        </w:tc>
        <w:tc>
          <w:tcPr>
            <w:tcW w:w="1417" w:type="dxa"/>
            <w:shd w:val="clear" w:color="auto" w:fill="auto"/>
            <w:vAlign w:val="center"/>
          </w:tcPr>
          <w:p w:rsidR="00D66AD4" w:rsidRPr="00D66AD4" w:rsidRDefault="00D66AD4" w:rsidP="00D66AD4">
            <w:pPr>
              <w:spacing w:after="0" w:line="240" w:lineRule="auto"/>
              <w:ind w:left="-98" w:right="-119"/>
              <w:jc w:val="center"/>
              <w:rPr>
                <w:rFonts w:ascii="Times New Roman" w:eastAsia="Calibri" w:hAnsi="Times New Roman" w:cs="Times New Roman"/>
                <w:b/>
                <w:bCs/>
                <w:color w:val="000000"/>
                <w:sz w:val="16"/>
                <w:szCs w:val="16"/>
              </w:rPr>
            </w:pPr>
            <w:r w:rsidRPr="00D66AD4">
              <w:rPr>
                <w:rFonts w:ascii="Times New Roman" w:eastAsia="Calibri" w:hAnsi="Times New Roman" w:cs="Times New Roman"/>
                <w:b/>
                <w:bCs/>
                <w:color w:val="000000"/>
                <w:sz w:val="16"/>
                <w:szCs w:val="16"/>
              </w:rPr>
              <w:t xml:space="preserve">Является ли поставщик организацией подконтрольной члену органа управления эмитента </w:t>
            </w:r>
            <w:proofErr w:type="gramStart"/>
            <w:r w:rsidRPr="00D66AD4">
              <w:rPr>
                <w:rFonts w:ascii="Times New Roman" w:eastAsia="Calibri" w:hAnsi="Times New Roman" w:cs="Times New Roman"/>
                <w:b/>
                <w:bCs/>
                <w:color w:val="000000"/>
                <w:sz w:val="16"/>
                <w:szCs w:val="16"/>
              </w:rPr>
              <w:t>и(</w:t>
            </w:r>
            <w:proofErr w:type="gramEnd"/>
            <w:r w:rsidRPr="00D66AD4">
              <w:rPr>
                <w:rFonts w:ascii="Times New Roman" w:eastAsia="Calibri" w:hAnsi="Times New Roman" w:cs="Times New Roman"/>
                <w:b/>
                <w:bCs/>
                <w:color w:val="000000"/>
                <w:sz w:val="16"/>
                <w:szCs w:val="16"/>
              </w:rPr>
              <w:t>или) лицу, контролирующему эмитента</w:t>
            </w:r>
          </w:p>
        </w:tc>
      </w:tr>
      <w:tr w:rsidR="00D66AD4" w:rsidRPr="00D66AD4" w:rsidTr="00276AA3">
        <w:trPr>
          <w:jc w:val="center"/>
        </w:trPr>
        <w:tc>
          <w:tcPr>
            <w:tcW w:w="2392" w:type="dxa"/>
            <w:shd w:val="clear" w:color="auto" w:fill="auto"/>
            <w:vAlign w:val="center"/>
          </w:tcPr>
          <w:p w:rsidR="00D66AD4" w:rsidRPr="00D66AD4" w:rsidRDefault="00D66AD4" w:rsidP="00D66AD4">
            <w:pPr>
              <w:spacing w:after="0" w:line="240" w:lineRule="auto"/>
              <w:rPr>
                <w:rFonts w:ascii="Times New Roman" w:eastAsia="Calibri" w:hAnsi="Times New Roman" w:cs="Times New Roman"/>
                <w:sz w:val="20"/>
                <w:szCs w:val="20"/>
              </w:rPr>
            </w:pPr>
            <w:r w:rsidRPr="00D66AD4">
              <w:rPr>
                <w:rFonts w:ascii="Times New Roman" w:eastAsia="Calibri" w:hAnsi="Times New Roman" w:cs="Times New Roman"/>
                <w:sz w:val="20"/>
                <w:szCs w:val="20"/>
              </w:rPr>
              <w:t>Акционерное общество «Управление волоконно-оптическими линиями связи на воздушных линиях электропередачи межрегиональных распределительных сетевых компаний»</w:t>
            </w:r>
          </w:p>
        </w:tc>
        <w:tc>
          <w:tcPr>
            <w:tcW w:w="1701" w:type="dxa"/>
            <w:shd w:val="clear" w:color="auto" w:fill="auto"/>
            <w:vAlign w:val="center"/>
          </w:tcPr>
          <w:p w:rsidR="00D66AD4" w:rsidRPr="00D66AD4" w:rsidRDefault="00D66AD4" w:rsidP="00D66AD4">
            <w:pPr>
              <w:spacing w:after="0" w:line="240" w:lineRule="auto"/>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107023, г. Москва, переулок Семёновский, дом 15, комната 32</w:t>
            </w:r>
          </w:p>
        </w:tc>
        <w:tc>
          <w:tcPr>
            <w:tcW w:w="1417"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7705307770</w:t>
            </w:r>
          </w:p>
        </w:tc>
        <w:tc>
          <w:tcPr>
            <w:tcW w:w="1560"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1027739252496</w:t>
            </w:r>
          </w:p>
        </w:tc>
        <w:tc>
          <w:tcPr>
            <w:tcW w:w="155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Приборы учета электроэнергии</w:t>
            </w:r>
          </w:p>
        </w:tc>
        <w:tc>
          <w:tcPr>
            <w:tcW w:w="70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19,4</w:t>
            </w:r>
          </w:p>
        </w:tc>
        <w:tc>
          <w:tcPr>
            <w:tcW w:w="1417" w:type="dxa"/>
            <w:shd w:val="clear" w:color="auto" w:fill="auto"/>
            <w:vAlign w:val="center"/>
          </w:tcPr>
          <w:p w:rsidR="00D66AD4" w:rsidRPr="00D66AD4" w:rsidRDefault="00D66AD4" w:rsidP="00D66AD4">
            <w:pPr>
              <w:spacing w:after="0" w:line="240" w:lineRule="auto"/>
              <w:ind w:left="-98" w:right="-119"/>
              <w:jc w:val="center"/>
              <w:rPr>
                <w:rFonts w:ascii="Times New Roman" w:eastAsia="Calibri" w:hAnsi="Times New Roman" w:cs="Times New Roman"/>
                <w:color w:val="000000"/>
                <w:sz w:val="16"/>
                <w:szCs w:val="16"/>
              </w:rPr>
            </w:pPr>
            <w:r w:rsidRPr="00D66AD4">
              <w:rPr>
                <w:rFonts w:ascii="Times New Roman" w:eastAsia="Calibri" w:hAnsi="Times New Roman" w:cs="Times New Roman"/>
                <w:color w:val="000000"/>
                <w:sz w:val="16"/>
                <w:szCs w:val="16"/>
              </w:rPr>
              <w:t>Поставщик является организацией, подконтрольной ПАО «</w:t>
            </w:r>
            <w:proofErr w:type="spellStart"/>
            <w:r w:rsidRPr="00D66AD4">
              <w:rPr>
                <w:rFonts w:ascii="Times New Roman" w:eastAsia="Calibri" w:hAnsi="Times New Roman" w:cs="Times New Roman"/>
                <w:color w:val="000000"/>
                <w:sz w:val="16"/>
                <w:szCs w:val="16"/>
              </w:rPr>
              <w:t>Россети</w:t>
            </w:r>
            <w:proofErr w:type="spellEnd"/>
            <w:r w:rsidRPr="00D66AD4">
              <w:rPr>
                <w:rFonts w:ascii="Times New Roman" w:eastAsia="Calibri" w:hAnsi="Times New Roman" w:cs="Times New Roman"/>
                <w:color w:val="000000"/>
                <w:sz w:val="16"/>
                <w:szCs w:val="16"/>
              </w:rPr>
              <w:t>» -  лицу, контролирующему эмитента. ПАО «</w:t>
            </w:r>
            <w:proofErr w:type="spellStart"/>
            <w:r w:rsidRPr="00D66AD4">
              <w:rPr>
                <w:rFonts w:ascii="Times New Roman" w:eastAsia="Calibri" w:hAnsi="Times New Roman" w:cs="Times New Roman"/>
                <w:color w:val="000000"/>
                <w:sz w:val="16"/>
                <w:szCs w:val="16"/>
              </w:rPr>
              <w:t>Россети</w:t>
            </w:r>
            <w:proofErr w:type="spellEnd"/>
            <w:r w:rsidRPr="00D66AD4">
              <w:rPr>
                <w:rFonts w:ascii="Times New Roman" w:eastAsia="Calibri" w:hAnsi="Times New Roman" w:cs="Times New Roman"/>
                <w:color w:val="000000"/>
                <w:sz w:val="16"/>
                <w:szCs w:val="16"/>
              </w:rPr>
              <w:t>» принадлежит 100% уставного капитала (100% обыкновенных акций) поставщика</w:t>
            </w:r>
          </w:p>
        </w:tc>
      </w:tr>
      <w:tr w:rsidR="00D66AD4" w:rsidRPr="00D66AD4" w:rsidTr="00276AA3">
        <w:trPr>
          <w:jc w:val="center"/>
        </w:trPr>
        <w:tc>
          <w:tcPr>
            <w:tcW w:w="2392" w:type="dxa"/>
            <w:shd w:val="clear" w:color="auto" w:fill="auto"/>
            <w:vAlign w:val="center"/>
          </w:tcPr>
          <w:p w:rsidR="00D66AD4" w:rsidRPr="00D66AD4" w:rsidRDefault="00D66AD4" w:rsidP="00D66AD4">
            <w:pPr>
              <w:spacing w:after="0" w:line="240" w:lineRule="auto"/>
              <w:rPr>
                <w:rFonts w:ascii="Times New Roman" w:eastAsia="Calibri" w:hAnsi="Times New Roman" w:cs="Times New Roman"/>
                <w:sz w:val="20"/>
                <w:szCs w:val="20"/>
              </w:rPr>
            </w:pPr>
            <w:r w:rsidRPr="00D66AD4">
              <w:rPr>
                <w:rFonts w:ascii="Times New Roman" w:eastAsia="Calibri" w:hAnsi="Times New Roman" w:cs="Times New Roman"/>
                <w:sz w:val="20"/>
                <w:szCs w:val="20"/>
              </w:rPr>
              <w:t>Общество с ограниченной ответственностью "</w:t>
            </w:r>
            <w:proofErr w:type="spellStart"/>
            <w:r w:rsidRPr="00D66AD4">
              <w:rPr>
                <w:rFonts w:ascii="Times New Roman" w:eastAsia="Calibri" w:hAnsi="Times New Roman" w:cs="Times New Roman"/>
                <w:sz w:val="20"/>
                <w:szCs w:val="20"/>
              </w:rPr>
              <w:t>Ультраформ</w:t>
            </w:r>
            <w:proofErr w:type="spellEnd"/>
            <w:r w:rsidRPr="00D66AD4">
              <w:rPr>
                <w:rFonts w:ascii="Times New Roman" w:eastAsia="Calibri" w:hAnsi="Times New Roman" w:cs="Times New Roman"/>
                <w:sz w:val="20"/>
                <w:szCs w:val="20"/>
              </w:rPr>
              <w:t xml:space="preserve"> Проект"</w:t>
            </w:r>
          </w:p>
        </w:tc>
        <w:tc>
          <w:tcPr>
            <w:tcW w:w="1701" w:type="dxa"/>
            <w:shd w:val="clear" w:color="auto" w:fill="auto"/>
            <w:vAlign w:val="center"/>
          </w:tcPr>
          <w:p w:rsidR="00D66AD4" w:rsidRPr="00D66AD4" w:rsidRDefault="00D66AD4" w:rsidP="00D66AD4">
            <w:pPr>
              <w:spacing w:after="0" w:line="240" w:lineRule="auto"/>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 xml:space="preserve">123112, г. Москва, Пресненская набережная, д. 8, стр. 1, </w:t>
            </w:r>
            <w:proofErr w:type="spellStart"/>
            <w:r w:rsidRPr="00D66AD4">
              <w:rPr>
                <w:rFonts w:ascii="Times New Roman" w:eastAsia="Calibri" w:hAnsi="Times New Roman" w:cs="Times New Roman"/>
                <w:color w:val="000000"/>
                <w:sz w:val="20"/>
                <w:szCs w:val="20"/>
              </w:rPr>
              <w:t>эт</w:t>
            </w:r>
            <w:proofErr w:type="spellEnd"/>
            <w:r w:rsidRPr="00D66AD4">
              <w:rPr>
                <w:rFonts w:ascii="Times New Roman" w:eastAsia="Calibri" w:hAnsi="Times New Roman" w:cs="Times New Roman"/>
                <w:color w:val="000000"/>
                <w:sz w:val="20"/>
                <w:szCs w:val="20"/>
              </w:rPr>
              <w:t>. 5, пом. 1, ком. 1-3</w:t>
            </w:r>
          </w:p>
        </w:tc>
        <w:tc>
          <w:tcPr>
            <w:tcW w:w="1417"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7713312020</w:t>
            </w:r>
          </w:p>
        </w:tc>
        <w:tc>
          <w:tcPr>
            <w:tcW w:w="1560"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1027739448660</w:t>
            </w:r>
          </w:p>
        </w:tc>
        <w:tc>
          <w:tcPr>
            <w:tcW w:w="155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Провод (</w:t>
            </w:r>
            <w:proofErr w:type="spellStart"/>
            <w:r w:rsidRPr="00D66AD4">
              <w:rPr>
                <w:rFonts w:ascii="Times New Roman" w:eastAsia="Calibri" w:hAnsi="Times New Roman" w:cs="Times New Roman"/>
                <w:color w:val="000000"/>
                <w:sz w:val="20"/>
                <w:szCs w:val="20"/>
              </w:rPr>
              <w:t>самоизолирующий</w:t>
            </w:r>
            <w:proofErr w:type="spellEnd"/>
            <w:r w:rsidRPr="00D66AD4">
              <w:rPr>
                <w:rFonts w:ascii="Times New Roman" w:eastAsia="Calibri" w:hAnsi="Times New Roman" w:cs="Times New Roman"/>
                <w:color w:val="000000"/>
                <w:sz w:val="20"/>
                <w:szCs w:val="20"/>
              </w:rPr>
              <w:t>,    неизолированный)</w:t>
            </w:r>
          </w:p>
        </w:tc>
        <w:tc>
          <w:tcPr>
            <w:tcW w:w="70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16,4</w:t>
            </w:r>
          </w:p>
        </w:tc>
        <w:tc>
          <w:tcPr>
            <w:tcW w:w="1417"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нет</w:t>
            </w:r>
          </w:p>
        </w:tc>
      </w:tr>
      <w:tr w:rsidR="00D66AD4" w:rsidRPr="00D66AD4" w:rsidTr="00276AA3">
        <w:trPr>
          <w:jc w:val="center"/>
        </w:trPr>
        <w:tc>
          <w:tcPr>
            <w:tcW w:w="2392" w:type="dxa"/>
            <w:shd w:val="clear" w:color="auto" w:fill="auto"/>
            <w:vAlign w:val="center"/>
          </w:tcPr>
          <w:p w:rsidR="00D66AD4" w:rsidRPr="00D66AD4" w:rsidRDefault="00D66AD4" w:rsidP="00D66AD4">
            <w:pPr>
              <w:spacing w:after="0" w:line="240" w:lineRule="auto"/>
              <w:rPr>
                <w:rFonts w:ascii="Times New Roman" w:eastAsia="Calibri" w:hAnsi="Times New Roman" w:cs="Times New Roman"/>
                <w:sz w:val="20"/>
                <w:szCs w:val="20"/>
              </w:rPr>
            </w:pPr>
            <w:r w:rsidRPr="00D66AD4">
              <w:rPr>
                <w:rFonts w:ascii="Times New Roman" w:eastAsia="Calibri" w:hAnsi="Times New Roman" w:cs="Times New Roman"/>
                <w:sz w:val="20"/>
                <w:szCs w:val="20"/>
              </w:rPr>
              <w:t>Общество с ограниченной ответственностью "</w:t>
            </w:r>
            <w:proofErr w:type="spellStart"/>
            <w:r w:rsidRPr="00D66AD4">
              <w:rPr>
                <w:rFonts w:ascii="Times New Roman" w:eastAsia="Calibri" w:hAnsi="Times New Roman" w:cs="Times New Roman"/>
                <w:sz w:val="20"/>
                <w:szCs w:val="20"/>
              </w:rPr>
              <w:t>СтройКомплект-Энерго</w:t>
            </w:r>
            <w:proofErr w:type="spellEnd"/>
            <w:r w:rsidRPr="00D66AD4">
              <w:rPr>
                <w:rFonts w:ascii="Times New Roman" w:eastAsia="Calibri" w:hAnsi="Times New Roman" w:cs="Times New Roman"/>
                <w:sz w:val="20"/>
                <w:szCs w:val="20"/>
              </w:rPr>
              <w:t>"</w:t>
            </w:r>
          </w:p>
        </w:tc>
        <w:tc>
          <w:tcPr>
            <w:tcW w:w="1701" w:type="dxa"/>
            <w:shd w:val="clear" w:color="auto" w:fill="auto"/>
            <w:vAlign w:val="center"/>
          </w:tcPr>
          <w:p w:rsidR="00D66AD4" w:rsidRPr="00D66AD4" w:rsidRDefault="00D66AD4" w:rsidP="00D66AD4">
            <w:pPr>
              <w:spacing w:after="0" w:line="240" w:lineRule="auto"/>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 xml:space="preserve">115432, г. Москва, 2-й Кожуховский проезд, дом 29, корпус 2, стр. 2, </w:t>
            </w:r>
            <w:proofErr w:type="spellStart"/>
            <w:r w:rsidRPr="00D66AD4">
              <w:rPr>
                <w:rFonts w:ascii="Times New Roman" w:eastAsia="Calibri" w:hAnsi="Times New Roman" w:cs="Times New Roman"/>
                <w:color w:val="000000"/>
                <w:sz w:val="20"/>
                <w:szCs w:val="20"/>
              </w:rPr>
              <w:t>эт</w:t>
            </w:r>
            <w:proofErr w:type="spellEnd"/>
            <w:r w:rsidRPr="00D66AD4">
              <w:rPr>
                <w:rFonts w:ascii="Times New Roman" w:eastAsia="Calibri" w:hAnsi="Times New Roman" w:cs="Times New Roman"/>
                <w:color w:val="000000"/>
                <w:sz w:val="20"/>
                <w:szCs w:val="20"/>
              </w:rPr>
              <w:t>. 3, пом. 321</w:t>
            </w:r>
          </w:p>
        </w:tc>
        <w:tc>
          <w:tcPr>
            <w:tcW w:w="1417"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7725664072</w:t>
            </w:r>
          </w:p>
        </w:tc>
        <w:tc>
          <w:tcPr>
            <w:tcW w:w="1560"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1097746065515</w:t>
            </w:r>
          </w:p>
        </w:tc>
        <w:tc>
          <w:tcPr>
            <w:tcW w:w="155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Стойки</w:t>
            </w:r>
          </w:p>
        </w:tc>
        <w:tc>
          <w:tcPr>
            <w:tcW w:w="709"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b/>
                <w:bCs/>
                <w:color w:val="000000"/>
                <w:sz w:val="20"/>
                <w:szCs w:val="20"/>
              </w:rPr>
            </w:pPr>
            <w:r w:rsidRPr="00D66AD4">
              <w:rPr>
                <w:rFonts w:ascii="Times New Roman" w:eastAsia="Calibri" w:hAnsi="Times New Roman" w:cs="Times New Roman"/>
                <w:b/>
                <w:bCs/>
                <w:color w:val="000000"/>
                <w:sz w:val="20"/>
                <w:szCs w:val="20"/>
              </w:rPr>
              <w:t>11,8</w:t>
            </w:r>
          </w:p>
        </w:tc>
        <w:tc>
          <w:tcPr>
            <w:tcW w:w="1417" w:type="dxa"/>
            <w:shd w:val="clear" w:color="auto" w:fill="auto"/>
            <w:vAlign w:val="center"/>
          </w:tcPr>
          <w:p w:rsidR="00D66AD4" w:rsidRPr="00D66AD4" w:rsidRDefault="00D66AD4" w:rsidP="00D66AD4">
            <w:pPr>
              <w:spacing w:after="0" w:line="240" w:lineRule="auto"/>
              <w:jc w:val="center"/>
              <w:rPr>
                <w:rFonts w:ascii="Times New Roman" w:eastAsia="Calibri" w:hAnsi="Times New Roman" w:cs="Times New Roman"/>
                <w:color w:val="000000"/>
                <w:sz w:val="20"/>
                <w:szCs w:val="20"/>
              </w:rPr>
            </w:pPr>
            <w:r w:rsidRPr="00D66AD4">
              <w:rPr>
                <w:rFonts w:ascii="Times New Roman" w:eastAsia="Calibri" w:hAnsi="Times New Roman" w:cs="Times New Roman"/>
                <w:color w:val="000000"/>
                <w:sz w:val="20"/>
                <w:szCs w:val="20"/>
              </w:rPr>
              <w:t>нет</w:t>
            </w:r>
          </w:p>
        </w:tc>
      </w:tr>
    </w:tbl>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rPr>
          <w:sz w:val="20"/>
          <w:szCs w:val="20"/>
          <w:highlight w:val="yellow"/>
        </w:rPr>
      </w:pPr>
      <w:bookmarkStart w:id="19" w:name="_Toc100822865"/>
      <w:r w:rsidRPr="00D66AD4">
        <w:t>1.6. Сведения об основных дебиторах, имеющих для эмитента существенное значение</w:t>
      </w:r>
      <w:bookmarkEnd w:id="19"/>
      <w:r w:rsidRPr="00D66AD4">
        <w:rPr>
          <w:sz w:val="20"/>
          <w:szCs w:val="20"/>
          <w:highlight w:val="yellow"/>
        </w:rPr>
        <w:t xml:space="preserve"> </w:t>
      </w:r>
    </w:p>
    <w:p w:rsidR="00D66AD4" w:rsidRPr="00D66AD4" w:rsidRDefault="00D66AD4" w:rsidP="00D66AD4">
      <w:pPr>
        <w:spacing w:after="0" w:line="240" w:lineRule="auto"/>
        <w:ind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Уровень существенности дебиторской задолженности, приходящейся на долю основного дебитора, определен в размере 10 процентов от общей суммы дебиторской задолженности.</w:t>
      </w:r>
    </w:p>
    <w:p w:rsidR="00D66AD4" w:rsidRPr="00D66AD4" w:rsidRDefault="00D66AD4" w:rsidP="00D66AD4">
      <w:pPr>
        <w:spacing w:after="0" w:line="240" w:lineRule="auto"/>
        <w:ind w:firstLine="426"/>
        <w:jc w:val="both"/>
        <w:rPr>
          <w:rFonts w:ascii="Times New Roman" w:eastAsia="Times New Roman" w:hAnsi="Times New Roman" w:cs="Times New Roman"/>
          <w:b/>
          <w:i/>
          <w:lang w:eastAsia="ru-RU"/>
        </w:rPr>
      </w:pPr>
      <w:proofErr w:type="gramStart"/>
      <w:r w:rsidRPr="00D66AD4">
        <w:rPr>
          <w:rFonts w:ascii="Times New Roman" w:eastAsia="Times New Roman" w:hAnsi="Times New Roman" w:cs="Times New Roman"/>
          <w:b/>
          <w:i/>
          <w:lang w:eastAsia="ru-RU"/>
        </w:rPr>
        <w:lastRenderedPageBreak/>
        <w:t>Информация  о дебиторах раскрывается в отношении эмитента на основе бухгалтерской (финансовой) отчетности эмитента, так как, по мнению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предоставление информации по группе эмитента не является для него рациональным, исходя из условий осуществляемой хозяйственной деятельности и незначительной доли дочерних обществ, входящих в группу эмитента, в совокупной выручке группы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roofErr w:type="gramEnd"/>
    </w:p>
    <w:p w:rsidR="00D66AD4" w:rsidRPr="00D66AD4" w:rsidRDefault="00D66AD4" w:rsidP="00D66AD4">
      <w:pPr>
        <w:spacing w:after="0" w:line="240" w:lineRule="auto"/>
        <w:rPr>
          <w:rFonts w:ascii="Times New Roman" w:eastAsia="Times New Roman" w:hAnsi="Times New Roman" w:cs="Times New Roman"/>
          <w:sz w:val="24"/>
          <w:szCs w:val="24"/>
          <w:lang w:eastAsia="ru-RU"/>
        </w:rPr>
      </w:pPr>
    </w:p>
    <w:p w:rsidR="00D66AD4" w:rsidRPr="002E47EC" w:rsidRDefault="00D66AD4" w:rsidP="00D66AD4">
      <w:pPr>
        <w:autoSpaceDE w:val="0"/>
        <w:autoSpaceDN w:val="0"/>
        <w:adjustRightInd w:val="0"/>
        <w:spacing w:after="0" w:line="240" w:lineRule="auto"/>
        <w:ind w:firstLine="284"/>
        <w:jc w:val="both"/>
        <w:rPr>
          <w:rFonts w:ascii="Times New Roman" w:eastAsia="MS Mincho" w:hAnsi="Times New Roman" w:cs="Times New Roman"/>
          <w:b/>
          <w:i/>
          <w:u w:val="single"/>
          <w:lang w:eastAsia="ja-JP"/>
        </w:rPr>
      </w:pPr>
      <w:r w:rsidRPr="002E47EC">
        <w:rPr>
          <w:rFonts w:ascii="Times New Roman" w:eastAsia="MS Mincho" w:hAnsi="Times New Roman" w:cs="Times New Roman"/>
          <w:b/>
          <w:i/>
          <w:u w:val="single"/>
          <w:lang w:eastAsia="ja-JP"/>
        </w:rPr>
        <w:t>По состоянию на 31.12.2021:</w:t>
      </w:r>
    </w:p>
    <w:p w:rsidR="00D66AD4" w:rsidRPr="002E47EC" w:rsidRDefault="00D66AD4" w:rsidP="00D66AD4">
      <w:pPr>
        <w:widowControl w:val="0"/>
        <w:autoSpaceDE w:val="0"/>
        <w:autoSpaceDN w:val="0"/>
        <w:adjustRightInd w:val="0"/>
        <w:spacing w:before="240" w:after="4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Полное фирменное наименование:</w:t>
      </w:r>
      <w:r w:rsidRPr="002E47EC">
        <w:rPr>
          <w:rFonts w:ascii="Times New Roman" w:eastAsia="Times New Roman" w:hAnsi="Times New Roman" w:cs="Times New Roman"/>
          <w:b/>
          <w:i/>
          <w:lang w:eastAsia="ru-RU"/>
        </w:rPr>
        <w:t xml:space="preserve"> Публичное акционерное общество «ТНС </w:t>
      </w:r>
      <w:proofErr w:type="spellStart"/>
      <w:r w:rsidRPr="002E47EC">
        <w:rPr>
          <w:rFonts w:ascii="Times New Roman" w:eastAsia="Times New Roman" w:hAnsi="Times New Roman" w:cs="Times New Roman"/>
          <w:b/>
          <w:i/>
          <w:lang w:eastAsia="ru-RU"/>
        </w:rPr>
        <w:t>энерго</w:t>
      </w:r>
      <w:proofErr w:type="spellEnd"/>
      <w:r w:rsidRPr="002E47EC">
        <w:rPr>
          <w:rFonts w:ascii="Times New Roman" w:eastAsia="Times New Roman" w:hAnsi="Times New Roman" w:cs="Times New Roman"/>
          <w:b/>
          <w:i/>
          <w:lang w:eastAsia="ru-RU"/>
        </w:rPr>
        <w:t xml:space="preserve"> Кубань»</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Сокращенное фирменное наименование:</w:t>
      </w:r>
      <w:r w:rsidRPr="002E47EC">
        <w:rPr>
          <w:rFonts w:ascii="Times New Roman" w:eastAsia="Times New Roman" w:hAnsi="Times New Roman" w:cs="Times New Roman"/>
          <w:b/>
          <w:i/>
          <w:lang w:eastAsia="ru-RU"/>
        </w:rPr>
        <w:t xml:space="preserve"> ПАО «ТНС </w:t>
      </w:r>
      <w:proofErr w:type="spellStart"/>
      <w:r w:rsidRPr="002E47EC">
        <w:rPr>
          <w:rFonts w:ascii="Times New Roman" w:eastAsia="Times New Roman" w:hAnsi="Times New Roman" w:cs="Times New Roman"/>
          <w:b/>
          <w:i/>
          <w:lang w:eastAsia="ru-RU"/>
        </w:rPr>
        <w:t>энерго</w:t>
      </w:r>
      <w:proofErr w:type="spellEnd"/>
      <w:r w:rsidRPr="002E47EC">
        <w:rPr>
          <w:rFonts w:ascii="Times New Roman" w:eastAsia="Times New Roman" w:hAnsi="Times New Roman" w:cs="Times New Roman"/>
          <w:b/>
          <w:i/>
          <w:lang w:eastAsia="ru-RU"/>
        </w:rPr>
        <w:t xml:space="preserve"> Кубань»</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Место нахождения:</w:t>
      </w:r>
      <w:r w:rsidRPr="002E47EC">
        <w:rPr>
          <w:rFonts w:ascii="Times New Roman" w:eastAsia="Times New Roman" w:hAnsi="Times New Roman" w:cs="Times New Roman"/>
          <w:b/>
          <w:i/>
          <w:lang w:eastAsia="ru-RU"/>
        </w:rPr>
        <w:t xml:space="preserve"> 350000, Краснодарский край, г. Краснодар, ул. </w:t>
      </w:r>
      <w:proofErr w:type="gramStart"/>
      <w:r w:rsidRPr="002E47EC">
        <w:rPr>
          <w:rFonts w:ascii="Times New Roman" w:eastAsia="Times New Roman" w:hAnsi="Times New Roman" w:cs="Times New Roman"/>
          <w:b/>
          <w:i/>
          <w:lang w:eastAsia="ru-RU"/>
        </w:rPr>
        <w:t>Гимназическая</w:t>
      </w:r>
      <w:proofErr w:type="gramEnd"/>
      <w:r w:rsidRPr="002E47EC">
        <w:rPr>
          <w:rFonts w:ascii="Times New Roman" w:eastAsia="Times New Roman" w:hAnsi="Times New Roman" w:cs="Times New Roman"/>
          <w:b/>
          <w:i/>
          <w:lang w:eastAsia="ru-RU"/>
        </w:rPr>
        <w:t>, 55/1</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ИНН:</w:t>
      </w:r>
      <w:r w:rsidRPr="002E47EC">
        <w:rPr>
          <w:rFonts w:ascii="Times New Roman" w:eastAsia="Times New Roman" w:hAnsi="Times New Roman" w:cs="Times New Roman"/>
          <w:b/>
          <w:i/>
          <w:lang w:eastAsia="ru-RU"/>
        </w:rPr>
        <w:t xml:space="preserve"> 2308119595</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ОГРН:</w:t>
      </w:r>
      <w:r w:rsidRPr="002E47EC">
        <w:rPr>
          <w:rFonts w:ascii="Times New Roman" w:eastAsia="Times New Roman" w:hAnsi="Times New Roman" w:cs="Times New Roman"/>
          <w:b/>
          <w:i/>
          <w:lang w:eastAsia="ru-RU"/>
        </w:rPr>
        <w:t xml:space="preserve"> 1062309019794</w:t>
      </w:r>
    </w:p>
    <w:p w:rsidR="00D66AD4" w:rsidRPr="00932ED9" w:rsidRDefault="00D66AD4" w:rsidP="00D66AD4">
      <w:pPr>
        <w:spacing w:after="0" w:line="240" w:lineRule="auto"/>
        <w:rPr>
          <w:rFonts w:ascii="Times New Roman" w:eastAsia="Times New Roman" w:hAnsi="Times New Roman" w:cs="Times New Roman"/>
          <w:b/>
          <w:i/>
          <w:lang w:eastAsia="ru-RU"/>
        </w:rPr>
      </w:pPr>
      <w:r w:rsidRPr="00932ED9">
        <w:rPr>
          <w:rFonts w:ascii="Times New Roman" w:eastAsia="Times New Roman" w:hAnsi="Times New Roman" w:cs="Times New Roman"/>
          <w:lang w:eastAsia="ru-RU"/>
        </w:rPr>
        <w:t>Сумма дебиторской задолженности:</w:t>
      </w:r>
      <w:r w:rsidRPr="00932ED9">
        <w:rPr>
          <w:rFonts w:ascii="Times New Roman" w:eastAsia="Times New Roman" w:hAnsi="Times New Roman" w:cs="Times New Roman"/>
          <w:b/>
          <w:i/>
          <w:lang w:eastAsia="ru-RU"/>
        </w:rPr>
        <w:t xml:space="preserve"> 2 690 409.30 тыс. руб. (услуги по передаче электроэнергии)</w:t>
      </w:r>
    </w:p>
    <w:p w:rsidR="002E47EC" w:rsidRPr="00932ED9" w:rsidRDefault="002E47EC" w:rsidP="002E47EC">
      <w:pPr>
        <w:spacing w:after="0" w:line="240" w:lineRule="auto"/>
        <w:rPr>
          <w:rFonts w:ascii="Times New Roman" w:eastAsia="Times New Roman" w:hAnsi="Times New Roman" w:cs="Times New Roman"/>
          <w:b/>
          <w:i/>
          <w:lang w:eastAsia="ru-RU"/>
        </w:rPr>
      </w:pPr>
      <w:r w:rsidRPr="00932ED9">
        <w:rPr>
          <w:rFonts w:ascii="Times New Roman" w:eastAsia="Times New Roman" w:hAnsi="Times New Roman" w:cs="Times New Roman"/>
          <w:lang w:eastAsia="ru-RU"/>
        </w:rPr>
        <w:t>Доля дебитора в объеме дебиторской задолженности:</w:t>
      </w:r>
      <w:r w:rsidRPr="002E47EC">
        <w:rPr>
          <w:rFonts w:ascii="Times New Roman" w:eastAsia="Times New Roman" w:hAnsi="Times New Roman" w:cs="Times New Roman"/>
          <w:lang w:eastAsia="ru-RU"/>
        </w:rPr>
        <w:t xml:space="preserve"> </w:t>
      </w:r>
      <w:r w:rsidR="00932ED9" w:rsidRPr="00932ED9">
        <w:rPr>
          <w:rFonts w:ascii="Times New Roman" w:eastAsia="Times New Roman" w:hAnsi="Times New Roman" w:cs="Times New Roman"/>
          <w:b/>
          <w:i/>
          <w:lang w:eastAsia="ru-RU"/>
        </w:rPr>
        <w:t>41.09%</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 xml:space="preserve">Размер и условия просроченной дебиторской задолженности (процентная ставка, </w:t>
      </w:r>
      <w:r w:rsidR="002E47EC">
        <w:rPr>
          <w:rFonts w:ascii="Times New Roman" w:eastAsia="Times New Roman" w:hAnsi="Times New Roman" w:cs="Times New Roman"/>
          <w:lang w:eastAsia="ru-RU"/>
        </w:rPr>
        <w:t>размер неустойки</w:t>
      </w:r>
      <w:r w:rsidRPr="002E47EC">
        <w:rPr>
          <w:rFonts w:ascii="Times New Roman" w:eastAsia="Times New Roman" w:hAnsi="Times New Roman" w:cs="Times New Roman"/>
          <w:lang w:eastAsia="ru-RU"/>
        </w:rPr>
        <w:t xml:space="preserve">): </w:t>
      </w:r>
    </w:p>
    <w:p w:rsidR="00D66AD4" w:rsidRPr="002E47EC" w:rsidRDefault="00D66AD4" w:rsidP="00D66AD4">
      <w:pPr>
        <w:spacing w:after="0" w:line="240" w:lineRule="auto"/>
        <w:rPr>
          <w:rFonts w:ascii="Times New Roman" w:eastAsia="Times New Roman" w:hAnsi="Times New Roman" w:cs="Times New Roman"/>
          <w:b/>
          <w:i/>
          <w:lang w:eastAsia="ru-RU"/>
        </w:rPr>
      </w:pPr>
      <w:r w:rsidRPr="002E47EC">
        <w:rPr>
          <w:rFonts w:ascii="Times New Roman" w:eastAsia="Times New Roman" w:hAnsi="Times New Roman" w:cs="Times New Roman"/>
          <w:lang w:eastAsia="ru-RU"/>
        </w:rPr>
        <w:t>Просроченная задолженность:</w:t>
      </w:r>
      <w:r w:rsidRPr="002E47EC">
        <w:rPr>
          <w:rFonts w:ascii="Times New Roman" w:eastAsia="Times New Roman" w:hAnsi="Times New Roman" w:cs="Times New Roman"/>
          <w:b/>
          <w:i/>
          <w:lang w:eastAsia="ru-RU"/>
        </w:rPr>
        <w:t xml:space="preserve"> 295 547.21 тыс. руб. </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Санкции, штрафы, пени:</w:t>
      </w:r>
      <w:r w:rsidRPr="002E47EC">
        <w:rPr>
          <w:rFonts w:ascii="Times New Roman" w:eastAsia="Times New Roman" w:hAnsi="Times New Roman" w:cs="Times New Roman"/>
          <w:b/>
          <w:i/>
          <w:lang w:eastAsia="ru-RU"/>
        </w:rPr>
        <w:t xml:space="preserve"> нет.</w:t>
      </w:r>
    </w:p>
    <w:p w:rsidR="00D66AD4" w:rsidRPr="002E47EC" w:rsidRDefault="002E47EC" w:rsidP="00D66AD4">
      <w:pPr>
        <w:spacing w:after="0" w:line="240" w:lineRule="auto"/>
        <w:rPr>
          <w:rFonts w:ascii="Times New Roman" w:eastAsia="Times New Roman" w:hAnsi="Times New Roman" w:cs="Times New Roman"/>
          <w:b/>
          <w:i/>
          <w:lang w:eastAsia="ru-RU"/>
        </w:rPr>
      </w:pPr>
      <w:r w:rsidRPr="002E47EC">
        <w:rPr>
          <w:rFonts w:ascii="Times New Roman" w:eastAsia="Times New Roman" w:hAnsi="Times New Roman" w:cs="Times New Roman"/>
          <w:lang w:eastAsia="ru-RU"/>
        </w:rPr>
        <w:t xml:space="preserve">Дебитор является организацией, подконтрольной членам органов управления эмитента и (или) лицу, контролирующему эмитента: </w:t>
      </w:r>
      <w:r w:rsidRPr="002E47EC">
        <w:rPr>
          <w:rFonts w:ascii="Times New Roman" w:eastAsia="Times New Roman" w:hAnsi="Times New Roman" w:cs="Times New Roman"/>
          <w:b/>
          <w:i/>
          <w:lang w:eastAsia="ru-RU"/>
        </w:rPr>
        <w:t>Нет</w:t>
      </w:r>
    </w:p>
    <w:p w:rsidR="00D66AD4" w:rsidRPr="002E47EC" w:rsidRDefault="00D66AD4" w:rsidP="00D66AD4">
      <w:pPr>
        <w:spacing w:after="0" w:line="240" w:lineRule="auto"/>
        <w:rPr>
          <w:rFonts w:ascii="Times New Roman" w:eastAsia="Times New Roman" w:hAnsi="Times New Roman" w:cs="Times New Roman"/>
          <w:highlight w:val="cyan"/>
          <w:lang w:eastAsia="ru-RU"/>
        </w:rPr>
      </w:pP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Полное фирменное наименование:</w:t>
      </w:r>
      <w:r w:rsidRPr="002E47EC">
        <w:rPr>
          <w:rFonts w:ascii="Times New Roman" w:eastAsia="Times New Roman" w:hAnsi="Times New Roman" w:cs="Times New Roman"/>
          <w:b/>
          <w:i/>
          <w:lang w:eastAsia="ru-RU"/>
        </w:rPr>
        <w:t xml:space="preserve"> Акционерное общество «Независимая </w:t>
      </w:r>
      <w:proofErr w:type="spellStart"/>
      <w:r w:rsidRPr="002E47EC">
        <w:rPr>
          <w:rFonts w:ascii="Times New Roman" w:eastAsia="Times New Roman" w:hAnsi="Times New Roman" w:cs="Times New Roman"/>
          <w:b/>
          <w:i/>
          <w:lang w:eastAsia="ru-RU"/>
        </w:rPr>
        <w:t>энергосбытовая</w:t>
      </w:r>
      <w:proofErr w:type="spellEnd"/>
      <w:r w:rsidRPr="002E47EC">
        <w:rPr>
          <w:rFonts w:ascii="Times New Roman" w:eastAsia="Times New Roman" w:hAnsi="Times New Roman" w:cs="Times New Roman"/>
          <w:b/>
          <w:i/>
          <w:lang w:eastAsia="ru-RU"/>
        </w:rPr>
        <w:t xml:space="preserve"> компания Краснодарского края»</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Сокращенное фирменное наименование:</w:t>
      </w:r>
      <w:r w:rsidRPr="002E47EC">
        <w:rPr>
          <w:rFonts w:ascii="Times New Roman" w:eastAsia="Times New Roman" w:hAnsi="Times New Roman" w:cs="Times New Roman"/>
          <w:b/>
          <w:i/>
          <w:lang w:eastAsia="ru-RU"/>
        </w:rPr>
        <w:t xml:space="preserve"> АО «НЭСК»</w:t>
      </w:r>
    </w:p>
    <w:p w:rsidR="00D66AD4" w:rsidRPr="002E47EC" w:rsidRDefault="00D66AD4" w:rsidP="00D66AD4">
      <w:pPr>
        <w:spacing w:after="0" w:line="240" w:lineRule="auto"/>
        <w:rPr>
          <w:rFonts w:ascii="Times New Roman" w:eastAsia="Times New Roman" w:hAnsi="Times New Roman" w:cs="Times New Roman"/>
          <w:b/>
          <w:i/>
          <w:lang w:eastAsia="ru-RU"/>
        </w:rPr>
      </w:pPr>
      <w:r w:rsidRPr="002E47EC">
        <w:rPr>
          <w:rFonts w:ascii="Times New Roman" w:eastAsia="Times New Roman" w:hAnsi="Times New Roman" w:cs="Times New Roman"/>
          <w:lang w:eastAsia="ru-RU"/>
        </w:rPr>
        <w:t>Место нахождения:</w:t>
      </w:r>
      <w:r w:rsidRPr="002E47EC">
        <w:rPr>
          <w:rFonts w:ascii="Times New Roman" w:eastAsia="Times New Roman" w:hAnsi="Times New Roman" w:cs="Times New Roman"/>
          <w:b/>
          <w:i/>
          <w:lang w:eastAsia="ru-RU"/>
        </w:rPr>
        <w:t xml:space="preserve"> 350033, Краснодарский край, г. Краснодар, пер. </w:t>
      </w:r>
      <w:proofErr w:type="spellStart"/>
      <w:r w:rsidRPr="002E47EC">
        <w:rPr>
          <w:rFonts w:ascii="Times New Roman" w:eastAsia="Times New Roman" w:hAnsi="Times New Roman" w:cs="Times New Roman"/>
          <w:b/>
          <w:i/>
          <w:lang w:eastAsia="ru-RU"/>
        </w:rPr>
        <w:t>Переправный</w:t>
      </w:r>
      <w:proofErr w:type="spellEnd"/>
      <w:r w:rsidRPr="002E47EC">
        <w:rPr>
          <w:rFonts w:ascii="Times New Roman" w:eastAsia="Times New Roman" w:hAnsi="Times New Roman" w:cs="Times New Roman"/>
          <w:b/>
          <w:i/>
          <w:lang w:eastAsia="ru-RU"/>
        </w:rPr>
        <w:t>, 13, офис 101</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ИНН:</w:t>
      </w:r>
      <w:r w:rsidRPr="002E47EC">
        <w:rPr>
          <w:rFonts w:ascii="Times New Roman" w:eastAsia="Times New Roman" w:hAnsi="Times New Roman" w:cs="Times New Roman"/>
          <w:b/>
          <w:i/>
          <w:lang w:eastAsia="ru-RU"/>
        </w:rPr>
        <w:t xml:space="preserve"> 2308091759</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ОГРН:</w:t>
      </w:r>
      <w:r w:rsidRPr="002E47EC">
        <w:rPr>
          <w:rFonts w:ascii="Times New Roman" w:eastAsia="Times New Roman" w:hAnsi="Times New Roman" w:cs="Times New Roman"/>
          <w:b/>
          <w:i/>
          <w:lang w:eastAsia="ru-RU"/>
        </w:rPr>
        <w:t xml:space="preserve"> 1032304155102</w:t>
      </w:r>
    </w:p>
    <w:p w:rsidR="00D66AD4" w:rsidRPr="00932ED9" w:rsidRDefault="00D66AD4" w:rsidP="00D66AD4">
      <w:pPr>
        <w:spacing w:after="0" w:line="240" w:lineRule="auto"/>
        <w:rPr>
          <w:rFonts w:ascii="Times New Roman" w:eastAsia="Times New Roman" w:hAnsi="Times New Roman" w:cs="Times New Roman"/>
          <w:lang w:eastAsia="ru-RU"/>
        </w:rPr>
      </w:pPr>
      <w:r w:rsidRPr="00932ED9">
        <w:rPr>
          <w:rFonts w:ascii="Times New Roman" w:eastAsia="Times New Roman" w:hAnsi="Times New Roman" w:cs="Times New Roman"/>
          <w:lang w:eastAsia="ru-RU"/>
        </w:rPr>
        <w:t>Сумма дебиторской задолженности:</w:t>
      </w:r>
      <w:r w:rsidRPr="00932ED9">
        <w:rPr>
          <w:rFonts w:ascii="Times New Roman" w:eastAsia="Times New Roman" w:hAnsi="Times New Roman" w:cs="Times New Roman"/>
          <w:b/>
          <w:i/>
          <w:lang w:eastAsia="ru-RU"/>
        </w:rPr>
        <w:t xml:space="preserve"> 1 885 487.26 тыс. руб. (услуги по передаче электроэнергии)</w:t>
      </w:r>
    </w:p>
    <w:p w:rsidR="004803C8" w:rsidRPr="00932ED9" w:rsidRDefault="004803C8" w:rsidP="00D66AD4">
      <w:pPr>
        <w:spacing w:after="0" w:line="240" w:lineRule="auto"/>
        <w:rPr>
          <w:rFonts w:ascii="Times New Roman" w:eastAsia="Times New Roman" w:hAnsi="Times New Roman" w:cs="Times New Roman"/>
          <w:lang w:eastAsia="ru-RU"/>
        </w:rPr>
      </w:pPr>
      <w:r w:rsidRPr="00932ED9">
        <w:rPr>
          <w:rFonts w:ascii="Times New Roman" w:eastAsia="Times New Roman" w:hAnsi="Times New Roman" w:cs="Times New Roman"/>
          <w:lang w:eastAsia="ru-RU"/>
        </w:rPr>
        <w:t xml:space="preserve">Доля дебитора в объеме дебиторской задолженности: </w:t>
      </w:r>
      <w:r w:rsidR="00932ED9" w:rsidRPr="00932ED9">
        <w:rPr>
          <w:rFonts w:ascii="Times New Roman" w:eastAsia="Times New Roman" w:hAnsi="Times New Roman" w:cs="Times New Roman"/>
          <w:b/>
          <w:i/>
          <w:lang w:eastAsia="ru-RU"/>
        </w:rPr>
        <w:t>28.80%</w:t>
      </w:r>
    </w:p>
    <w:p w:rsidR="00D66AD4" w:rsidRPr="00932ED9" w:rsidRDefault="00D66AD4" w:rsidP="00D66AD4">
      <w:pPr>
        <w:spacing w:after="0" w:line="240" w:lineRule="auto"/>
        <w:rPr>
          <w:rFonts w:ascii="Times New Roman" w:eastAsia="Times New Roman" w:hAnsi="Times New Roman" w:cs="Times New Roman"/>
          <w:lang w:eastAsia="ru-RU"/>
        </w:rPr>
      </w:pPr>
      <w:r w:rsidRPr="00932ED9">
        <w:rPr>
          <w:rFonts w:ascii="Times New Roman" w:eastAsia="Times New Roman" w:hAnsi="Times New Roman" w:cs="Times New Roman"/>
          <w:lang w:eastAsia="ru-RU"/>
        </w:rPr>
        <w:t xml:space="preserve">Размер и условия просроченной дебиторской задолженности (процентная ставка, </w:t>
      </w:r>
      <w:r w:rsidR="004803C8" w:rsidRPr="00932ED9">
        <w:rPr>
          <w:rFonts w:ascii="Times New Roman" w:eastAsia="Times New Roman" w:hAnsi="Times New Roman" w:cs="Times New Roman"/>
          <w:lang w:eastAsia="ru-RU"/>
        </w:rPr>
        <w:t>размер неустойки</w:t>
      </w:r>
      <w:r w:rsidRPr="00932ED9">
        <w:rPr>
          <w:rFonts w:ascii="Times New Roman" w:eastAsia="Times New Roman" w:hAnsi="Times New Roman" w:cs="Times New Roman"/>
          <w:lang w:eastAsia="ru-RU"/>
        </w:rPr>
        <w:t>):</w:t>
      </w:r>
    </w:p>
    <w:p w:rsidR="00D66AD4" w:rsidRPr="002E47EC" w:rsidRDefault="00D66AD4" w:rsidP="00D66AD4">
      <w:pPr>
        <w:spacing w:after="0" w:line="240" w:lineRule="auto"/>
        <w:rPr>
          <w:rFonts w:ascii="Times New Roman" w:eastAsia="Times New Roman" w:hAnsi="Times New Roman" w:cs="Times New Roman"/>
          <w:b/>
          <w:i/>
          <w:lang w:eastAsia="ru-RU"/>
        </w:rPr>
      </w:pPr>
      <w:r w:rsidRPr="00932ED9">
        <w:rPr>
          <w:rFonts w:ascii="Times New Roman" w:eastAsia="Times New Roman" w:hAnsi="Times New Roman" w:cs="Times New Roman"/>
          <w:lang w:eastAsia="ru-RU"/>
        </w:rPr>
        <w:t xml:space="preserve">Просроченная задолженность: </w:t>
      </w:r>
      <w:r w:rsidRPr="00932ED9">
        <w:rPr>
          <w:rFonts w:ascii="Times New Roman" w:eastAsia="Times New Roman" w:hAnsi="Times New Roman" w:cs="Times New Roman"/>
          <w:b/>
          <w:i/>
          <w:lang w:eastAsia="ru-RU"/>
        </w:rPr>
        <w:t>нет.</w:t>
      </w:r>
      <w:r w:rsidRPr="002E47EC">
        <w:rPr>
          <w:rFonts w:ascii="Times New Roman" w:eastAsia="Times New Roman" w:hAnsi="Times New Roman" w:cs="Times New Roman"/>
          <w:b/>
          <w:i/>
          <w:lang w:eastAsia="ru-RU"/>
        </w:rPr>
        <w:t xml:space="preserve"> </w:t>
      </w:r>
    </w:p>
    <w:p w:rsidR="00D66AD4" w:rsidRPr="002E47EC" w:rsidRDefault="00D66AD4" w:rsidP="00D66AD4">
      <w:pPr>
        <w:spacing w:after="0" w:line="240" w:lineRule="auto"/>
        <w:rPr>
          <w:rFonts w:ascii="Times New Roman" w:eastAsia="Times New Roman" w:hAnsi="Times New Roman" w:cs="Times New Roman"/>
          <w:lang w:eastAsia="ru-RU"/>
        </w:rPr>
      </w:pPr>
      <w:r w:rsidRPr="002E47EC">
        <w:rPr>
          <w:rFonts w:ascii="Times New Roman" w:eastAsia="Times New Roman" w:hAnsi="Times New Roman" w:cs="Times New Roman"/>
          <w:lang w:eastAsia="ru-RU"/>
        </w:rPr>
        <w:t xml:space="preserve">Санкции, штрафы, пени: </w:t>
      </w:r>
      <w:r w:rsidRPr="002E47EC">
        <w:rPr>
          <w:rFonts w:ascii="Times New Roman" w:eastAsia="Times New Roman" w:hAnsi="Times New Roman" w:cs="Times New Roman"/>
          <w:b/>
          <w:i/>
          <w:lang w:eastAsia="ru-RU"/>
        </w:rPr>
        <w:t>нет.</w:t>
      </w:r>
    </w:p>
    <w:p w:rsidR="00D66AD4" w:rsidRPr="002E47EC" w:rsidRDefault="00D66AD4" w:rsidP="00D66AD4">
      <w:pPr>
        <w:spacing w:after="0" w:line="240" w:lineRule="auto"/>
        <w:rPr>
          <w:rFonts w:ascii="Times New Roman" w:eastAsia="Times New Roman" w:hAnsi="Times New Roman" w:cs="Times New Roman"/>
          <w:b/>
          <w:i/>
          <w:lang w:eastAsia="ru-RU"/>
        </w:rPr>
      </w:pPr>
      <w:r w:rsidRPr="002E47EC">
        <w:rPr>
          <w:rFonts w:ascii="Times New Roman" w:eastAsia="Times New Roman" w:hAnsi="Times New Roman" w:cs="Times New Roman"/>
          <w:lang w:eastAsia="ru-RU"/>
        </w:rPr>
        <w:t xml:space="preserve">Дебитор является </w:t>
      </w:r>
      <w:r w:rsidR="004803C8" w:rsidRPr="002E47EC">
        <w:rPr>
          <w:rFonts w:ascii="Times New Roman" w:eastAsia="Times New Roman" w:hAnsi="Times New Roman" w:cs="Times New Roman"/>
          <w:lang w:eastAsia="ru-RU"/>
        </w:rPr>
        <w:t>организацией, подконтрольной членам</w:t>
      </w:r>
      <w:r w:rsidR="002E47EC" w:rsidRPr="002E47EC">
        <w:rPr>
          <w:rFonts w:ascii="Times New Roman" w:eastAsia="Times New Roman" w:hAnsi="Times New Roman" w:cs="Times New Roman"/>
          <w:lang w:eastAsia="ru-RU"/>
        </w:rPr>
        <w:t xml:space="preserve"> органов управления эмитента и (</w:t>
      </w:r>
      <w:r w:rsidR="004803C8" w:rsidRPr="002E47EC">
        <w:rPr>
          <w:rFonts w:ascii="Times New Roman" w:eastAsia="Times New Roman" w:hAnsi="Times New Roman" w:cs="Times New Roman"/>
          <w:lang w:eastAsia="ru-RU"/>
        </w:rPr>
        <w:t>или) лицу, контролирующему эмитента:</w:t>
      </w:r>
      <w:r w:rsidRPr="002E47EC">
        <w:rPr>
          <w:rFonts w:ascii="Times New Roman" w:eastAsia="Times New Roman" w:hAnsi="Times New Roman" w:cs="Times New Roman"/>
          <w:b/>
          <w:i/>
          <w:lang w:eastAsia="ru-RU"/>
        </w:rPr>
        <w:t xml:space="preserve"> Нет</w:t>
      </w:r>
    </w:p>
    <w:p w:rsidR="00D66AD4" w:rsidRDefault="00D66AD4" w:rsidP="006E29A0">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E29A0" w:rsidRPr="006E29A0" w:rsidRDefault="006E29A0" w:rsidP="006E29A0">
      <w:pPr>
        <w:autoSpaceDE w:val="0"/>
        <w:autoSpaceDN w:val="0"/>
        <w:adjustRightInd w:val="0"/>
        <w:spacing w:after="0" w:line="240" w:lineRule="auto"/>
        <w:jc w:val="both"/>
        <w:rPr>
          <w:rFonts w:ascii="Times New Roman" w:eastAsia="Times New Roman" w:hAnsi="Times New Roman" w:cs="Times New Roman"/>
          <w:b/>
          <w:i/>
          <w:lang w:eastAsia="ru-RU"/>
        </w:rPr>
      </w:pPr>
      <w:r w:rsidRPr="006E29A0">
        <w:rPr>
          <w:rFonts w:ascii="Times New Roman" w:eastAsia="Times New Roman" w:hAnsi="Times New Roman" w:cs="Times New Roman"/>
          <w:lang w:eastAsia="ru-RU"/>
        </w:rPr>
        <w:t xml:space="preserve">Иные дебиторы, имеющие для эмитента существенное значение: </w:t>
      </w:r>
      <w:r w:rsidRPr="006E29A0">
        <w:rPr>
          <w:rFonts w:ascii="Times New Roman" w:eastAsia="Times New Roman" w:hAnsi="Times New Roman" w:cs="Times New Roman"/>
          <w:b/>
          <w:i/>
          <w:lang w:eastAsia="ru-RU"/>
        </w:rPr>
        <w:t>Иных дебиторов, имеющих существенное значение для эмитента, нет.</w:t>
      </w:r>
    </w:p>
    <w:p w:rsidR="006E29A0" w:rsidRPr="00D66AD4" w:rsidRDefault="006E29A0" w:rsidP="006E29A0">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D66AD4" w:rsidRPr="00D66AD4" w:rsidRDefault="00D66AD4" w:rsidP="002C7F6F">
      <w:pPr>
        <w:pStyle w:val="2"/>
      </w:pPr>
      <w:bookmarkStart w:id="20" w:name="Par180"/>
      <w:bookmarkStart w:id="21" w:name="_Toc100822866"/>
      <w:bookmarkEnd w:id="20"/>
      <w:r w:rsidRPr="00D66AD4">
        <w:t>1.7. Сведения об обязательствах эмитента</w:t>
      </w:r>
      <w:bookmarkEnd w:id="21"/>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D66AD4" w:rsidRPr="00D66AD4" w:rsidRDefault="00D66AD4" w:rsidP="00D66AD4">
      <w:pPr>
        <w:autoSpaceDE w:val="0"/>
        <w:autoSpaceDN w:val="0"/>
        <w:adjustRightInd w:val="0"/>
        <w:spacing w:after="0" w:line="240" w:lineRule="auto"/>
        <w:ind w:firstLine="540"/>
        <w:jc w:val="both"/>
        <w:outlineLvl w:val="3"/>
        <w:rPr>
          <w:rFonts w:ascii="Times New Roman" w:eastAsia="Times New Roman" w:hAnsi="Times New Roman" w:cs="Times New Roman"/>
          <w:color w:val="FF0000"/>
          <w:sz w:val="20"/>
          <w:szCs w:val="20"/>
          <w:lang w:eastAsia="ru-RU"/>
        </w:rPr>
      </w:pPr>
      <w:r w:rsidRPr="00D66AD4">
        <w:rPr>
          <w:rFonts w:ascii="Times New Roman" w:eastAsia="Times New Roman" w:hAnsi="Times New Roman" w:cs="Times New Roman"/>
          <w:sz w:val="20"/>
          <w:szCs w:val="20"/>
          <w:lang w:eastAsia="ru-RU"/>
        </w:rPr>
        <w:t xml:space="preserve">1.7.1. Сведения об основных кредиторах, имеющих для эмитента существенное значение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Уровень существенности кредиторской задолженности, приходящейся на долю основного кредитора, определен эмитентом в размере 10 процентов от общей суммы кредиторской задолженности (с учетом задолженности по кредитам и займам).</w:t>
      </w:r>
    </w:p>
    <w:p w:rsidR="00BE281C" w:rsidRDefault="00D66AD4" w:rsidP="00D66AD4">
      <w:pPr>
        <w:spacing w:after="0" w:line="240" w:lineRule="auto"/>
        <w:ind w:firstLine="540"/>
        <w:jc w:val="both"/>
      </w:pPr>
      <w:proofErr w:type="gramStart"/>
      <w:r w:rsidRPr="00D66AD4">
        <w:rPr>
          <w:rFonts w:ascii="Times New Roman" w:eastAsia="Times New Roman" w:hAnsi="Times New Roman" w:cs="Times New Roman"/>
          <w:b/>
          <w:i/>
          <w:iCs/>
          <w:shd w:val="clear" w:color="auto" w:fill="FFFFFF"/>
          <w:lang w:eastAsia="ru-RU"/>
        </w:rPr>
        <w:t>Информация  о кредиторах раскрывается в отношении эмитента на основе бухгалтерской (финансовой) отчетности эмитента, так как, по мнению ПАО «</w:t>
      </w:r>
      <w:proofErr w:type="spellStart"/>
      <w:r w:rsidRPr="00D66AD4">
        <w:rPr>
          <w:rFonts w:ascii="Times New Roman" w:eastAsia="Times New Roman" w:hAnsi="Times New Roman" w:cs="Times New Roman"/>
          <w:b/>
          <w:i/>
          <w:iCs/>
          <w:shd w:val="clear" w:color="auto" w:fill="FFFFFF"/>
          <w:lang w:eastAsia="ru-RU"/>
        </w:rPr>
        <w:t>Россети</w:t>
      </w:r>
      <w:proofErr w:type="spellEnd"/>
      <w:r w:rsidRPr="00D66AD4">
        <w:rPr>
          <w:rFonts w:ascii="Times New Roman" w:eastAsia="Times New Roman" w:hAnsi="Times New Roman" w:cs="Times New Roman"/>
          <w:b/>
          <w:i/>
          <w:iCs/>
          <w:shd w:val="clear" w:color="auto" w:fill="FFFFFF"/>
          <w:lang w:eastAsia="ru-RU"/>
        </w:rPr>
        <w:t xml:space="preserve"> Кубань», предоставление информации по группе эмитента не является для него рациональным, исходя из условий осуществляемой хозяйственной деятельности и незначительной доли дочерних обществ, входящих в группу эмитента, в совокупной выручке группы ПАО «</w:t>
      </w:r>
      <w:proofErr w:type="spellStart"/>
      <w:r w:rsidRPr="00D66AD4">
        <w:rPr>
          <w:rFonts w:ascii="Times New Roman" w:eastAsia="Times New Roman" w:hAnsi="Times New Roman" w:cs="Times New Roman"/>
          <w:b/>
          <w:i/>
          <w:iCs/>
          <w:shd w:val="clear" w:color="auto" w:fill="FFFFFF"/>
          <w:lang w:eastAsia="ru-RU"/>
        </w:rPr>
        <w:t>Россети</w:t>
      </w:r>
      <w:proofErr w:type="spellEnd"/>
      <w:r w:rsidRPr="00D66AD4">
        <w:rPr>
          <w:rFonts w:ascii="Times New Roman" w:eastAsia="Times New Roman" w:hAnsi="Times New Roman" w:cs="Times New Roman"/>
          <w:b/>
          <w:i/>
          <w:iCs/>
          <w:shd w:val="clear" w:color="auto" w:fill="FFFFFF"/>
          <w:lang w:eastAsia="ru-RU"/>
        </w:rPr>
        <w:t xml:space="preserve"> Кубань».</w:t>
      </w:r>
      <w:r w:rsidR="00BE281C" w:rsidRPr="00BE281C">
        <w:t xml:space="preserve"> </w:t>
      </w:r>
      <w:proofErr w:type="gramEnd"/>
    </w:p>
    <w:p w:rsidR="00D66AD4" w:rsidRPr="00D66AD4" w:rsidRDefault="00BE281C" w:rsidP="00D66AD4">
      <w:pPr>
        <w:spacing w:after="0" w:line="240" w:lineRule="auto"/>
        <w:ind w:firstLine="540"/>
        <w:jc w:val="both"/>
        <w:rPr>
          <w:rFonts w:ascii="Times New Roman" w:eastAsia="Times New Roman" w:hAnsi="Times New Roman" w:cs="Times New Roman"/>
          <w:b/>
          <w:i/>
          <w:iCs/>
          <w:shd w:val="clear" w:color="auto" w:fill="FFFFFF"/>
          <w:lang w:eastAsia="ru-RU"/>
        </w:rPr>
      </w:pPr>
      <w:r w:rsidRPr="00BE281C">
        <w:rPr>
          <w:rFonts w:ascii="Times New Roman" w:eastAsia="Times New Roman" w:hAnsi="Times New Roman" w:cs="Times New Roman"/>
          <w:b/>
          <w:i/>
          <w:iCs/>
          <w:shd w:val="clear" w:color="auto" w:fill="FFFFFF"/>
          <w:lang w:eastAsia="ru-RU"/>
        </w:rPr>
        <w:t>Доля основного кредитора в объеме кредиторской задолженности (с учетом кредитов и займов) рассчитана как соотношение кредиторской задолженности крупнейшего кредитора в отчетном периоде к общему объему долговых обязательств Общества (сумма строк баланса 1410,1450(долгосрочные обязательства), 1510,1520 (краткосрочные обязательства)).</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p>
    <w:p w:rsidR="00D66AD4" w:rsidRPr="00D66AD4" w:rsidRDefault="00D66AD4" w:rsidP="00D66AD4">
      <w:pPr>
        <w:autoSpaceDE w:val="0"/>
        <w:autoSpaceDN w:val="0"/>
        <w:adjustRightInd w:val="0"/>
        <w:spacing w:after="0" w:line="240" w:lineRule="auto"/>
        <w:ind w:firstLine="284"/>
        <w:jc w:val="both"/>
        <w:rPr>
          <w:rFonts w:ascii="Times New Roman" w:eastAsia="MS Mincho" w:hAnsi="Times New Roman" w:cs="Times New Roman"/>
          <w:b/>
          <w:i/>
          <w:sz w:val="24"/>
          <w:szCs w:val="24"/>
          <w:u w:val="single"/>
          <w:lang w:eastAsia="ja-JP"/>
        </w:rPr>
      </w:pPr>
      <w:r w:rsidRPr="00D66AD4">
        <w:rPr>
          <w:rFonts w:ascii="Times New Roman" w:eastAsia="MS Mincho" w:hAnsi="Times New Roman" w:cs="Times New Roman"/>
          <w:b/>
          <w:i/>
          <w:sz w:val="24"/>
          <w:szCs w:val="24"/>
          <w:u w:val="single"/>
          <w:lang w:eastAsia="ja-JP"/>
        </w:rPr>
        <w:t>По состоянию на 31.12.2021:</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Полное фирменное наименование: </w:t>
      </w:r>
      <w:r w:rsidRPr="00D66AD4">
        <w:rPr>
          <w:rFonts w:ascii="Times New Roman" w:eastAsia="Times New Roman" w:hAnsi="Times New Roman" w:cs="Times New Roman"/>
          <w:b/>
          <w:i/>
          <w:sz w:val="24"/>
          <w:szCs w:val="24"/>
          <w:lang w:eastAsia="ru-RU"/>
        </w:rPr>
        <w:t>Филиал "Газпромбанк" (Акционерное общество) "Южный"</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Сокращенное фирменное наименование: </w:t>
      </w:r>
      <w:r w:rsidRPr="00D66AD4">
        <w:rPr>
          <w:rFonts w:ascii="Times New Roman" w:eastAsia="Times New Roman" w:hAnsi="Times New Roman" w:cs="Times New Roman"/>
          <w:b/>
          <w:i/>
          <w:sz w:val="24"/>
          <w:szCs w:val="24"/>
          <w:lang w:eastAsia="ru-RU"/>
        </w:rPr>
        <w:t>Филиал Банка ГПБ (АО) Южный</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Место нахождения:</w:t>
      </w:r>
      <w:r w:rsidRPr="00D66AD4">
        <w:rPr>
          <w:rFonts w:ascii="Times New Roman" w:eastAsia="Times New Roman" w:hAnsi="Times New Roman" w:cs="Times New Roman"/>
          <w:b/>
          <w:i/>
          <w:sz w:val="24"/>
          <w:szCs w:val="24"/>
          <w:lang w:eastAsia="ru-RU"/>
        </w:rPr>
        <w:t xml:space="preserve"> 350033, г. Краснодар, ул. Дмитриевская Дамба, 11</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ИНН:</w:t>
      </w:r>
      <w:r w:rsidRPr="00D66AD4">
        <w:rPr>
          <w:rFonts w:ascii="Times New Roman" w:eastAsia="Times New Roman" w:hAnsi="Times New Roman" w:cs="Times New Roman"/>
          <w:b/>
          <w:i/>
          <w:sz w:val="24"/>
          <w:szCs w:val="24"/>
          <w:lang w:eastAsia="ru-RU"/>
        </w:rPr>
        <w:t xml:space="preserve"> 7744001497</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ОГРН:</w:t>
      </w:r>
      <w:r w:rsidRPr="00D66AD4">
        <w:rPr>
          <w:rFonts w:ascii="Times New Roman" w:eastAsia="Times New Roman" w:hAnsi="Times New Roman" w:cs="Times New Roman"/>
          <w:b/>
          <w:i/>
          <w:sz w:val="24"/>
          <w:szCs w:val="24"/>
          <w:lang w:eastAsia="ru-RU"/>
        </w:rPr>
        <w:t xml:space="preserve"> 1027700167110</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Сумма задолженности:</w:t>
      </w:r>
      <w:r w:rsidRPr="00D66AD4">
        <w:rPr>
          <w:rFonts w:ascii="Times New Roman" w:eastAsia="Times New Roman" w:hAnsi="Times New Roman" w:cs="Times New Roman"/>
          <w:b/>
          <w:i/>
          <w:sz w:val="24"/>
          <w:szCs w:val="24"/>
          <w:lang w:eastAsia="ru-RU"/>
        </w:rPr>
        <w:t xml:space="preserve"> 6 498 543 тыс. руб.</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основного кредитора в объеме кредиторской задолженности </w:t>
      </w:r>
      <w:r w:rsidRPr="00D66AD4">
        <w:rPr>
          <w:rFonts w:ascii="Times New Roman" w:eastAsia="Times New Roman" w:hAnsi="Times New Roman" w:cs="Times New Roman"/>
          <w:b/>
          <w:i/>
          <w:sz w:val="24"/>
          <w:szCs w:val="24"/>
          <w:lang w:eastAsia="ru-RU"/>
        </w:rPr>
        <w:t>(с учетом задолженности по кредитам и займам): 19,30%</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Размер и условия просроченной задолженности (процентная ставка, штрафные санкции, пени): </w:t>
      </w:r>
      <w:r w:rsidRPr="00D66AD4">
        <w:rPr>
          <w:rFonts w:ascii="Times New Roman" w:eastAsia="Times New Roman" w:hAnsi="Times New Roman" w:cs="Times New Roman"/>
          <w:b/>
          <w:i/>
          <w:sz w:val="24"/>
          <w:szCs w:val="24"/>
          <w:lang w:eastAsia="ru-RU"/>
        </w:rPr>
        <w:t>нет.</w:t>
      </w:r>
    </w:p>
    <w:p w:rsidR="00D66AD4" w:rsidRPr="00D66AD4" w:rsidRDefault="00D66AD4" w:rsidP="00D66AD4">
      <w:pPr>
        <w:spacing w:after="0" w:line="240" w:lineRule="auto"/>
        <w:rPr>
          <w:rFonts w:ascii="Times New Roman" w:eastAsia="Times New Roman" w:hAnsi="Times New Roman" w:cs="Times New Roman"/>
          <w:i/>
          <w:sz w:val="24"/>
          <w:szCs w:val="24"/>
          <w:lang w:eastAsia="ru-RU"/>
        </w:rPr>
      </w:pPr>
      <w:r w:rsidRPr="00D66AD4">
        <w:rPr>
          <w:rFonts w:ascii="Times New Roman" w:eastAsia="Times New Roman" w:hAnsi="Times New Roman" w:cs="Times New Roman"/>
          <w:i/>
          <w:sz w:val="24"/>
          <w:szCs w:val="24"/>
          <w:lang w:eastAsia="ru-RU"/>
        </w:rPr>
        <w:t>Кредиторская задолженность возникла в связи с заключением кредитных договоров (договоров займа):</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Дата заключения договора - 18.09.2019, дата прекращения договора, в том числе в связи с его исполнением, – 18.09.2024</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Дата заключения договора - 20.11.2019, дата прекращения договора, в том числе в связи с его исполнением, – 15.11.2024</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Дата заключения договора - 30.09.2020, дата прекращения договора, в том числе в связи с его исполнением, – 26.09.2025. </w:t>
      </w:r>
    </w:p>
    <w:p w:rsidR="00D66AD4" w:rsidRPr="00D66AD4" w:rsidRDefault="00D66AD4" w:rsidP="00D66AD4">
      <w:pPr>
        <w:spacing w:after="0" w:line="240" w:lineRule="auto"/>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Является ли основной кредитор организацией, подконтрольной члену органа управления эмитента и (или) лицу, контролирующему эмитента:</w:t>
      </w:r>
      <w:r w:rsidRPr="00D66AD4">
        <w:rPr>
          <w:rFonts w:ascii="Times New Roman" w:eastAsia="Times New Roman" w:hAnsi="Times New Roman" w:cs="Times New Roman"/>
          <w:b/>
          <w:i/>
          <w:sz w:val="24"/>
          <w:szCs w:val="24"/>
          <w:lang w:eastAsia="ru-RU"/>
        </w:rPr>
        <w:t xml:space="preserve"> Нет</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Полное фирменное наименование:</w:t>
      </w:r>
      <w:r w:rsidRPr="00D66AD4">
        <w:rPr>
          <w:rFonts w:ascii="Times New Roman" w:eastAsia="Times New Roman" w:hAnsi="Times New Roman" w:cs="Times New Roman"/>
          <w:b/>
          <w:i/>
          <w:sz w:val="24"/>
          <w:szCs w:val="24"/>
          <w:lang w:eastAsia="ru-RU"/>
        </w:rPr>
        <w:t xml:space="preserve"> Поволжский банк Публичного акционерного общества Сбербанк России</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Сокращенное фирменное наименование:</w:t>
      </w:r>
      <w:r w:rsidRPr="00D66AD4">
        <w:rPr>
          <w:rFonts w:ascii="Times New Roman" w:eastAsia="Times New Roman" w:hAnsi="Times New Roman" w:cs="Times New Roman"/>
          <w:b/>
          <w:i/>
          <w:sz w:val="24"/>
          <w:szCs w:val="24"/>
          <w:lang w:eastAsia="ru-RU"/>
        </w:rPr>
        <w:t xml:space="preserve"> Поволжский банк ПАО Сбербанк</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Место нахождения:</w:t>
      </w:r>
      <w:r w:rsidRPr="00D66AD4">
        <w:rPr>
          <w:rFonts w:ascii="Times New Roman" w:eastAsia="Times New Roman" w:hAnsi="Times New Roman" w:cs="Times New Roman"/>
          <w:b/>
          <w:i/>
          <w:sz w:val="24"/>
          <w:szCs w:val="24"/>
          <w:lang w:eastAsia="ru-RU"/>
        </w:rPr>
        <w:t xml:space="preserve"> 443011, г. Самара, ул. Ново-Садовая, дом 305</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ИНН:</w:t>
      </w:r>
      <w:r w:rsidRPr="00D66AD4">
        <w:rPr>
          <w:rFonts w:ascii="Times New Roman" w:eastAsia="Times New Roman" w:hAnsi="Times New Roman" w:cs="Times New Roman"/>
          <w:b/>
          <w:i/>
          <w:sz w:val="24"/>
          <w:szCs w:val="24"/>
          <w:lang w:eastAsia="ru-RU"/>
        </w:rPr>
        <w:t xml:space="preserve"> 7707083893</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ОГРН:</w:t>
      </w:r>
      <w:r w:rsidRPr="00D66AD4">
        <w:rPr>
          <w:rFonts w:ascii="Times New Roman" w:eastAsia="Times New Roman" w:hAnsi="Times New Roman" w:cs="Times New Roman"/>
          <w:b/>
          <w:i/>
          <w:sz w:val="24"/>
          <w:szCs w:val="24"/>
          <w:lang w:eastAsia="ru-RU"/>
        </w:rPr>
        <w:t xml:space="preserve"> 1027700132195</w:t>
      </w:r>
    </w:p>
    <w:p w:rsidR="00D66AD4" w:rsidRPr="00D66AD4" w:rsidRDefault="00D66AD4" w:rsidP="00D66AD4">
      <w:pPr>
        <w:spacing w:after="0" w:line="240" w:lineRule="auto"/>
        <w:rPr>
          <w:rFonts w:ascii="Times New Roman" w:eastAsia="Times New Roman" w:hAnsi="Times New Roman" w:cs="Times New Roman"/>
          <w:b/>
          <w:bCs/>
          <w:i/>
          <w:sz w:val="24"/>
          <w:szCs w:val="24"/>
          <w:lang w:eastAsia="ru-RU"/>
        </w:rPr>
      </w:pPr>
      <w:r w:rsidRPr="00D66AD4">
        <w:rPr>
          <w:rFonts w:ascii="Times New Roman" w:eastAsia="Times New Roman" w:hAnsi="Times New Roman" w:cs="Times New Roman"/>
          <w:sz w:val="24"/>
          <w:szCs w:val="24"/>
          <w:lang w:eastAsia="ru-RU"/>
        </w:rPr>
        <w:t>Сумма задолженности</w:t>
      </w:r>
      <w:r w:rsidRPr="00D66AD4">
        <w:rPr>
          <w:rFonts w:ascii="Times New Roman" w:eastAsia="Times New Roman" w:hAnsi="Times New Roman" w:cs="Times New Roman"/>
          <w:b/>
          <w:bCs/>
          <w:i/>
          <w:sz w:val="24"/>
          <w:szCs w:val="24"/>
          <w:lang w:eastAsia="ru-RU"/>
        </w:rPr>
        <w:t>:</w:t>
      </w:r>
      <w:r w:rsidRPr="00D66AD4">
        <w:rPr>
          <w:rFonts w:ascii="Times New Roman" w:eastAsia="Times New Roman" w:hAnsi="Times New Roman" w:cs="Times New Roman"/>
          <w:bCs/>
          <w:sz w:val="24"/>
          <w:szCs w:val="24"/>
          <w:lang w:eastAsia="ru-RU"/>
        </w:rPr>
        <w:t xml:space="preserve"> </w:t>
      </w:r>
      <w:r w:rsidRPr="00D66AD4">
        <w:rPr>
          <w:rFonts w:ascii="Times New Roman" w:eastAsia="Times New Roman" w:hAnsi="Times New Roman" w:cs="Times New Roman"/>
          <w:b/>
          <w:bCs/>
          <w:i/>
          <w:sz w:val="24"/>
          <w:szCs w:val="24"/>
          <w:lang w:eastAsia="ru-RU"/>
        </w:rPr>
        <w:t xml:space="preserve">4 745 599 тыс. руб.  </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основного кредитора в объеме кредиторской задолженности </w:t>
      </w:r>
      <w:r w:rsidRPr="00D66AD4">
        <w:rPr>
          <w:rFonts w:ascii="Times New Roman" w:eastAsia="Times New Roman" w:hAnsi="Times New Roman" w:cs="Times New Roman"/>
          <w:b/>
          <w:i/>
          <w:sz w:val="24"/>
          <w:szCs w:val="24"/>
          <w:lang w:eastAsia="ru-RU"/>
        </w:rPr>
        <w:t>(с учетом задолженности по кредитам и займам): 14,09%</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Размер и условия просроченной задолженности (процентная ставка, штрафные санкции, пени): </w:t>
      </w:r>
      <w:r w:rsidRPr="00D66AD4">
        <w:rPr>
          <w:rFonts w:ascii="Times New Roman" w:eastAsia="Times New Roman" w:hAnsi="Times New Roman" w:cs="Times New Roman"/>
          <w:b/>
          <w:i/>
          <w:sz w:val="24"/>
          <w:szCs w:val="24"/>
          <w:lang w:eastAsia="ru-RU"/>
        </w:rPr>
        <w:t>нет.</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Кредиторская задолженность возникла в связи с заключением кредитных договоров (договоров займа):</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Дата заключения договора - 09.07.2018, дата прекращения договора, в том числе в связи с его исполнением, – 08.07.2023</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Дата заключения договора - 18.11.2019, дата прекращения договора, в том числе в связи с его исполнением, – 16.11.2024</w:t>
      </w:r>
    </w:p>
    <w:p w:rsidR="00D66AD4" w:rsidRPr="00D66AD4" w:rsidRDefault="00D66AD4" w:rsidP="00D66AD4">
      <w:pPr>
        <w:spacing w:after="0" w:line="240" w:lineRule="auto"/>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Является ли основной кредитор организацией, подконтрольной члену органа управления эмитента и (или) лицу, контролирующему эмитента:</w:t>
      </w:r>
      <w:r w:rsidRPr="00D66AD4">
        <w:rPr>
          <w:rFonts w:ascii="Times New Roman" w:eastAsia="Times New Roman" w:hAnsi="Times New Roman" w:cs="Times New Roman"/>
          <w:b/>
          <w:i/>
          <w:sz w:val="24"/>
          <w:szCs w:val="24"/>
          <w:lang w:eastAsia="ru-RU"/>
        </w:rPr>
        <w:t xml:space="preserve"> Нет</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p>
    <w:p w:rsidR="00D66AD4" w:rsidRPr="00D66AD4" w:rsidRDefault="00D66AD4" w:rsidP="00D66AD4">
      <w:pPr>
        <w:spacing w:after="0" w:line="240" w:lineRule="auto"/>
        <w:rPr>
          <w:rFonts w:ascii="Times New Roman" w:eastAsia="Times New Roman" w:hAnsi="Times New Roman" w:cs="Times New Roman"/>
          <w:sz w:val="24"/>
          <w:szCs w:val="24"/>
          <w:shd w:val="clear" w:color="auto" w:fill="FFFFFF"/>
          <w:lang w:eastAsia="ru-RU"/>
        </w:rPr>
      </w:pPr>
      <w:r w:rsidRPr="00D66AD4">
        <w:rPr>
          <w:rFonts w:ascii="Times New Roman" w:eastAsia="Times New Roman" w:hAnsi="Times New Roman" w:cs="Times New Roman"/>
          <w:sz w:val="24"/>
          <w:szCs w:val="24"/>
          <w:lang w:eastAsia="ru-RU"/>
        </w:rPr>
        <w:t>Полное фирменное наименование:</w:t>
      </w:r>
      <w:r w:rsidRPr="00D66AD4">
        <w:rPr>
          <w:rFonts w:ascii="Times New Roman" w:eastAsia="Times New Roman" w:hAnsi="Times New Roman" w:cs="Times New Roman"/>
          <w:b/>
          <w:i/>
          <w:sz w:val="24"/>
          <w:szCs w:val="24"/>
          <w:lang w:eastAsia="ru-RU"/>
        </w:rPr>
        <w:t xml:space="preserve"> Публичное акционерное общество «Российские сети»</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Сокращенное фирменное наименование:</w:t>
      </w:r>
      <w:r w:rsidRPr="00D66AD4">
        <w:rPr>
          <w:rFonts w:ascii="Times New Roman" w:eastAsia="Times New Roman" w:hAnsi="Times New Roman" w:cs="Times New Roman"/>
          <w:b/>
          <w:i/>
          <w:sz w:val="24"/>
          <w:szCs w:val="24"/>
          <w:lang w:eastAsia="ru-RU"/>
        </w:rPr>
        <w:t xml:space="preserve"> 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Место нахождения/адрес юридического лица: </w:t>
      </w:r>
      <w:r w:rsidRPr="00D66AD4">
        <w:rPr>
          <w:rFonts w:ascii="Times New Roman" w:eastAsia="Times New Roman" w:hAnsi="Times New Roman" w:cs="Times New Roman"/>
          <w:b/>
          <w:i/>
          <w:sz w:val="24"/>
          <w:szCs w:val="24"/>
          <w:lang w:eastAsia="ru-RU"/>
        </w:rPr>
        <w:t>город Москва/121353, город Москва, ул. Беловежская, д.4</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Cs/>
          <w:iCs/>
          <w:sz w:val="24"/>
          <w:szCs w:val="24"/>
          <w:lang w:eastAsia="ru-RU"/>
        </w:rPr>
        <w:t>ИНН:</w:t>
      </w:r>
      <w:r w:rsidRPr="00D66AD4">
        <w:rPr>
          <w:rFonts w:ascii="Times New Roman" w:eastAsia="Times New Roman" w:hAnsi="Times New Roman" w:cs="Times New Roman"/>
          <w:b/>
          <w:i/>
          <w:sz w:val="24"/>
          <w:szCs w:val="24"/>
          <w:lang w:eastAsia="ru-RU"/>
        </w:rPr>
        <w:t xml:space="preserve"> 7728662669</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ОГРН:</w:t>
      </w:r>
      <w:r w:rsidRPr="00D66AD4">
        <w:rPr>
          <w:rFonts w:ascii="Times New Roman" w:eastAsia="Times New Roman" w:hAnsi="Times New Roman" w:cs="Times New Roman"/>
          <w:b/>
          <w:i/>
          <w:sz w:val="24"/>
          <w:szCs w:val="24"/>
          <w:lang w:eastAsia="ru-RU"/>
        </w:rPr>
        <w:t xml:space="preserve"> 1087760000019</w:t>
      </w:r>
    </w:p>
    <w:p w:rsidR="00D66AD4" w:rsidRPr="00D66AD4" w:rsidRDefault="00D66AD4" w:rsidP="00D66AD4">
      <w:pPr>
        <w:spacing w:after="0" w:line="240" w:lineRule="auto"/>
        <w:rPr>
          <w:rFonts w:ascii="Times New Roman" w:eastAsia="Times New Roman" w:hAnsi="Times New Roman" w:cs="Times New Roman"/>
          <w:b/>
          <w:bCs/>
          <w:i/>
          <w:sz w:val="24"/>
          <w:szCs w:val="24"/>
          <w:lang w:eastAsia="ru-RU"/>
        </w:rPr>
      </w:pPr>
      <w:r w:rsidRPr="00D66AD4">
        <w:rPr>
          <w:rFonts w:ascii="Times New Roman" w:eastAsia="Times New Roman" w:hAnsi="Times New Roman" w:cs="Times New Roman"/>
          <w:sz w:val="24"/>
          <w:szCs w:val="24"/>
          <w:lang w:eastAsia="ru-RU"/>
        </w:rPr>
        <w:t>Сумма задолженности</w:t>
      </w:r>
      <w:r w:rsidRPr="00D66AD4">
        <w:rPr>
          <w:rFonts w:ascii="Times New Roman" w:eastAsia="Times New Roman" w:hAnsi="Times New Roman" w:cs="Times New Roman"/>
          <w:b/>
          <w:bCs/>
          <w:i/>
          <w:sz w:val="24"/>
          <w:szCs w:val="24"/>
          <w:lang w:eastAsia="ru-RU"/>
        </w:rPr>
        <w:t>:</w:t>
      </w:r>
      <w:r w:rsidRPr="00D66AD4">
        <w:rPr>
          <w:rFonts w:ascii="Times New Roman" w:eastAsia="Times New Roman" w:hAnsi="Times New Roman" w:cs="Times New Roman"/>
          <w:bCs/>
          <w:sz w:val="24"/>
          <w:szCs w:val="24"/>
          <w:lang w:eastAsia="ru-RU"/>
        </w:rPr>
        <w:t xml:space="preserve"> </w:t>
      </w:r>
      <w:r w:rsidRPr="00D66AD4">
        <w:rPr>
          <w:rFonts w:ascii="Times New Roman" w:eastAsia="Times New Roman" w:hAnsi="Times New Roman" w:cs="Times New Roman"/>
          <w:b/>
          <w:bCs/>
          <w:i/>
          <w:sz w:val="24"/>
          <w:szCs w:val="24"/>
          <w:lang w:eastAsia="ru-RU"/>
        </w:rPr>
        <w:t xml:space="preserve">5 625 961 </w:t>
      </w:r>
      <w:r w:rsidRPr="00D66AD4">
        <w:rPr>
          <w:rFonts w:ascii="Times New Roman" w:eastAsia="Times New Roman" w:hAnsi="Times New Roman" w:cs="Times New Roman"/>
          <w:b/>
          <w:i/>
          <w:sz w:val="24"/>
          <w:szCs w:val="24"/>
          <w:lang w:eastAsia="ru-RU"/>
        </w:rPr>
        <w:t>тыс.</w:t>
      </w:r>
      <w:r w:rsidRPr="00D66AD4">
        <w:rPr>
          <w:rFonts w:ascii="Times New Roman" w:eastAsia="Times New Roman" w:hAnsi="Times New Roman" w:cs="Times New Roman"/>
          <w:b/>
          <w:bCs/>
          <w:i/>
          <w:sz w:val="24"/>
          <w:szCs w:val="24"/>
          <w:lang w:eastAsia="ru-RU"/>
        </w:rPr>
        <w:t xml:space="preserve"> руб. </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основного кредитора в объеме кредиторской задолженности </w:t>
      </w:r>
      <w:r w:rsidRPr="00D66AD4">
        <w:rPr>
          <w:rFonts w:ascii="Times New Roman" w:eastAsia="Times New Roman" w:hAnsi="Times New Roman" w:cs="Times New Roman"/>
          <w:b/>
          <w:i/>
          <w:sz w:val="24"/>
          <w:szCs w:val="24"/>
          <w:lang w:eastAsia="ru-RU"/>
        </w:rPr>
        <w:t>(с учетом задолженности по кредитам и займам): 16,17%</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Размер и условия просроченной задолженности (процентная ставка, штрафные санкции, пени): </w:t>
      </w:r>
      <w:r w:rsidRPr="00D66AD4">
        <w:rPr>
          <w:rFonts w:ascii="Times New Roman" w:eastAsia="Times New Roman" w:hAnsi="Times New Roman" w:cs="Times New Roman"/>
          <w:b/>
          <w:i/>
          <w:sz w:val="24"/>
          <w:szCs w:val="24"/>
          <w:lang w:eastAsia="ru-RU"/>
        </w:rPr>
        <w:t>нет.</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lastRenderedPageBreak/>
        <w:t>Кредиторская задолженность возникла в связи с заключением кредитных договоров (договоров займа):</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Дата заключения договора - 22.05.2020, дата прекращения договора, в том числе в связи с его исполнением, – 22.04.2025</w:t>
      </w:r>
    </w:p>
    <w:p w:rsidR="00D66AD4" w:rsidRPr="00D66AD4" w:rsidRDefault="00D66AD4" w:rsidP="00D66AD4">
      <w:pPr>
        <w:spacing w:after="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Дата заключения договора - 30.06.2020, дата прекращения договора, в том числе в связи с его исполнением, – 29.06.2025.</w:t>
      </w:r>
    </w:p>
    <w:p w:rsidR="00D66AD4" w:rsidRPr="00D66AD4" w:rsidRDefault="00D66AD4" w:rsidP="00D66AD4">
      <w:pPr>
        <w:spacing w:after="0" w:line="240" w:lineRule="auto"/>
        <w:jc w:val="both"/>
        <w:rPr>
          <w:rFonts w:ascii="Times New Roman" w:eastAsia="Times New Roman" w:hAnsi="Times New Roman" w:cs="Times New Roman"/>
          <w:b/>
          <w:i/>
          <w:sz w:val="24"/>
          <w:szCs w:val="24"/>
          <w:lang w:eastAsia="ru-RU"/>
        </w:rPr>
      </w:pPr>
    </w:p>
    <w:p w:rsidR="00D66AD4" w:rsidRPr="00D66AD4" w:rsidRDefault="00D66AD4" w:rsidP="00D66AD4">
      <w:pPr>
        <w:spacing w:after="0" w:line="240" w:lineRule="auto"/>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Является ли основной кредитор организацией, подконтрольной члену органа управления эмитента и (или) лицу, контролирующему эмитента:</w:t>
      </w:r>
      <w:r w:rsidRPr="00D66AD4">
        <w:rPr>
          <w:rFonts w:ascii="Times New Roman" w:eastAsia="Times New Roman" w:hAnsi="Times New Roman" w:cs="Times New Roman"/>
          <w:b/>
          <w:i/>
          <w:sz w:val="24"/>
          <w:szCs w:val="24"/>
          <w:lang w:eastAsia="ru-RU"/>
        </w:rPr>
        <w:t xml:space="preserve"> Нет</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C60263" w:rsidRPr="006E29A0" w:rsidRDefault="00C60263" w:rsidP="00C60263">
      <w:pPr>
        <w:autoSpaceDE w:val="0"/>
        <w:autoSpaceDN w:val="0"/>
        <w:adjustRightInd w:val="0"/>
        <w:spacing w:after="0" w:line="240" w:lineRule="auto"/>
        <w:jc w:val="both"/>
        <w:rPr>
          <w:rFonts w:ascii="Times New Roman" w:eastAsia="Times New Roman" w:hAnsi="Times New Roman" w:cs="Times New Roman"/>
          <w:b/>
          <w:i/>
          <w:lang w:eastAsia="ru-RU"/>
        </w:rPr>
      </w:pPr>
      <w:r w:rsidRPr="006E29A0">
        <w:rPr>
          <w:rFonts w:ascii="Times New Roman" w:eastAsia="Times New Roman" w:hAnsi="Times New Roman" w:cs="Times New Roman"/>
          <w:lang w:eastAsia="ru-RU"/>
        </w:rPr>
        <w:t xml:space="preserve">Иные </w:t>
      </w:r>
      <w:r>
        <w:rPr>
          <w:rFonts w:ascii="Times New Roman" w:eastAsia="Times New Roman" w:hAnsi="Times New Roman" w:cs="Times New Roman"/>
          <w:lang w:eastAsia="ru-RU"/>
        </w:rPr>
        <w:t>кр</w:t>
      </w:r>
      <w:r w:rsidRPr="006E29A0">
        <w:rPr>
          <w:rFonts w:ascii="Times New Roman" w:eastAsia="Times New Roman" w:hAnsi="Times New Roman" w:cs="Times New Roman"/>
          <w:lang w:eastAsia="ru-RU"/>
        </w:rPr>
        <w:t>е</w:t>
      </w:r>
      <w:r>
        <w:rPr>
          <w:rFonts w:ascii="Times New Roman" w:eastAsia="Times New Roman" w:hAnsi="Times New Roman" w:cs="Times New Roman"/>
          <w:lang w:eastAsia="ru-RU"/>
        </w:rPr>
        <w:t>д</w:t>
      </w:r>
      <w:r w:rsidRPr="006E29A0">
        <w:rPr>
          <w:rFonts w:ascii="Times New Roman" w:eastAsia="Times New Roman" w:hAnsi="Times New Roman" w:cs="Times New Roman"/>
          <w:lang w:eastAsia="ru-RU"/>
        </w:rPr>
        <w:t xml:space="preserve">иторы, имеющие для эмитента существенное значение: </w:t>
      </w:r>
      <w:r w:rsidRPr="006E29A0">
        <w:rPr>
          <w:rFonts w:ascii="Times New Roman" w:eastAsia="Times New Roman" w:hAnsi="Times New Roman" w:cs="Times New Roman"/>
          <w:b/>
          <w:i/>
          <w:lang w:eastAsia="ru-RU"/>
        </w:rPr>
        <w:t xml:space="preserve">Иных </w:t>
      </w:r>
      <w:r>
        <w:rPr>
          <w:rFonts w:ascii="Times New Roman" w:eastAsia="Times New Roman" w:hAnsi="Times New Roman" w:cs="Times New Roman"/>
          <w:b/>
          <w:i/>
          <w:lang w:eastAsia="ru-RU"/>
        </w:rPr>
        <w:t>кред</w:t>
      </w:r>
      <w:r w:rsidRPr="006E29A0">
        <w:rPr>
          <w:rFonts w:ascii="Times New Roman" w:eastAsia="Times New Roman" w:hAnsi="Times New Roman" w:cs="Times New Roman"/>
          <w:b/>
          <w:i/>
          <w:lang w:eastAsia="ru-RU"/>
        </w:rPr>
        <w:t>иторов, имеющих существенное значение для эмитента, нет.</w:t>
      </w:r>
    </w:p>
    <w:p w:rsidR="00C60263" w:rsidRDefault="00C60263" w:rsidP="00D66AD4">
      <w:pPr>
        <w:autoSpaceDE w:val="0"/>
        <w:autoSpaceDN w:val="0"/>
        <w:adjustRightInd w:val="0"/>
        <w:spacing w:after="0" w:line="240" w:lineRule="auto"/>
        <w:ind w:firstLine="540"/>
        <w:jc w:val="both"/>
        <w:outlineLvl w:val="3"/>
        <w:rPr>
          <w:rFonts w:ascii="Times New Roman" w:eastAsia="Times New Roman" w:hAnsi="Times New Roman" w:cs="Times New Roman"/>
          <w:sz w:val="20"/>
          <w:szCs w:val="20"/>
          <w:lang w:eastAsia="ru-RU"/>
        </w:rPr>
      </w:pPr>
    </w:p>
    <w:p w:rsidR="00D66AD4" w:rsidRPr="00D66AD4" w:rsidRDefault="00D66AD4" w:rsidP="00D66AD4">
      <w:pPr>
        <w:autoSpaceDE w:val="0"/>
        <w:autoSpaceDN w:val="0"/>
        <w:adjustRightInd w:val="0"/>
        <w:spacing w:after="0" w:line="240" w:lineRule="auto"/>
        <w:ind w:firstLine="540"/>
        <w:jc w:val="both"/>
        <w:outlineLvl w:val="3"/>
        <w:rPr>
          <w:rFonts w:ascii="Times New Roman" w:eastAsia="Times New Roman" w:hAnsi="Times New Roman" w:cs="Times New Roman"/>
          <w:color w:val="FF0000"/>
          <w:sz w:val="20"/>
          <w:szCs w:val="20"/>
          <w:lang w:eastAsia="ru-RU"/>
        </w:rPr>
      </w:pPr>
      <w:r w:rsidRPr="00D66AD4">
        <w:rPr>
          <w:rFonts w:ascii="Times New Roman" w:eastAsia="Times New Roman" w:hAnsi="Times New Roman" w:cs="Times New Roman"/>
          <w:sz w:val="20"/>
          <w:szCs w:val="20"/>
          <w:lang w:eastAsia="ru-RU"/>
        </w:rPr>
        <w:t>1.7.2. Сведения об обязательствах эмитента из предоставленного обеспечения</w:t>
      </w:r>
      <w:r w:rsidRPr="00D66AD4">
        <w:rPr>
          <w:rFonts w:ascii="Times New Roman" w:eastAsia="Times New Roman" w:hAnsi="Times New Roman" w:cs="Times New Roman"/>
          <w:color w:val="FF0000"/>
          <w:sz w:val="20"/>
          <w:szCs w:val="20"/>
          <w:lang w:eastAsia="ru-RU"/>
        </w:rPr>
        <w:t xml:space="preserve">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об общем размере обеспечения (в том числе в форме залога, поручительства, независимой гарантии), предоставленного организациями группы эмитента, лицам, не входящим в группу эмитента, а также о совершенных организациями группы эмитента сделках по предоставлению такого обеспечения, имеющих для группы эмитента существенное значение. </w:t>
      </w:r>
      <w:r w:rsidRPr="00D66AD4">
        <w:rPr>
          <w:rFonts w:ascii="Times New Roman" w:eastAsia="Times New Roman" w:hAnsi="Times New Roman" w:cs="Times New Roman"/>
          <w:b/>
          <w:i/>
          <w:lang w:eastAsia="ru-RU"/>
        </w:rPr>
        <w:t>Такое обеспечение  не предоставлялось.</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autoSpaceDE w:val="0"/>
        <w:autoSpaceDN w:val="0"/>
        <w:adjustRightInd w:val="0"/>
        <w:spacing w:after="0" w:line="240" w:lineRule="auto"/>
        <w:ind w:firstLine="540"/>
        <w:jc w:val="both"/>
        <w:outlineLvl w:val="3"/>
        <w:rPr>
          <w:rFonts w:ascii="Times New Roman" w:eastAsia="Times New Roman" w:hAnsi="Times New Roman" w:cs="Times New Roman"/>
          <w:color w:val="FF0000"/>
          <w:sz w:val="20"/>
          <w:szCs w:val="20"/>
          <w:lang w:eastAsia="ru-RU"/>
        </w:rPr>
      </w:pPr>
      <w:bookmarkStart w:id="22" w:name="Par209"/>
      <w:bookmarkEnd w:id="22"/>
      <w:r w:rsidRPr="00D66AD4">
        <w:rPr>
          <w:rFonts w:ascii="Times New Roman" w:eastAsia="Times New Roman" w:hAnsi="Times New Roman" w:cs="Times New Roman"/>
          <w:sz w:val="20"/>
          <w:szCs w:val="20"/>
          <w:lang w:eastAsia="ru-RU"/>
        </w:rPr>
        <w:t>1.7.3. Сведения о прочих существенных обязательствах эмитента</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обязательствах, которые, по мнению эмитента, могут существенным образом воздействовать на финансовое положение группы эмитента, в том числе на ликвидность, источники финансирования и условия их использования, результаты деятельности и расходы, с описанием факторов, при которых указанные обязательства могут повлечь такое воздействие.</w:t>
      </w:r>
      <w:r w:rsidRPr="00D66AD4">
        <w:rPr>
          <w:rFonts w:ascii="Times New Roman" w:eastAsia="Times New Roman" w:hAnsi="Times New Roman" w:cs="Times New Roman"/>
          <w:b/>
          <w:i/>
          <w:lang w:eastAsia="ru-RU"/>
        </w:rPr>
        <w:t xml:space="preserve"> Таких обязательств нет.</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rPr>
          <w:highlight w:val="yellow"/>
        </w:rPr>
      </w:pPr>
      <w:bookmarkStart w:id="23" w:name="Par212"/>
      <w:bookmarkStart w:id="24" w:name="_Toc100822867"/>
      <w:bookmarkEnd w:id="23"/>
      <w:r w:rsidRPr="00D66AD4">
        <w:t>1.8. Сведения о перспективах развития эмитента</w:t>
      </w:r>
      <w:bookmarkEnd w:id="24"/>
      <w:r w:rsidRPr="00D66AD4">
        <w:rPr>
          <w:highlight w:val="yellow"/>
        </w:rPr>
        <w:t xml:space="preserve">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Стратегические цели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повышение надежности электроснабжения Краснодарского края и Республики Адыгея;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улучшение качества обслуживания потребителей и повышение доступности электросетевой инфраструктуры;</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опережающее развитие сети и внедрение новых технологий;</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рост инвестиционной привлекательности и капитализации;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достойные условия труда, повышение профессионализма и лояльности персонала компании.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Организация нового производства, сокращения производства, разработка новых видов продукции, возможное изменение основной деятельности не планируется.</w:t>
      </w:r>
    </w:p>
    <w:p w:rsidR="00A05128" w:rsidRDefault="00A05128"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A05128">
        <w:rPr>
          <w:rFonts w:ascii="Times New Roman" w:eastAsia="Times New Roman" w:hAnsi="Times New Roman" w:cs="Times New Roman"/>
          <w:b/>
          <w:bCs/>
          <w:i/>
          <w:lang w:eastAsia="ru-RU"/>
        </w:rPr>
        <w:t>С учетом роста электропотребления в регионе и присоединения новых потребителей ожидается, что в 2026 году объем услуг эмитента по передаче электроэнергии составит 22 116 млн. кВт*</w:t>
      </w:r>
      <w:proofErr w:type="gramStart"/>
      <w:r w:rsidRPr="00A05128">
        <w:rPr>
          <w:rFonts w:ascii="Times New Roman" w:eastAsia="Times New Roman" w:hAnsi="Times New Roman" w:cs="Times New Roman"/>
          <w:b/>
          <w:bCs/>
          <w:i/>
          <w:lang w:eastAsia="ru-RU"/>
        </w:rPr>
        <w:t>ч</w:t>
      </w:r>
      <w:proofErr w:type="gramEnd"/>
      <w:r w:rsidRPr="00A05128">
        <w:rPr>
          <w:rFonts w:ascii="Times New Roman" w:eastAsia="Times New Roman" w:hAnsi="Times New Roman" w:cs="Times New Roman"/>
          <w:b/>
          <w:bCs/>
          <w:i/>
          <w:lang w:eastAsia="ru-RU"/>
        </w:rPr>
        <w:t xml:space="preserve"> (105,3% по отношению к факту 2021 года).</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Большое значение эмитент придает развитию электросетевого комплекса Общества и региона, посредством поиска оптимальных путей модернизации и расширения  электросетевого комплекса с целью ликвидации существующего дефицита энергетических мощностей и удовлетворения перспективного спроса на электрическую мощность в долгосрочной перспективе. Действуя в рамках постановления Правительства РФ от 17.10.2009 № 823 «О схемах и программах перспективного развития электроэнергетики»,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на регулярной основе принимает непосредственное участие в разработке схем и программ перспективного развития электроэнергетики Краснодарского края и Республики Адыгея на пятилетний период. В частности, в 2021 году при непосредственном участии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утверждены:</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Схема и Программа перспективного развития электроэнергетики Краснодарского края на период 2022 – 2026 гг. (утверждена распоряжением главы администрации (губернатора) Краснодарского края от 27.04.2021 №113-р),</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Схема и Программа развития электроэнергетики Республики Адыгея на 2021-2025 гг. (утверждена распоряжением главы Республики Адыгея от 29.04.2021 №107-рг).</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lastRenderedPageBreak/>
        <w:t>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ежегодно выполняет мероприятия по техническому перевооружению, модернизации и реконструкции действующих электросетевых объектов в  целях обеспечения: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 надежного электроснабжения потребителей,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 безопасных условий труда для персонала,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сдерживания темпов роста физического износа оборудования;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улучшения технических параметров оборудования;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соответствия требованиям и нормам охраны окружающей среды и экологической безопасности;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снижения в перспективе издержек на эксплуатацию;</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 производственной деятельности по эксплуатации объектов электросетевого хозяйства, в том числе для выполнения работ, направленных на предотвращение и устранение аварийных ситуаций.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 рамках единой для Группы компаний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концепции «Цифровая трансформация 2030» в Обществе выполняются следующие проекты по цифровой трансформации: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создание цифровых подстанций;</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развитие комплексной системы информационной безопасности;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создание зарядной инфраструктуры для электротранспорта;</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создание единого цифрового центра управления сетями.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Во исполнение Политики инновационного развития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инновационной политики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разработана и выполняется Программа инновационного развития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(далее по </w:t>
      </w:r>
      <w:proofErr w:type="spellStart"/>
      <w:r w:rsidRPr="00D66AD4">
        <w:rPr>
          <w:rFonts w:ascii="Times New Roman" w:eastAsia="Times New Roman" w:hAnsi="Times New Roman" w:cs="Times New Roman"/>
          <w:b/>
          <w:bCs/>
          <w:i/>
          <w:lang w:eastAsia="ru-RU"/>
        </w:rPr>
        <w:t>текту</w:t>
      </w:r>
      <w:proofErr w:type="spellEnd"/>
      <w:r w:rsidRPr="00D66AD4">
        <w:rPr>
          <w:rFonts w:ascii="Times New Roman" w:eastAsia="Times New Roman" w:hAnsi="Times New Roman" w:cs="Times New Roman"/>
          <w:b/>
          <w:bCs/>
          <w:i/>
          <w:lang w:eastAsia="ru-RU"/>
        </w:rPr>
        <w:t xml:space="preserve"> - ПИР) на период 2020-2024 гг. с перспективой до 2030 года, которая является основным инструментом реализации Политики.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ПИР является документом долгосрочного планирования и управления, интегрированным в систему стратегического планирования развития Общества. Программа содержит комплекс взаимоувязанных мероприятий, направленных на разработку и внедрение новых технологий, инновационных продуктов и услуг, соответствующих мировому уровню, а также на создание благоприятных условий для развития инновационной деятельности в Обществе и в смежных областях промышленного производства РФ.</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ПИР на 2020-2024 годы с перспективой до 2030 года базируется на следующих основных принципах:</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преемственность с ПИР на период 2016-2020 гг. с перспективой до 2025 г.;</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использование накопленного опыта в области инновационного развития;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использование наилучших (российских и зарубежных) практик в области инновационного развития;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разумность и целесообразность, в том числе экономическая, мероприятий ПИР.</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Реализация мероприятий ПИР ведется по следующим ключевым направлениям инновационного развития Общества:</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 переход к интеллектуальным подстанциям класса напряжения 35-110 (220) </w:t>
      </w:r>
      <w:proofErr w:type="spellStart"/>
      <w:r w:rsidRPr="00D66AD4">
        <w:rPr>
          <w:rFonts w:ascii="Times New Roman" w:eastAsia="Times New Roman" w:hAnsi="Times New Roman" w:cs="Times New Roman"/>
          <w:b/>
          <w:bCs/>
          <w:i/>
          <w:lang w:eastAsia="ru-RU"/>
        </w:rPr>
        <w:t>кВ</w:t>
      </w:r>
      <w:proofErr w:type="spellEnd"/>
      <w:r w:rsidRPr="00D66AD4">
        <w:rPr>
          <w:rFonts w:ascii="Times New Roman" w:eastAsia="Times New Roman" w:hAnsi="Times New Roman" w:cs="Times New Roman"/>
          <w:b/>
          <w:bCs/>
          <w:i/>
          <w:lang w:eastAsia="ru-RU"/>
        </w:rPr>
        <w:t>;</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переход к активно-адаптивным сетям с распределенной интеллектуальной системой автоматизации и управления;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переход к комплексной эффективности бизнес-процессов и автоматизации систем управления;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применение новых технологий и материалов в электроэнергетике;</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внедрение организационных инноваций;</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развитие кадрового потенциала и партнерства в сфере образования.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Цели и ключевые показатели эффективности ПИР, а также критерии и подход к отбору и оценке эффективности проектов в рамках ПИР учитывают специфику Общества как инфраструктурной, ориентированной на «внутреннюю коммерциализацию» результатов инновационных проектов и НИОКР.</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Программа НИОКР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является частью ПИР и формируется на основании актуальных проблем электросетевого комплекса и перспективных направлений инновационного развития.</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Основная цель Программы НИОКР - обеспечение устойчивого инновационного развития, путем создания технологий и элементов электрической сети нового технологического уклада с качественно новыми характеристиками надежности, эффективности, доступности, </w:t>
      </w:r>
      <w:r w:rsidRPr="00D66AD4">
        <w:rPr>
          <w:rFonts w:ascii="Times New Roman" w:eastAsia="Times New Roman" w:hAnsi="Times New Roman" w:cs="Times New Roman"/>
          <w:b/>
          <w:bCs/>
          <w:i/>
          <w:lang w:eastAsia="ru-RU"/>
        </w:rPr>
        <w:lastRenderedPageBreak/>
        <w:t xml:space="preserve">управляемости и </w:t>
      </w:r>
      <w:proofErr w:type="spellStart"/>
      <w:r w:rsidRPr="00D66AD4">
        <w:rPr>
          <w:rFonts w:ascii="Times New Roman" w:eastAsia="Times New Roman" w:hAnsi="Times New Roman" w:cs="Times New Roman"/>
          <w:b/>
          <w:bCs/>
          <w:i/>
          <w:lang w:eastAsia="ru-RU"/>
        </w:rPr>
        <w:t>клиентоориентированности</w:t>
      </w:r>
      <w:proofErr w:type="spellEnd"/>
      <w:r w:rsidRPr="00D66AD4">
        <w:rPr>
          <w:rFonts w:ascii="Times New Roman" w:eastAsia="Times New Roman" w:hAnsi="Times New Roman" w:cs="Times New Roman"/>
          <w:b/>
          <w:bCs/>
          <w:i/>
          <w:lang w:eastAsia="ru-RU"/>
        </w:rPr>
        <w:t>.</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В План НИОКР включаются мероприятия, имеющие своей целью создание принципиально новых разработок, технологий, методов, а также улучшение существующих технологий, в том числе направленных на </w:t>
      </w:r>
      <w:proofErr w:type="spellStart"/>
      <w:r w:rsidRPr="00D66AD4">
        <w:rPr>
          <w:rFonts w:ascii="Times New Roman" w:eastAsia="Times New Roman" w:hAnsi="Times New Roman" w:cs="Times New Roman"/>
          <w:b/>
          <w:bCs/>
          <w:i/>
          <w:lang w:eastAsia="ru-RU"/>
        </w:rPr>
        <w:t>импортозамещение</w:t>
      </w:r>
      <w:proofErr w:type="spellEnd"/>
      <w:r w:rsidRPr="00D66AD4">
        <w:rPr>
          <w:rFonts w:ascii="Times New Roman" w:eastAsia="Times New Roman" w:hAnsi="Times New Roman" w:cs="Times New Roman"/>
          <w:b/>
          <w:bCs/>
          <w:i/>
          <w:lang w:eastAsia="ru-RU"/>
        </w:rPr>
        <w:t>.</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 xml:space="preserve">В рамках реализации Программы НИОКР, в 2016 и 2018 годах выполнено по две темы НИОКР, в 2019 г. – 5 тем, в 2020 году 2 темы. В 2021 году начата реализация 2 тем из 4 предусмотренных Программой НИОКР на 2021 год.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Существующая система управления инновационной деятельностью представляет собой вертикально интегрированную многоуровневую систему, включающую в себя формирование научно-технических проблем с учетом внутренних производственных потребностей и внешних технологических вызовов, реализацию соответствующих НИОКР, использование и коммерциализацию их результатов, внедрение инновационных решений.</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Помимо своей основной деятельности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развивает дополнительные услуги, которые носят коммерческий характер и не подлежат обязательному государственному регулированию:</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аренда объектов и размещение оборудования, в том числе услуги по размещению телекоммуникационного оборудования связи;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 xml:space="preserve">техническое и ремонтно-эксплуатационное обслуживание, включая обслуживание сетей наружного освещения;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 xml:space="preserve">выполнение строительно-монтажных работ, включая организацию сетей наружного освещения и организацию учета электрической энергии;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 xml:space="preserve">консультационные и организационно-технические услуги; </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w:t>
      </w:r>
      <w:r w:rsidRPr="00D66AD4">
        <w:rPr>
          <w:rFonts w:ascii="Times New Roman" w:eastAsia="Times New Roman" w:hAnsi="Times New Roman" w:cs="Times New Roman"/>
          <w:b/>
          <w:bCs/>
          <w:i/>
          <w:lang w:eastAsia="ru-RU"/>
        </w:rPr>
        <w:tab/>
        <w:t>прочие услуги.</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bCs/>
          <w:i/>
          <w:lang w:eastAsia="ru-RU"/>
        </w:rPr>
      </w:pPr>
      <w:r w:rsidRPr="00D66AD4">
        <w:rPr>
          <w:rFonts w:ascii="Times New Roman" w:eastAsia="Times New Roman" w:hAnsi="Times New Roman" w:cs="Times New Roman"/>
          <w:b/>
          <w:bCs/>
          <w:i/>
          <w:lang w:eastAsia="ru-RU"/>
        </w:rPr>
        <w:t>Для обеспечения финансовой устойчивости и достижения стабильных положительных финансовых результатов деятельности в Обществе разработана и реализуется Программа повышения операционной эффективности и сокращения расходов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на 2021-2025 гг., которая включает перечень мероприятий, направленных на достижение поставленных перед Обществом стратегических целей и повышение внутренней эффективности.</w:t>
      </w:r>
    </w:p>
    <w:p w:rsidR="00D66AD4" w:rsidRPr="00D66AD4" w:rsidRDefault="00D66AD4" w:rsidP="002C7F6F">
      <w:pPr>
        <w:pStyle w:val="2"/>
        <w:rPr>
          <w:highlight w:val="yellow"/>
        </w:rPr>
      </w:pPr>
    </w:p>
    <w:p w:rsidR="00D66AD4" w:rsidRPr="00D66AD4" w:rsidRDefault="00D66AD4" w:rsidP="002C7F6F">
      <w:pPr>
        <w:pStyle w:val="2"/>
      </w:pPr>
      <w:bookmarkStart w:id="25" w:name="Par216"/>
      <w:bookmarkStart w:id="26" w:name="_Toc100822868"/>
      <w:bookmarkEnd w:id="25"/>
      <w:r w:rsidRPr="00D66AD4">
        <w:t>1.9. Сведения о рисках, связанных с деятельностью эмитента</w:t>
      </w:r>
      <w:bookmarkEnd w:id="26"/>
      <w:r w:rsidRPr="00D66AD4">
        <w:t xml:space="preserve">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b/>
          <w:bCs/>
          <w:i/>
        </w:rPr>
      </w:pPr>
      <w:r w:rsidRPr="00D66AD4">
        <w:rPr>
          <w:rFonts w:ascii="Times New Roman" w:eastAsia="Times New Roman" w:hAnsi="Times New Roman" w:cs="Times New Roman"/>
          <w:b/>
          <w:bCs/>
          <w:i/>
        </w:rPr>
        <w:t xml:space="preserve">Инвестиции в ценные бумаги Эмитента связаны с определенной степенью риска. Перед принятием каких-либо инвестиционных решений в отношении приобретения размещаемых ценных бумаг Эмитента потенциальным инвесторам следует внимательно рассмотреть изложенные ниже факторы риска, а также другую информацию, содержащуюся в настоящем </w:t>
      </w:r>
      <w:r w:rsidR="00044881">
        <w:rPr>
          <w:rFonts w:ascii="Times New Roman" w:eastAsia="Times New Roman" w:hAnsi="Times New Roman" w:cs="Times New Roman"/>
          <w:b/>
          <w:bCs/>
          <w:i/>
        </w:rPr>
        <w:t>отчете эмитента</w:t>
      </w:r>
      <w:r w:rsidRPr="00D66AD4">
        <w:rPr>
          <w:rFonts w:ascii="Times New Roman" w:eastAsia="Times New Roman" w:hAnsi="Times New Roman" w:cs="Times New Roman"/>
          <w:b/>
          <w:bCs/>
          <w:i/>
        </w:rPr>
        <w:t>. Любой из описанных ниже факторов риска может оказать неблагоприятное воздействие на хозяйственную деятельность и финансовое положение Эмитента.</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p>
    <w:p w:rsidR="00D66AD4" w:rsidRPr="00D66AD4" w:rsidRDefault="00D66AD4" w:rsidP="00D66AD4">
      <w:pPr>
        <w:spacing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 xml:space="preserve">В Обществе действует система управления рисками (далее – СУР), </w:t>
      </w:r>
      <w:proofErr w:type="gramStart"/>
      <w:r w:rsidRPr="00D66AD4">
        <w:rPr>
          <w:rFonts w:ascii="Times New Roman" w:eastAsia="Calibri" w:hAnsi="Times New Roman" w:cs="Times New Roman"/>
          <w:b/>
          <w:i/>
        </w:rPr>
        <w:t>целью</w:t>
      </w:r>
      <w:proofErr w:type="gramEnd"/>
      <w:r w:rsidRPr="00D66AD4">
        <w:rPr>
          <w:rFonts w:ascii="Times New Roman" w:eastAsia="Calibri" w:hAnsi="Times New Roman" w:cs="Times New Roman"/>
          <w:b/>
          <w:i/>
        </w:rPr>
        <w:t xml:space="preserve"> которой является обеспечение разумной уверенности в достижении поставленных перед Обществом целей, установленных на всех уровнях управления Общества, в том числе определенных Стратегией развития электросетевого комплекса Российской Федерации, программными документами развития и Уставом Общества, а также обеспечение роста стоимости Общества, при соблюдении баланса интересов всех заинтересованных сторон.</w:t>
      </w:r>
    </w:p>
    <w:p w:rsidR="00D66AD4" w:rsidRPr="00D66AD4" w:rsidRDefault="00D66AD4" w:rsidP="00D66AD4">
      <w:pPr>
        <w:spacing w:line="240" w:lineRule="auto"/>
        <w:ind w:firstLine="709"/>
        <w:jc w:val="both"/>
        <w:rPr>
          <w:rFonts w:ascii="Times New Roman" w:eastAsia="Calibri" w:hAnsi="Times New Roman" w:cs="Times New Roman"/>
          <w:b/>
          <w:i/>
        </w:rPr>
      </w:pPr>
      <w:proofErr w:type="gramStart"/>
      <w:r w:rsidRPr="00D66AD4">
        <w:rPr>
          <w:rFonts w:ascii="Times New Roman" w:eastAsia="Calibri" w:hAnsi="Times New Roman" w:cs="Times New Roman"/>
          <w:b/>
          <w:i/>
        </w:rPr>
        <w:t>Процесс управления рисками Общества осуществляется Советом директоров, уполномоченным комитетом Совета директоров, ревизионной комиссией Общества, исполнительными органами Общества, руководителями и работниками на всех уровнях управления Общества, дирекцией внутреннего контроля и управления рисками, дирекцией внутреннего аудита и включает в себя выявление (идентификацию) и оценку рисков, их ранжирование, а также воздействие (реагирование) на риски для обеспечения разумной гарантии достижения целей Общества.</w:t>
      </w:r>
      <w:proofErr w:type="gramEnd"/>
    </w:p>
    <w:p w:rsidR="00D66AD4" w:rsidRPr="00D66AD4" w:rsidRDefault="00D66AD4" w:rsidP="00D66AD4">
      <w:pPr>
        <w:spacing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 xml:space="preserve">В целях обеспечения функционирования СУР в Обществе Советом директоров утверждена Политика управления рисками (далее – Политика УР) (протокол от 24.02.2021 №420/2021). Политика УР является внутренним документом Общества, определяющим его </w:t>
      </w:r>
      <w:r w:rsidRPr="00D66AD4">
        <w:rPr>
          <w:rFonts w:ascii="Times New Roman" w:eastAsia="Calibri" w:hAnsi="Times New Roman" w:cs="Times New Roman"/>
          <w:b/>
          <w:i/>
        </w:rPr>
        <w:lastRenderedPageBreak/>
        <w:t>отношение к рискам, устанавливающим общие принципы построения СУР, ее цели и задачи, общие подходы к организации, функционированию и совершенствованию СУР, распределение ответственности между участниками СУР и характер их взаимодействия, этапы процесса управления рисками.</w:t>
      </w:r>
    </w:p>
    <w:p w:rsidR="00D66AD4" w:rsidRPr="00D66AD4" w:rsidRDefault="00D66AD4" w:rsidP="00D66AD4">
      <w:pPr>
        <w:spacing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Основными принципами системы управления рисками (СУР) являются:</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1)</w:t>
      </w:r>
      <w:r w:rsidRPr="00D66AD4">
        <w:rPr>
          <w:rFonts w:ascii="Times New Roman" w:eastAsia="Calibri" w:hAnsi="Times New Roman" w:cs="Times New Roman"/>
          <w:b/>
          <w:i/>
        </w:rPr>
        <w:tab/>
        <w:t>создание и защита ценностей Общества (СУР способствует достижению целей и улучшению производительности, обеспечению здоровья и безопасности человека, безопасности всех видов деятельности Общества, соблюдению правовых и нормативных требований, охране окружающей среды, повышению качества услуг, эффективности операций, управления и репутации);</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2)</w:t>
      </w:r>
      <w:r w:rsidRPr="00D66AD4">
        <w:rPr>
          <w:rFonts w:ascii="Times New Roman" w:eastAsia="Calibri" w:hAnsi="Times New Roman" w:cs="Times New Roman"/>
          <w:b/>
          <w:i/>
        </w:rPr>
        <w:tab/>
        <w:t>управление рисками является неотъемлемой частью всех организационных процессов (управление рисками не является обособленной деятельностью, которая отделена от основной деятельности и процессов в организации; это часть обязательств руководства и неотъемлемая часть всех организационных процессов, включая стратегическое планирование и все процессы управления проектами и изменениями);</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3)</w:t>
      </w:r>
      <w:r w:rsidRPr="00D66AD4">
        <w:rPr>
          <w:rFonts w:ascii="Times New Roman" w:eastAsia="Calibri" w:hAnsi="Times New Roman" w:cs="Times New Roman"/>
          <w:b/>
          <w:i/>
        </w:rPr>
        <w:tab/>
        <w:t>управление рисками является частью процесса принятия решений;</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4)</w:t>
      </w:r>
      <w:r w:rsidRPr="00D66AD4">
        <w:rPr>
          <w:rFonts w:ascii="Times New Roman" w:eastAsia="Calibri" w:hAnsi="Times New Roman" w:cs="Times New Roman"/>
          <w:b/>
          <w:i/>
        </w:rPr>
        <w:tab/>
        <w:t>управление рисками является систематическим, структурированным и своевременным;</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5)</w:t>
      </w:r>
      <w:r w:rsidRPr="00D66AD4">
        <w:rPr>
          <w:rFonts w:ascii="Times New Roman" w:eastAsia="Calibri" w:hAnsi="Times New Roman" w:cs="Times New Roman"/>
          <w:b/>
          <w:i/>
        </w:rPr>
        <w:tab/>
        <w:t>управление рисками основывается на наилучшей доступной информации;</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6)</w:t>
      </w:r>
      <w:r w:rsidRPr="00D66AD4">
        <w:rPr>
          <w:rFonts w:ascii="Times New Roman" w:eastAsia="Calibri" w:hAnsi="Times New Roman" w:cs="Times New Roman"/>
          <w:b/>
          <w:i/>
        </w:rPr>
        <w:tab/>
        <w:t>управление рисками является прозрачным и учитывает интересы заинтересованных сторон;</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7)</w:t>
      </w:r>
      <w:r w:rsidRPr="00D66AD4">
        <w:rPr>
          <w:rFonts w:ascii="Times New Roman" w:eastAsia="Calibri" w:hAnsi="Times New Roman" w:cs="Times New Roman"/>
          <w:b/>
          <w:i/>
        </w:rPr>
        <w:tab/>
        <w:t>управление рисками является динамичным, итеративным (повторяющимся) и реагирующим на изменения;</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8)</w:t>
      </w:r>
      <w:r w:rsidRPr="00D66AD4">
        <w:rPr>
          <w:rFonts w:ascii="Times New Roman" w:eastAsia="Calibri" w:hAnsi="Times New Roman" w:cs="Times New Roman"/>
          <w:b/>
          <w:i/>
        </w:rPr>
        <w:tab/>
        <w:t>управление рисками способствует постоянному улучшению организации;</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9)</w:t>
      </w:r>
      <w:r w:rsidRPr="00D66AD4">
        <w:rPr>
          <w:rFonts w:ascii="Times New Roman" w:eastAsia="Calibri" w:hAnsi="Times New Roman" w:cs="Times New Roman"/>
          <w:b/>
          <w:i/>
        </w:rPr>
        <w:tab/>
        <w:t>ответственность за управление рисками - все участники СУР несут ответственность за выявление, оценку, анализ и непрерывный мониторинг рисков в рамках своей деятельности, разработку и внедрение необходимых мероприятий по управлению рисками, непрерывный мониторинг эффективности мероприятий по управлению рисками;</w:t>
      </w:r>
    </w:p>
    <w:p w:rsidR="00D66AD4" w:rsidRPr="00D66AD4" w:rsidRDefault="00D66AD4" w:rsidP="00D66AD4">
      <w:pPr>
        <w:tabs>
          <w:tab w:val="left" w:pos="1134"/>
        </w:tabs>
        <w:spacing w:after="0"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10)</w:t>
      </w:r>
      <w:r w:rsidRPr="00D66AD4">
        <w:rPr>
          <w:rFonts w:ascii="Times New Roman" w:eastAsia="Calibri" w:hAnsi="Times New Roman" w:cs="Times New Roman"/>
          <w:b/>
          <w:i/>
        </w:rPr>
        <w:tab/>
        <w:t>принцип оптимальности (анализируется соотношение затрат на внедрение мероприятий по управлению рисками и эффекта от реализации этих мероприятий, в том числе соответствие между уровнем сложности СУР и уровнем сложности и степенью важности объекта, подвергаемого анализу с точки зрения рисков);</w:t>
      </w:r>
    </w:p>
    <w:p w:rsidR="00D66AD4" w:rsidRPr="00D66AD4" w:rsidRDefault="00D66AD4" w:rsidP="00D66AD4">
      <w:pPr>
        <w:tabs>
          <w:tab w:val="left" w:pos="1134"/>
        </w:tabs>
        <w:spacing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11)</w:t>
      </w:r>
      <w:r w:rsidRPr="00D66AD4">
        <w:rPr>
          <w:rFonts w:ascii="Times New Roman" w:eastAsia="Calibri" w:hAnsi="Times New Roman" w:cs="Times New Roman"/>
          <w:b/>
          <w:i/>
        </w:rPr>
        <w:tab/>
        <w:t>единство методологической базы. Управление рисками (выявление, анализ, оценка и мониторинг рисков, разработка и мониторинг эффективности мероприятий по управлению рисками) осуществляются на основе подходов и стандартов, единых для всех структурных единиц Эмитента.</w:t>
      </w:r>
    </w:p>
    <w:p w:rsidR="00D66AD4" w:rsidRPr="00D66AD4" w:rsidRDefault="00D66AD4" w:rsidP="00D66AD4">
      <w:pPr>
        <w:spacing w:line="240" w:lineRule="auto"/>
        <w:ind w:firstLine="709"/>
        <w:jc w:val="both"/>
        <w:rPr>
          <w:rFonts w:ascii="Times New Roman" w:eastAsia="Calibri" w:hAnsi="Times New Roman" w:cs="Times New Roman"/>
          <w:b/>
          <w:i/>
        </w:rPr>
      </w:pPr>
      <w:r w:rsidRPr="00D66AD4">
        <w:rPr>
          <w:rFonts w:ascii="Times New Roman" w:eastAsia="Calibri" w:hAnsi="Times New Roman" w:cs="Times New Roman"/>
          <w:b/>
          <w:i/>
        </w:rPr>
        <w:t>Эмитентом ежеквартально осуществляется сбор и анализ информации, характеризующей внешние и внутренние факторы, способные негативно воздействовать на достижение целей Эмитента. Для минимизации последствий от реализации рисков Эмитентом разработаны и исполняются мероприятия, направленные на предупреждение возникновения негативных последствий; в то же время имеют место политические и экономические факторы, оказывающие влияние на деятельность ПАО «</w:t>
      </w:r>
      <w:proofErr w:type="spellStart"/>
      <w:r w:rsidRPr="00D66AD4">
        <w:rPr>
          <w:rFonts w:ascii="Times New Roman" w:eastAsia="Calibri" w:hAnsi="Times New Roman" w:cs="Times New Roman"/>
          <w:b/>
          <w:i/>
        </w:rPr>
        <w:t>Россети</w:t>
      </w:r>
      <w:proofErr w:type="spellEnd"/>
      <w:r w:rsidRPr="00D66AD4">
        <w:rPr>
          <w:rFonts w:ascii="Times New Roman" w:eastAsia="Calibri" w:hAnsi="Times New Roman" w:cs="Times New Roman"/>
          <w:b/>
          <w:i/>
        </w:rPr>
        <w:t xml:space="preserve"> Кубань», в отношении которых Эмитент не может гарантировать, что мероприятия, направленные на преодоление возможных негативных ситуаций, смогут привести к исправлению ситуации, поскольку данные факторы риска находятся вне контроля Эмитента.</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u w:val="single"/>
          <w:lang w:eastAsia="ru-RU"/>
        </w:rPr>
      </w:pP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spacing w:line="240" w:lineRule="auto"/>
        <w:ind w:firstLine="709"/>
        <w:rPr>
          <w:rFonts w:ascii="Times New Roman" w:eastAsia="Times New Roman" w:hAnsi="Times New Roman" w:cs="Times New Roman"/>
          <w:bCs/>
          <w:sz w:val="20"/>
          <w:szCs w:val="20"/>
          <w:lang w:eastAsia="x-none"/>
        </w:rPr>
      </w:pPr>
      <w:r w:rsidRPr="00D66AD4">
        <w:rPr>
          <w:rFonts w:ascii="Times New Roman" w:eastAsia="Times New Roman" w:hAnsi="Times New Roman" w:cs="Times New Roman"/>
          <w:bCs/>
          <w:sz w:val="20"/>
          <w:szCs w:val="20"/>
          <w:lang w:eastAsia="x-none"/>
        </w:rPr>
        <w:t>1.9.1. Отраслевые риски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увеличения затрат на услуги по передаче электроэнергии иных сетевых организаций</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В условиях ограниченного роста тарифов принятие региональным регулятором в отношении отдельных сетевых организаций значительного роста выручки: путем снижения (либо неизменности) выручки у ПАО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xml:space="preserve"> Кубань» в пользу увеличения по другим сетевым организациям.</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Субъективный подход регионального регулятора к распределению сетевой составляющей между сетевыми организациями в регионе присутствия, </w:t>
      </w:r>
      <w:proofErr w:type="spellStart"/>
      <w:r w:rsidRPr="00D66AD4">
        <w:rPr>
          <w:rFonts w:ascii="Times New Roman" w:eastAsia="Times New Roman" w:hAnsi="Times New Roman" w:cs="Times New Roman"/>
          <w:b/>
          <w:bCs/>
          <w:i/>
          <w:iCs/>
        </w:rPr>
        <w:t>непересмотр</w:t>
      </w:r>
      <w:proofErr w:type="spellEnd"/>
      <w:r w:rsidRPr="00D66AD4">
        <w:rPr>
          <w:rFonts w:ascii="Times New Roman" w:eastAsia="Times New Roman" w:hAnsi="Times New Roman" w:cs="Times New Roman"/>
          <w:b/>
          <w:bCs/>
          <w:i/>
          <w:iCs/>
        </w:rPr>
        <w:t xml:space="preserve"> тарифных решений по отдельным сетевым организациям в течение нескольких периодов </w:t>
      </w:r>
      <w:r w:rsidRPr="00D66AD4">
        <w:rPr>
          <w:rFonts w:ascii="Times New Roman" w:eastAsia="Times New Roman" w:hAnsi="Times New Roman" w:cs="Times New Roman"/>
          <w:b/>
          <w:bCs/>
          <w:i/>
          <w:iCs/>
        </w:rPr>
        <w:lastRenderedPageBreak/>
        <w:t xml:space="preserve">регулирования, включение инвестиционной составляющей по отдельным сетевым организациям, либо в результате исполнения предписаний ФАС России и судебных решений могут привести к реализации риска. Обществом риск оценивается как «значимый» со средним уровнем последствий от реализации. </w:t>
      </w:r>
      <w:proofErr w:type="gramStart"/>
      <w:r w:rsidRPr="00D66AD4">
        <w:rPr>
          <w:rFonts w:ascii="Times New Roman" w:eastAsia="Times New Roman" w:hAnsi="Times New Roman" w:cs="Times New Roman"/>
          <w:b/>
          <w:bCs/>
          <w:i/>
          <w:iCs/>
        </w:rPr>
        <w:t xml:space="preserve">В целях минимизации данного риска и смягчения последствий от его реализации Компания предоставляет </w:t>
      </w:r>
      <w:r w:rsidRPr="00A05128">
        <w:rPr>
          <w:rFonts w:ascii="Times New Roman" w:eastAsia="Times New Roman" w:hAnsi="Times New Roman" w:cs="Times New Roman"/>
          <w:b/>
          <w:bCs/>
          <w:i/>
          <w:iCs/>
        </w:rPr>
        <w:t>в  департамент государственного регулирования тарифов Краснодарского края — орган исполнительной власти Краснодарского края в области государственного регулирования тарифов</w:t>
      </w:r>
      <w:r w:rsidR="00A05128" w:rsidRPr="00A05128">
        <w:rPr>
          <w:rFonts w:ascii="Times New Roman" w:eastAsia="Times New Roman" w:hAnsi="Times New Roman" w:cs="Times New Roman"/>
          <w:b/>
          <w:bCs/>
          <w:i/>
          <w:iCs/>
        </w:rPr>
        <w:t xml:space="preserve"> -</w:t>
      </w:r>
      <w:r w:rsidRPr="00A05128">
        <w:rPr>
          <w:rFonts w:ascii="Times New Roman" w:eastAsia="Times New Roman" w:hAnsi="Times New Roman" w:cs="Times New Roman"/>
          <w:b/>
          <w:bCs/>
          <w:i/>
          <w:iCs/>
        </w:rPr>
        <w:t xml:space="preserve"> обосновывающие материалы, подтверждающие уровень экономически обоснованных</w:t>
      </w:r>
      <w:r w:rsidRPr="00D66AD4">
        <w:rPr>
          <w:rFonts w:ascii="Times New Roman" w:eastAsia="Times New Roman" w:hAnsi="Times New Roman" w:cs="Times New Roman"/>
          <w:b/>
          <w:bCs/>
          <w:i/>
          <w:iCs/>
        </w:rPr>
        <w:t xml:space="preserve"> расходов, а также отстаивает позиции о необходимости опережающего роста расходов Общества как системообразующей компании, «держателя котла» Краснодарского края и Республики Адыгея.</w:t>
      </w:r>
      <w:proofErr w:type="gramEnd"/>
    </w:p>
    <w:p w:rsidR="00D66AD4" w:rsidRPr="00D66AD4" w:rsidRDefault="00D66AD4" w:rsidP="00D66AD4">
      <w:pPr>
        <w:shd w:val="clear" w:color="auto" w:fill="FFFFFF"/>
        <w:tabs>
          <w:tab w:val="left" w:pos="993"/>
        </w:tabs>
        <w:spacing w:after="0"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увеличения цены на электроэнергию, приобретаемую в целях компенсации потерь</w:t>
      </w:r>
    </w:p>
    <w:p w:rsidR="00D66AD4" w:rsidRPr="00D66AD4" w:rsidRDefault="00D66AD4" w:rsidP="00D66AD4">
      <w:pPr>
        <w:shd w:val="clear" w:color="auto" w:fill="FFFFFF"/>
        <w:tabs>
          <w:tab w:val="left" w:pos="993"/>
        </w:tabs>
        <w:spacing w:after="0"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Свободное ценообразование на оптовом рынке электрической энергии (мощности), где осуществляется покупка электрической энергии (мощности) в целях компенсации технологического расхода (потерь) электрической энергии в процессе передачи электроэнергии по сетям является фактором для реализации данного риска. В случае реализации риска может произойти изменение величины чистой прибыли, общего объема неподконтрольных расходов, долговой нагрузки, величины затрат по обслуживанию привлеченных кредитов. Обществом риск оценивается как «умеренный» со средним уровнем последствий от реализации. В целях минимизации данного риска и смягчения последствий от его </w:t>
      </w:r>
      <w:proofErr w:type="gramStart"/>
      <w:r w:rsidRPr="00D66AD4">
        <w:rPr>
          <w:rFonts w:ascii="Times New Roman" w:eastAsia="Times New Roman" w:hAnsi="Times New Roman" w:cs="Times New Roman"/>
          <w:b/>
          <w:bCs/>
          <w:i/>
          <w:iCs/>
        </w:rPr>
        <w:t>реализации</w:t>
      </w:r>
      <w:proofErr w:type="gramEnd"/>
      <w:r w:rsidRPr="00D66AD4">
        <w:rPr>
          <w:rFonts w:ascii="Times New Roman" w:eastAsia="Times New Roman" w:hAnsi="Times New Roman" w:cs="Times New Roman"/>
          <w:b/>
          <w:bCs/>
          <w:i/>
          <w:iCs/>
        </w:rPr>
        <w:t xml:space="preserve"> выпадающие доходы по превышению средневзвешенной нерегулируемой цены на ОРЭМ по факту по отношению к принятой в ТБР заявляются регулятору в целях компенсации в будущем периоде регулирования.</w:t>
      </w:r>
    </w:p>
    <w:p w:rsidR="00D66AD4" w:rsidRPr="00D66AD4" w:rsidRDefault="00D66AD4" w:rsidP="00D66AD4">
      <w:pPr>
        <w:spacing w:line="240" w:lineRule="auto"/>
        <w:rPr>
          <w:rFonts w:ascii="Times New Roman" w:eastAsia="Times New Roman" w:hAnsi="Times New Roman" w:cs="Times New Roman"/>
          <w:bCs/>
          <w:sz w:val="20"/>
          <w:szCs w:val="20"/>
          <w:highlight w:val="yellow"/>
          <w:lang w:eastAsia="x-none"/>
        </w:rPr>
      </w:pPr>
    </w:p>
    <w:p w:rsidR="00D66AD4" w:rsidRPr="00D66AD4" w:rsidRDefault="00D66AD4" w:rsidP="00D66AD4">
      <w:pPr>
        <w:spacing w:line="240" w:lineRule="auto"/>
        <w:ind w:firstLine="709"/>
        <w:rPr>
          <w:rFonts w:ascii="Times New Roman" w:eastAsia="Times New Roman" w:hAnsi="Times New Roman" w:cs="Times New Roman"/>
          <w:bCs/>
          <w:sz w:val="20"/>
          <w:szCs w:val="20"/>
          <w:lang w:eastAsia="x-none"/>
        </w:rPr>
      </w:pPr>
      <w:r w:rsidRPr="00D66AD4">
        <w:rPr>
          <w:rFonts w:ascii="Times New Roman" w:eastAsia="Times New Roman" w:hAnsi="Times New Roman" w:cs="Times New Roman"/>
          <w:bCs/>
          <w:sz w:val="20"/>
          <w:szCs w:val="20"/>
          <w:lang w:eastAsia="x-none"/>
        </w:rPr>
        <w:t xml:space="preserve">1.9.2. </w:t>
      </w:r>
      <w:proofErr w:type="spellStart"/>
      <w:r w:rsidRPr="00D66AD4">
        <w:rPr>
          <w:rFonts w:ascii="Times New Roman" w:eastAsia="Times New Roman" w:hAnsi="Times New Roman" w:cs="Times New Roman"/>
          <w:bCs/>
          <w:sz w:val="20"/>
          <w:szCs w:val="20"/>
          <w:lang w:eastAsia="x-none"/>
        </w:rPr>
        <w:t>Страновые</w:t>
      </w:r>
      <w:proofErr w:type="spellEnd"/>
      <w:r w:rsidRPr="00D66AD4">
        <w:rPr>
          <w:rFonts w:ascii="Times New Roman" w:eastAsia="Times New Roman" w:hAnsi="Times New Roman" w:cs="Times New Roman"/>
          <w:bCs/>
          <w:sz w:val="20"/>
          <w:szCs w:val="20"/>
          <w:lang w:eastAsia="x-none"/>
        </w:rPr>
        <w:t xml:space="preserve"> и региональные риски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Риски, связанные с неблагоприятными погодными условиями, приводящие к технологическим нарушениям.</w:t>
      </w:r>
    </w:p>
    <w:p w:rsidR="00D66AD4" w:rsidRPr="00D66AD4" w:rsidRDefault="00D66AD4" w:rsidP="00D66AD4">
      <w:pPr>
        <w:shd w:val="clear" w:color="auto" w:fill="FFFFFF"/>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Фактическое значение по достижению показателя надежности услуг по передаче э/э в индикативном выражении не превысило плановые значения. Риск оценивается как «умеренный» со средним уровнем последствий от реализации. Для выявления причин крупных технологических нарушений (аварий) организовываются расследования аварий в </w:t>
      </w:r>
      <w:proofErr w:type="spellStart"/>
      <w:proofErr w:type="gramStart"/>
      <w:r w:rsidRPr="00D66AD4">
        <w:rPr>
          <w:rFonts w:ascii="Times New Roman" w:eastAsia="Times New Roman" w:hAnsi="Times New Roman" w:cs="Times New Roman"/>
          <w:b/>
          <w:bCs/>
          <w:i/>
          <w:iCs/>
        </w:rPr>
        <w:t>соот</w:t>
      </w:r>
      <w:proofErr w:type="spellEnd"/>
      <w:r w:rsidR="00044881">
        <w:rPr>
          <w:rFonts w:ascii="Times New Roman" w:eastAsia="Times New Roman" w:hAnsi="Times New Roman" w:cs="Times New Roman"/>
          <w:b/>
          <w:bCs/>
          <w:i/>
          <w:iCs/>
        </w:rPr>
        <w:t xml:space="preserve"> </w:t>
      </w:r>
      <w:proofErr w:type="spellStart"/>
      <w:r w:rsidRPr="00D66AD4">
        <w:rPr>
          <w:rFonts w:ascii="Times New Roman" w:eastAsia="Times New Roman" w:hAnsi="Times New Roman" w:cs="Times New Roman"/>
          <w:b/>
          <w:bCs/>
          <w:i/>
          <w:iCs/>
        </w:rPr>
        <w:t>ветствии</w:t>
      </w:r>
      <w:proofErr w:type="spellEnd"/>
      <w:proofErr w:type="gramEnd"/>
      <w:r w:rsidRPr="00D66AD4">
        <w:rPr>
          <w:rFonts w:ascii="Times New Roman" w:eastAsia="Times New Roman" w:hAnsi="Times New Roman" w:cs="Times New Roman"/>
          <w:b/>
          <w:bCs/>
          <w:i/>
          <w:iCs/>
        </w:rPr>
        <w:t xml:space="preserve"> с требованиями Постановления Правительства РФ от 28.10.2009 №846 «Об утверждении Правил расследования причин аварий в электроэнергетике» (с изменениями). По итогам расследований разрабатываются противоаварийные мероприятия с целью минимизации последствий реализации риска и недопущению возникновения аналогичных случаев впредь и покрытия вышеуказанных факторов.</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proofErr w:type="gramStart"/>
      <w:r w:rsidRPr="00D66AD4">
        <w:rPr>
          <w:rFonts w:ascii="Times New Roman" w:eastAsia="Times New Roman" w:hAnsi="Times New Roman" w:cs="Times New Roman"/>
          <w:b/>
          <w:bCs/>
          <w:i/>
          <w:iCs/>
        </w:rPr>
        <w:t>Резкие изменения регионального масштаба (экологические, политические, демографические, социальные) маловероятны, но их возникновение, безусловно, отразится на деятельности Общества.</w:t>
      </w:r>
      <w:proofErr w:type="gramEnd"/>
      <w:r w:rsidRPr="00D66AD4">
        <w:rPr>
          <w:rFonts w:ascii="Times New Roman" w:eastAsia="Times New Roman" w:hAnsi="Times New Roman" w:cs="Times New Roman"/>
          <w:b/>
          <w:bCs/>
          <w:i/>
          <w:iCs/>
        </w:rPr>
        <w:t xml:space="preserve"> С учетом достаточного уровня развития транспортной инфраструктуры региона риски прекращения транспортного сообщения в связи с труднодоступностью и удаленностью минимальны.</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Компанией оценивается, что ситуация в регионе будет благоприятно сказываться на ее деятельности, и нет оснований ожидать, что текущие изменения ситуации в регионе повлекут за собой неисполнение обязательств Общества.</w:t>
      </w:r>
    </w:p>
    <w:p w:rsidR="00D66AD4" w:rsidRPr="002C7F6F" w:rsidRDefault="00D66AD4" w:rsidP="002C7F6F">
      <w:pPr>
        <w:rPr>
          <w:rFonts w:ascii="Times New Roman" w:hAnsi="Times New Roman" w:cs="Times New Roman"/>
        </w:rPr>
      </w:pPr>
      <w:r w:rsidRPr="002C7F6F">
        <w:rPr>
          <w:rFonts w:ascii="Times New Roman" w:hAnsi="Times New Roman" w:cs="Times New Roman"/>
        </w:rPr>
        <w:t>1.9.3. Финансовые риски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увеличения инфляции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Существующий в настоящее время уровень инфляции может оказать влияние на финансовое положение Общества. Росстат подтвердил оценку инфляции в РФ за 2021 год на уровне 8,4%. По прогнозам социально-экономического развития на 2022–2024 годы Минэкономразвития РФ, прогноз инфляции на 2022 и 2023 годы при благоприятных условиях может достигнуть 5–6%.</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В целях минимизации финансовых рисков, рисков, связанных с инфляционными процессами и оказывающих влияние на финансовые результаты деятельности, Обществом реализуется комплекс мероприятий эффективного управления материальными ресурсами, повышение производительности труда, проведение закупочной политики компании в ремонтной и прочей операционной деятельности, оптимизация расходов за счет </w:t>
      </w:r>
      <w:r w:rsidRPr="00D66AD4">
        <w:rPr>
          <w:rFonts w:ascii="Times New Roman" w:eastAsia="Times New Roman" w:hAnsi="Times New Roman" w:cs="Times New Roman"/>
          <w:b/>
          <w:bCs/>
          <w:i/>
          <w:iCs/>
        </w:rPr>
        <w:lastRenderedPageBreak/>
        <w:t>рационального использования материальных и трудовых ресурсов. Также выполняются мероприятия по анализу финансовых рисков, планированию и оценке фактически сложившейся прибыльности работы, определяются показатели рентабельности, свидетельствующие об уровне доходности Общества, нормативные значения финансовых коэффициентов, характеризующих платежеспособность и ликвидность, что дает возможность оперативно выявлять недостатки в работе и принимать меры для их устранения. Кроме того, согласно постановлению Правительства Российской Федерации от 29 декабря 2011 г. №1178 «О ценообразовании в области регулируемых цен (тарифов) в электроэнергетике» при регулировании тарифов на электроэнергию учитывается уровень инфляции (индекс потребительских цен), определенный в прогнозе социально-экономического развития Российской Федерации. Таким образом, Компания оценивает данный риск как «умеренный».</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увеличения процентных ставок по кредитам и займам</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Общество привлекает кратко- и долгосрочные заимствования с российского финансового рынка. Рост инфляции в Российской Федерации является одним из факторов общего роста процентных ставок. Существенное увеличение процентных ставок по кредитам и займам может привести к удорожанию обслуживания долга Общества. В настоящее время риск роста процентных ставок по кредитам оценивается как «значимый» (Совет директоров Банка России 17 декабря 2021 года принял решение об увеличении размера ключевой ставки до 8,50% годовых). В целях управления данным риском Компания оптимизирует структуру долгового портфеля, снижает затраты на его обслуживание. По итогам 2021 года средняя ставка по долговому портфелю Общества составила 9,48%. Кроме того, Компания стремится использовать кредиты и займы с фиксированной процентной ставкой. Предполагаемые действия Общества на случай отрицательного влияния изменения процентных ставок на его деятельность: привлечение кредитов на более длительные сроки с целью недопущения негативного влияния краткосрочных колебаний процентных ставок, диверсификация источников финансирования, проведение переговоров с банками-кредиторами, направление писем о рассмотрении возможности снижения процентных ставок по кредитам.</w:t>
      </w:r>
    </w:p>
    <w:p w:rsidR="00D66AD4" w:rsidRPr="00D66AD4" w:rsidRDefault="00D66AD4" w:rsidP="00D66AD4">
      <w:pPr>
        <w:spacing w:line="240" w:lineRule="auto"/>
        <w:ind w:firstLine="709"/>
        <w:rPr>
          <w:rFonts w:ascii="Times New Roman" w:eastAsia="Times New Roman" w:hAnsi="Times New Roman" w:cs="Times New Roman"/>
          <w:bCs/>
          <w:sz w:val="20"/>
          <w:szCs w:val="20"/>
          <w:lang w:eastAsia="x-none"/>
        </w:rPr>
      </w:pPr>
      <w:r w:rsidRPr="00D66AD4">
        <w:rPr>
          <w:rFonts w:ascii="Times New Roman" w:eastAsia="Times New Roman" w:hAnsi="Times New Roman" w:cs="Times New Roman"/>
          <w:bCs/>
          <w:sz w:val="20"/>
          <w:szCs w:val="20"/>
          <w:lang w:eastAsia="x-none"/>
        </w:rPr>
        <w:t>1.9.4. Правовые риски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вынесения судебных актов (разрешения споров) о взыскании задолженности за услуги по передаче электроэнергии не в пользу Общества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proofErr w:type="gramStart"/>
      <w:r w:rsidRPr="00D66AD4">
        <w:rPr>
          <w:rFonts w:ascii="Times New Roman" w:eastAsia="Times New Roman" w:hAnsi="Times New Roman" w:cs="Times New Roman"/>
          <w:b/>
          <w:bCs/>
          <w:i/>
          <w:iCs/>
        </w:rPr>
        <w:t xml:space="preserve">Отсутствие документов, подтверждающих фактическое исполнение со стороны Общества обязательств, услуг и понесенных затрат, в </w:t>
      </w:r>
      <w:proofErr w:type="spellStart"/>
      <w:r w:rsidRPr="00D66AD4">
        <w:rPr>
          <w:rFonts w:ascii="Times New Roman" w:eastAsia="Times New Roman" w:hAnsi="Times New Roman" w:cs="Times New Roman"/>
          <w:b/>
          <w:bCs/>
          <w:i/>
          <w:iCs/>
        </w:rPr>
        <w:t>т.ч</w:t>
      </w:r>
      <w:proofErr w:type="spellEnd"/>
      <w:r w:rsidRPr="00D66AD4">
        <w:rPr>
          <w:rFonts w:ascii="Times New Roman" w:eastAsia="Times New Roman" w:hAnsi="Times New Roman" w:cs="Times New Roman"/>
          <w:b/>
          <w:bCs/>
          <w:i/>
          <w:iCs/>
        </w:rPr>
        <w:t>. недостаточности или низкого качества обосновывающих материалов, несогласованности действий структурных подразделений может привести к негативным финансовым последствиям для Общества при вынесении судебных актов (разрешение споров) о взыскании задолженности за услуги по передаче электроэнергии не в пользу Общества, взыскание судебных расходов.</w:t>
      </w:r>
      <w:proofErr w:type="gramEnd"/>
      <w:r w:rsidRPr="00D66AD4">
        <w:rPr>
          <w:rFonts w:ascii="Times New Roman" w:eastAsia="Times New Roman" w:hAnsi="Times New Roman" w:cs="Times New Roman"/>
          <w:b/>
          <w:bCs/>
          <w:i/>
          <w:iCs/>
        </w:rPr>
        <w:t xml:space="preserve"> Риск оценивается как «значимый» со средним уровнем последствий от реализации. </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Компания участвует в судебных процессах, </w:t>
      </w:r>
      <w:proofErr w:type="gramStart"/>
      <w:r w:rsidRPr="00D66AD4">
        <w:rPr>
          <w:rFonts w:ascii="Times New Roman" w:eastAsia="Times New Roman" w:hAnsi="Times New Roman" w:cs="Times New Roman"/>
          <w:b/>
          <w:bCs/>
          <w:i/>
          <w:iCs/>
        </w:rPr>
        <w:t>результаты</w:t>
      </w:r>
      <w:proofErr w:type="gramEnd"/>
      <w:r w:rsidRPr="00D66AD4">
        <w:rPr>
          <w:rFonts w:ascii="Times New Roman" w:eastAsia="Times New Roman" w:hAnsi="Times New Roman" w:cs="Times New Roman"/>
          <w:b/>
          <w:bCs/>
          <w:i/>
          <w:iCs/>
        </w:rPr>
        <w:t xml:space="preserve"> рассмотрения которых могут существенно повлиять на финансово-хозяйственную деятельность Общества. Компания осуществляет постоянный мониторинг судебной практики, который позволяет использовать эту информацию для достижения положительных судебных решений в свою пользу.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Невозможность своевременного оформления земельных отношений (по приоритетным объектам)</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Подверженность Общества риску несвоевременного оформления земельных отношений оценивается как «умеренная». Риски несвоевременного оформления земельных отношений минимальны и существенно не влияют на деятельность по передаче электроэнергии, однако своевременное оформление земельных отношений непосредственно влияет на реализацию инвестиционной программы, реализация которой непосредственно отражается на надежности электроснабжении. Компанией реализуется взаимодействие с органами власти регионального/республиканского/местного значения, с правообладателями земельных участков. Кроме того, осуществляется контроль действий подрядных организаций, выполняющих работы по оформлению земельных отношений. В случае изменения и/или предъявления требований, умышленного создания препятствий по регистрации прав собственности со стороны соответствующих органов, </w:t>
      </w:r>
      <w:r w:rsidRPr="00D66AD4">
        <w:rPr>
          <w:rFonts w:ascii="Times New Roman" w:eastAsia="Times New Roman" w:hAnsi="Times New Roman" w:cs="Times New Roman"/>
          <w:b/>
          <w:bCs/>
          <w:i/>
          <w:iCs/>
        </w:rPr>
        <w:lastRenderedPageBreak/>
        <w:t>несогласованности действий сотрудников Общества Компанией будут предприняты необходимые меры для оформления соответствующих документации.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Вовлечение работников в коррупционную деятельность</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Нарушение и неисполнение требований законодательства Российской Федерации, локальных нормативных правовых актов и организационно-распорядительных документов может привести к негативным </w:t>
      </w:r>
      <w:proofErr w:type="spellStart"/>
      <w:r w:rsidRPr="00D66AD4">
        <w:rPr>
          <w:rFonts w:ascii="Times New Roman" w:eastAsia="Times New Roman" w:hAnsi="Times New Roman" w:cs="Times New Roman"/>
          <w:b/>
          <w:bCs/>
          <w:i/>
          <w:iCs/>
        </w:rPr>
        <w:t>репутационным</w:t>
      </w:r>
      <w:proofErr w:type="spellEnd"/>
      <w:r w:rsidRPr="00D66AD4">
        <w:rPr>
          <w:rFonts w:ascii="Times New Roman" w:eastAsia="Times New Roman" w:hAnsi="Times New Roman" w:cs="Times New Roman"/>
          <w:b/>
          <w:bCs/>
          <w:i/>
          <w:iCs/>
        </w:rPr>
        <w:t xml:space="preserve"> последствиям, а также финансовому ущербу Компании. Обществом применяется передовые практики при оценке риска коррупции - принцип нулевой толерантности руководства к коррупции и мошенничеству, то есть если такой риск идентифицирован, он оценивается как «критический» с высоким уровнем последствий от реализации. Это отражает высокий уровень корпоративной культуры и принцип нулевой толерантности руководства к коррупции и мошенничеству. Реализация Плана противодействия коррупции позволяет формировать у руководителей/работников Общества негативное отношение к коррупционному поведению.</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Умышленные противоправные действия как со стороны юридических и физических лиц, так и со стороны работников Общества, наносящие экономический ущерб и вред деловой репутации</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Обществом проводится мониторинг изменений законодательства Российской Федерации, а также налажено взаимодействие с правоохранительными органами. С сотрудниками Общества проводится профилактическая работа. Риск оценивается как «умеренный».</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Профессиональные риски Общества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Риск производственного травматизма оценивается как «критический» с высоким уровнем последствий от реализации и нивелируется посредством обеспечения безопасных условий труда </w:t>
      </w:r>
      <w:proofErr w:type="gramStart"/>
      <w:r w:rsidRPr="00D66AD4">
        <w:rPr>
          <w:rFonts w:ascii="Times New Roman" w:eastAsia="Times New Roman" w:hAnsi="Times New Roman" w:cs="Times New Roman"/>
          <w:b/>
          <w:bCs/>
          <w:i/>
          <w:iCs/>
        </w:rPr>
        <w:t>через</w:t>
      </w:r>
      <w:proofErr w:type="gramEnd"/>
      <w:r w:rsidRPr="00D66AD4">
        <w:rPr>
          <w:rFonts w:ascii="Times New Roman" w:eastAsia="Times New Roman" w:hAnsi="Times New Roman" w:cs="Times New Roman"/>
          <w:b/>
          <w:bCs/>
          <w:i/>
          <w:iCs/>
        </w:rPr>
        <w:t>:</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выдачу сертифицированных, качественных средств защиты, смывающихся и обезвреживающихся средств, исправного инструмента, приспособлений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контроль правильности их применения;</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внедрение и использование технологий, обеспечивающих безопасное выполнение работ и безопасные условия труда;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соблюдение требований нормативных правовых актов по технической эксплуатации, в области охраны труда, пожарной, промышленной и экологической безопасности, в том числе при проектировании, проведении строительства, реконструкции и технического перевооружения;</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контроль исполнения/реализации программ, содержащих требования по охране труда и направленных на предупреждение травматизма (программ ликвидации </w:t>
      </w:r>
      <w:proofErr w:type="spellStart"/>
      <w:r w:rsidRPr="00D66AD4">
        <w:rPr>
          <w:rFonts w:ascii="Times New Roman" w:eastAsia="Times New Roman" w:hAnsi="Times New Roman" w:cs="Times New Roman"/>
          <w:b/>
          <w:bCs/>
          <w:i/>
          <w:iCs/>
        </w:rPr>
        <w:t>травмоопасных</w:t>
      </w:r>
      <w:proofErr w:type="spellEnd"/>
      <w:r w:rsidRPr="00D66AD4">
        <w:rPr>
          <w:rFonts w:ascii="Times New Roman" w:eastAsia="Times New Roman" w:hAnsi="Times New Roman" w:cs="Times New Roman"/>
          <w:b/>
          <w:bCs/>
          <w:i/>
          <w:iCs/>
        </w:rPr>
        <w:t xml:space="preserve"> мест и т.п.);</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своевременное проведение инструктажей по охране труда с проверкой качества их усвоения.</w:t>
      </w:r>
    </w:p>
    <w:p w:rsidR="00D66AD4" w:rsidRPr="00D66AD4" w:rsidRDefault="00D66AD4" w:rsidP="00D66AD4">
      <w:pPr>
        <w:spacing w:line="240" w:lineRule="auto"/>
        <w:ind w:firstLine="709"/>
        <w:rPr>
          <w:rFonts w:ascii="Times New Roman" w:eastAsia="Times New Roman" w:hAnsi="Times New Roman" w:cs="Times New Roman"/>
          <w:bCs/>
          <w:sz w:val="20"/>
          <w:szCs w:val="20"/>
          <w:lang w:eastAsia="x-none"/>
        </w:rPr>
      </w:pPr>
      <w:r w:rsidRPr="00D66AD4">
        <w:rPr>
          <w:rFonts w:ascii="Times New Roman" w:eastAsia="Times New Roman" w:hAnsi="Times New Roman" w:cs="Times New Roman"/>
          <w:bCs/>
          <w:sz w:val="20"/>
          <w:szCs w:val="20"/>
          <w:lang w:eastAsia="x-none"/>
        </w:rPr>
        <w:t>1.9.5. Риск потери деловой репутации (</w:t>
      </w:r>
      <w:proofErr w:type="spellStart"/>
      <w:r w:rsidRPr="00D66AD4">
        <w:rPr>
          <w:rFonts w:ascii="Times New Roman" w:eastAsia="Times New Roman" w:hAnsi="Times New Roman" w:cs="Times New Roman"/>
          <w:bCs/>
          <w:sz w:val="20"/>
          <w:szCs w:val="20"/>
          <w:lang w:eastAsia="x-none"/>
        </w:rPr>
        <w:t>репутационный</w:t>
      </w:r>
      <w:proofErr w:type="spellEnd"/>
      <w:r w:rsidRPr="00D66AD4">
        <w:rPr>
          <w:rFonts w:ascii="Times New Roman" w:eastAsia="Times New Roman" w:hAnsi="Times New Roman" w:cs="Times New Roman"/>
          <w:bCs/>
          <w:sz w:val="20"/>
          <w:szCs w:val="20"/>
          <w:lang w:eastAsia="x-none"/>
        </w:rPr>
        <w:t xml:space="preserve"> риск)</w:t>
      </w:r>
    </w:p>
    <w:p w:rsidR="00D66AD4" w:rsidRPr="00D66AD4" w:rsidRDefault="00D66AD4" w:rsidP="00D66AD4">
      <w:pPr>
        <w:autoSpaceDE w:val="0"/>
        <w:autoSpaceDN w:val="0"/>
        <w:adjustRightInd w:val="0"/>
        <w:spacing w:after="0" w:line="240" w:lineRule="auto"/>
        <w:ind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Риск возникновения у Компании убытков вследствие таких факторов, как уменьшение числа клиентов (контрагентов) из-за формирования негативного представления о финансовой устойчивости, финансового положения, качества его работ является минимальным. Общество ведет постоянную работу по поддержанию надежности и бесперебойности энергоснабжения потребителей, повышению качества оказываемых услуг и росту </w:t>
      </w:r>
      <w:proofErr w:type="spellStart"/>
      <w:r w:rsidRPr="00D66AD4">
        <w:rPr>
          <w:rFonts w:ascii="Times New Roman" w:eastAsia="Times New Roman" w:hAnsi="Times New Roman" w:cs="Times New Roman"/>
          <w:b/>
          <w:bCs/>
          <w:i/>
          <w:iCs/>
        </w:rPr>
        <w:t>клиентоориентированности</w:t>
      </w:r>
      <w:proofErr w:type="spellEnd"/>
      <w:r w:rsidRPr="00D66AD4">
        <w:rPr>
          <w:rFonts w:ascii="Times New Roman" w:eastAsia="Times New Roman" w:hAnsi="Times New Roman" w:cs="Times New Roman"/>
          <w:b/>
          <w:bCs/>
          <w:i/>
          <w:iCs/>
        </w:rPr>
        <w:t xml:space="preserve"> - достижению целей, определенных Стратегией развития электросетевого комплекса Российской Федерации. Реализация данных целей и задач во многом определяет деловую репутацию Общества.</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lang w:eastAsia="x-none"/>
        </w:rPr>
      </w:pPr>
      <w:r w:rsidRPr="00D66AD4">
        <w:rPr>
          <w:rFonts w:ascii="Times New Roman" w:eastAsia="Times New Roman" w:hAnsi="Times New Roman" w:cs="Times New Roman"/>
          <w:b/>
          <w:bCs/>
          <w:i/>
          <w:iCs/>
        </w:rPr>
        <w:t xml:space="preserve">Общество является субъектом естественной монополии, ежегодно наблюдается рост количества потребителей электроэнергии, а снижение объемов оказываемых услуг вследствие влияния негативных </w:t>
      </w:r>
      <w:proofErr w:type="spellStart"/>
      <w:r w:rsidRPr="00D66AD4">
        <w:rPr>
          <w:rFonts w:ascii="Times New Roman" w:eastAsia="Times New Roman" w:hAnsi="Times New Roman" w:cs="Times New Roman"/>
          <w:b/>
          <w:bCs/>
          <w:i/>
          <w:iCs/>
        </w:rPr>
        <w:t>репутационных</w:t>
      </w:r>
      <w:proofErr w:type="spellEnd"/>
      <w:r w:rsidRPr="00D66AD4">
        <w:rPr>
          <w:rFonts w:ascii="Times New Roman" w:eastAsia="Times New Roman" w:hAnsi="Times New Roman" w:cs="Times New Roman"/>
          <w:b/>
          <w:bCs/>
          <w:i/>
          <w:iCs/>
        </w:rPr>
        <w:t xml:space="preserve"> факторов маловероятно. Кроме того, Обществом выработана положительная практика по </w:t>
      </w:r>
      <w:r w:rsidRPr="00D66AD4">
        <w:rPr>
          <w:rFonts w:ascii="Times New Roman" w:eastAsia="Times New Roman" w:hAnsi="Times New Roman" w:cs="Times New Roman"/>
          <w:b/>
          <w:bCs/>
          <w:i/>
          <w:lang w:eastAsia="x-none"/>
        </w:rPr>
        <w:t>долгосрочному взаимодействию с его контрагентами.</w:t>
      </w:r>
    </w:p>
    <w:p w:rsidR="00D66AD4" w:rsidRPr="00D66AD4" w:rsidRDefault="00D66AD4" w:rsidP="00D66AD4">
      <w:pPr>
        <w:spacing w:line="240" w:lineRule="auto"/>
        <w:ind w:firstLine="709"/>
        <w:rPr>
          <w:rFonts w:ascii="Times New Roman" w:eastAsia="Times New Roman" w:hAnsi="Times New Roman" w:cs="Times New Roman"/>
          <w:bCs/>
          <w:sz w:val="20"/>
          <w:szCs w:val="20"/>
          <w:lang w:eastAsia="x-none"/>
        </w:rPr>
      </w:pPr>
      <w:r w:rsidRPr="00D66AD4">
        <w:rPr>
          <w:rFonts w:ascii="Times New Roman" w:eastAsia="Times New Roman" w:hAnsi="Times New Roman" w:cs="Times New Roman"/>
          <w:bCs/>
          <w:sz w:val="20"/>
          <w:szCs w:val="20"/>
          <w:lang w:eastAsia="x-none"/>
        </w:rPr>
        <w:t>1.9.6. Стратегический риск</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Компания, являясь частью единого распределительного электросетевого комплекса России, стремится к достижению целей, определенных на государственном уровне. Распоряжением Правительства России от 03.04.2013 №511-р утверждена Стратегия </w:t>
      </w:r>
      <w:r w:rsidRPr="00D66AD4">
        <w:rPr>
          <w:rFonts w:ascii="Times New Roman" w:eastAsia="Times New Roman" w:hAnsi="Times New Roman" w:cs="Times New Roman"/>
          <w:b/>
          <w:bCs/>
          <w:i/>
          <w:iCs/>
        </w:rPr>
        <w:lastRenderedPageBreak/>
        <w:t>развития электросетевого комплекса РФ. Общество является дочерним обществом ПАО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крупнейшей системообразующей электросетевой компании России, соответственно, Общество участвует в реализации стратегий и программ по направлениям деятельности (бизнес-процессам) ПАО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Целью данной Стратегии является обеспечение надежного, качественного и доступного энергоснабжения потребителей путем организации максимально эффективной и соответствующей мировым стандартам сетевой инфраструктуры. Для обеспечения реализации задач и достижения целей, определенных в Стратегии развития ПАО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и его ДЗО до 2030 года, а также задач, поставленных перед электросетевым комплексом на федеральном уровне, утверждена Долгосрочная программа развития ПАО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и его ДЗО (группы компаний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до 2030 года. Данными документами определены, в том числе, основные риски, с которыми Общество может столкнуться при реализации стратегии. Перечень данных рисков включает в том числе:</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снижение выручки от передачи электроэнергии;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непринятие регуляторных инициатив по совершенствованию ценообразования в отрасли;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реализация масштабных проектов по строительству сетевой инфраструктуры, не обеспечивающих необходимый уровень возврата на инвестированный капитал;</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w:t>
      </w:r>
      <w:proofErr w:type="spellStart"/>
      <w:r w:rsidRPr="00D66AD4">
        <w:rPr>
          <w:rFonts w:ascii="Times New Roman" w:eastAsia="Times New Roman" w:hAnsi="Times New Roman" w:cs="Times New Roman"/>
          <w:b/>
          <w:bCs/>
          <w:i/>
          <w:iCs/>
        </w:rPr>
        <w:t>кибератаки</w:t>
      </w:r>
      <w:proofErr w:type="spellEnd"/>
      <w:r w:rsidRPr="00D66AD4">
        <w:rPr>
          <w:rFonts w:ascii="Times New Roman" w:eastAsia="Times New Roman" w:hAnsi="Times New Roman" w:cs="Times New Roman"/>
          <w:b/>
          <w:bCs/>
          <w:i/>
          <w:iCs/>
        </w:rPr>
        <w:t xml:space="preserve"> на объекты сетевой инфраструктуры.</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Решения о начале реализации конкретной стратегии (программы) в деятельности Общества принимаются его Советом директоров.</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Вероятность реализации риска возникновения у Компании убытков в результате ошибок (недостатков), допущенных при принятии управленческих решений, определяющих стратегию деятельности и развития Компании, оценивается как низкая.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Мерами по предотвращению наступления данного риска являются: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проработка предложений и сценариев по улучшению реализации конкретной стратегии и программы;</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анализ эффективности реализации конкретной стратегии Компании, принятие управленческих решений по результатам анализа;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разработка и внедрение ключевых показателей эффективности достижения стратегий, их увязка с премированием менеджеров Общества; </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постоянный мониторинг структурными подразделениями Компании соотношения затрат на реализацию конкретной стратегии к полученной выгоде и представление на рассмотрение Совета директоров Общества данной информации для принятия управленческих решений (в том числе и по определению количества и качества ресурсов).</w:t>
      </w:r>
    </w:p>
    <w:p w:rsidR="00D66AD4" w:rsidRPr="00D66AD4" w:rsidRDefault="00D66AD4" w:rsidP="00D66AD4">
      <w:pPr>
        <w:spacing w:line="240" w:lineRule="auto"/>
        <w:ind w:firstLine="709"/>
        <w:rPr>
          <w:rFonts w:ascii="Times New Roman" w:eastAsia="Times New Roman" w:hAnsi="Times New Roman" w:cs="Times New Roman"/>
          <w:bCs/>
          <w:sz w:val="20"/>
          <w:szCs w:val="20"/>
          <w:lang w:eastAsia="x-none"/>
        </w:rPr>
      </w:pPr>
      <w:r w:rsidRPr="00D66AD4">
        <w:rPr>
          <w:rFonts w:ascii="Times New Roman" w:eastAsia="Times New Roman" w:hAnsi="Times New Roman" w:cs="Times New Roman"/>
          <w:bCs/>
          <w:sz w:val="20"/>
          <w:szCs w:val="20"/>
          <w:lang w:eastAsia="x-none"/>
        </w:rPr>
        <w:t>1.9.7. Риски, связанные с деятельностью эмитента</w:t>
      </w:r>
    </w:p>
    <w:p w:rsidR="00D66AD4" w:rsidRPr="00D66AD4" w:rsidRDefault="00D66AD4" w:rsidP="00D66AD4">
      <w:pPr>
        <w:shd w:val="clear" w:color="auto" w:fill="FFFFFF"/>
        <w:tabs>
          <w:tab w:val="left" w:pos="993"/>
        </w:tabs>
        <w:spacing w:after="0"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снижения объема услуг по передаче электрической энергии потребителям, присоединенным к региональным распределительным сетям</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Снижение объемов электропотребления может быть обусловлено влиянием таких внешних факторов, как макроэкономические колебания энергопотребления: экономические кризисы и спад производства товаров, строительство потребителями собственной генерации, погодные аномалии, производственные аварии, техногенные катастрофы, пандемия и соблюдение карантинного режима как физическими, так и юридическими лицами. К внутренним факторам риска относится </w:t>
      </w:r>
      <w:proofErr w:type="spellStart"/>
      <w:r w:rsidRPr="00D66AD4">
        <w:rPr>
          <w:rFonts w:ascii="Times New Roman" w:eastAsia="Times New Roman" w:hAnsi="Times New Roman" w:cs="Times New Roman"/>
          <w:b/>
          <w:bCs/>
          <w:i/>
          <w:iCs/>
        </w:rPr>
        <w:t>недоотпуск</w:t>
      </w:r>
      <w:proofErr w:type="spellEnd"/>
      <w:r w:rsidRPr="00D66AD4">
        <w:rPr>
          <w:rFonts w:ascii="Times New Roman" w:eastAsia="Times New Roman" w:hAnsi="Times New Roman" w:cs="Times New Roman"/>
          <w:b/>
          <w:bCs/>
          <w:i/>
          <w:iCs/>
        </w:rPr>
        <w:t xml:space="preserve"> электроэнергии вследствие перерывов электроснабжения. Потенциальное влияние данных факторов может повлиять на снижение объема услуг по передаче электроэнергии и, соответственно, на изменение выручки Общества. В настоящий момент риск оценивается как «умеренный» со средним уровнем последствий от реализации.</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Однако, в соответствии с </w:t>
      </w:r>
      <w:r w:rsidRPr="00D66AD4">
        <w:rPr>
          <w:rFonts w:ascii="Times New Roman" w:eastAsia="Times New Roman" w:hAnsi="Times New Roman" w:cs="Times New Roman"/>
          <w:b/>
          <w:i/>
        </w:rPr>
        <w:t>прогнозом для энергосистемы Республики Адыгея и Краснодарского края, разработанному АО «СО ЕЭС» в рамках «Схемы и программы развития Единой энергетической системы России на 2021-2027 годы» спрос на электрическую энергию и мощность будет увеличиваться. Общество участвует в формировании Схемы и Программы развития электроэнергетики Краснодарского края, на основании которых формируется инвестиционная программа Общества, целью которой является расширение потенциального рынка услуг и увеличение числа подключенных потребителей. Общество</w:t>
      </w:r>
      <w:r w:rsidRPr="00D66AD4">
        <w:rPr>
          <w:rFonts w:ascii="Times New Roman" w:eastAsia="Times New Roman" w:hAnsi="Times New Roman" w:cs="Times New Roman"/>
          <w:b/>
          <w:bCs/>
          <w:i/>
          <w:iCs/>
        </w:rPr>
        <w:t xml:space="preserve"> осуществляет мониторинг и прогнозирование электропотребления в разбивке по уровням напряжения, по которым дифференцируется цена (тариф) на услуги по передаче электрической энергии, и категориям потребителей, а также мониторинг физических параметров баланса электрической энергии и мощности, </w:t>
      </w:r>
      <w:r w:rsidRPr="00D66AD4">
        <w:rPr>
          <w:rFonts w:ascii="Times New Roman" w:eastAsia="Times New Roman" w:hAnsi="Times New Roman" w:cs="Times New Roman"/>
          <w:b/>
          <w:bCs/>
          <w:i/>
          <w:iCs/>
        </w:rPr>
        <w:lastRenderedPageBreak/>
        <w:t xml:space="preserve">проведение работы по повышению точности и достоверности планирования спроса на электрическую энергию и мощность. Также осуществляется мониторинг текущей и прогнозной экономической ситуации в регионе и в целом по стране, ведутся подготовительные работы для надлежащего функционирования </w:t>
      </w:r>
      <w:proofErr w:type="spellStart"/>
      <w:r w:rsidRPr="00D66AD4">
        <w:rPr>
          <w:rFonts w:ascii="Times New Roman" w:eastAsia="Times New Roman" w:hAnsi="Times New Roman" w:cs="Times New Roman"/>
          <w:b/>
          <w:bCs/>
          <w:i/>
          <w:iCs/>
        </w:rPr>
        <w:t>энергооборудования</w:t>
      </w:r>
      <w:proofErr w:type="spellEnd"/>
      <w:r w:rsidRPr="00D66AD4">
        <w:rPr>
          <w:rFonts w:ascii="Times New Roman" w:eastAsia="Times New Roman" w:hAnsi="Times New Roman" w:cs="Times New Roman"/>
          <w:b/>
          <w:bCs/>
          <w:i/>
          <w:iCs/>
        </w:rPr>
        <w:t xml:space="preserve"> в соответствующие сезоны года, проводит техническое обслуживание и ремонт </w:t>
      </w:r>
      <w:proofErr w:type="spellStart"/>
      <w:r w:rsidRPr="00D66AD4">
        <w:rPr>
          <w:rFonts w:ascii="Times New Roman" w:eastAsia="Times New Roman" w:hAnsi="Times New Roman" w:cs="Times New Roman"/>
          <w:b/>
          <w:bCs/>
          <w:i/>
          <w:iCs/>
        </w:rPr>
        <w:t>энергообъектов</w:t>
      </w:r>
      <w:proofErr w:type="spellEnd"/>
      <w:r w:rsidRPr="00D66AD4">
        <w:rPr>
          <w:rFonts w:ascii="Times New Roman" w:eastAsia="Times New Roman" w:hAnsi="Times New Roman" w:cs="Times New Roman"/>
          <w:b/>
          <w:bCs/>
          <w:i/>
          <w:iCs/>
        </w:rPr>
        <w:t xml:space="preserve">.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неисполнения контрагентами обязательств по оплате услуг по передаче электроэнергии в установленные соглашением/договором сроки и/или в неполном объеме</w:t>
      </w:r>
    </w:p>
    <w:p w:rsidR="00D66AD4" w:rsidRPr="00D66AD4" w:rsidRDefault="00D66AD4" w:rsidP="00D66AD4">
      <w:pPr>
        <w:autoSpaceDE w:val="0"/>
        <w:autoSpaceDN w:val="0"/>
        <w:adjustRightInd w:val="0"/>
        <w:spacing w:line="240" w:lineRule="auto"/>
        <w:ind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Наибольшему влиянию в отчетности Общества в результате наступления рисков неисполнения контрагентами обязательств по оплате услуг подвержен показатель дебиторской задолженности, возникающей вследствие неспособности контрагентов оплачивать услуги Общества. Риск обусловлен недостаточной результативностью работы механизмов повышения платежной дисциплины на рынке оказания услуг по передаче электроэнергии, отсутствием у потребителя стимула к своевременным расчетам за услуги по передаче электрической энергии. Ухудшение экономической ситуации в России может сказаться на росте затрат по передаче электроэнергии по электрическим сетям Компании, что при сохранении установленных тарифов приведет к сокращению прибыли. Следствием этого является возникновение оспариваемой и просроченной дебиторской задолженности за услуги по передаче электроэнергии, что приводит к снижению ликвидности и финансовой устойчивости Общества. Для снижения данного риска Общество осуществляет работу по управлению дебиторской задолженностью, направленную на оптимизацию ее размера и возврат долгов. Общество оценивает риск как «умеренный» со средним уровнем последствий от реализации.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изменения конфигурации и режимов работы сети</w:t>
      </w:r>
    </w:p>
    <w:p w:rsidR="00D66AD4" w:rsidRPr="00D66AD4" w:rsidRDefault="00D66AD4" w:rsidP="00D66AD4">
      <w:pPr>
        <w:shd w:val="clear" w:color="auto" w:fill="FFFFFF"/>
        <w:spacing w:after="0" w:line="240" w:lineRule="auto"/>
        <w:ind w:right="120" w:firstLine="709"/>
        <w:jc w:val="both"/>
        <w:rPr>
          <w:rFonts w:ascii="Times New Roman" w:eastAsia="Times New Roman" w:hAnsi="Times New Roman" w:cs="Times New Roman"/>
          <w:b/>
          <w:i/>
        </w:rPr>
      </w:pPr>
      <w:r w:rsidRPr="00D66AD4">
        <w:rPr>
          <w:rFonts w:ascii="Times New Roman" w:eastAsia="Times New Roman" w:hAnsi="Times New Roman" w:cs="Times New Roman"/>
          <w:b/>
          <w:i/>
        </w:rPr>
        <w:t xml:space="preserve">Изменение режима работы сети, наличие транзитных </w:t>
      </w:r>
      <w:proofErr w:type="spellStart"/>
      <w:r w:rsidRPr="00D66AD4">
        <w:rPr>
          <w:rFonts w:ascii="Times New Roman" w:eastAsia="Times New Roman" w:hAnsi="Times New Roman" w:cs="Times New Roman"/>
          <w:b/>
          <w:i/>
        </w:rPr>
        <w:t>перетоков</w:t>
      </w:r>
      <w:proofErr w:type="spellEnd"/>
      <w:r w:rsidRPr="00D66AD4">
        <w:rPr>
          <w:rFonts w:ascii="Times New Roman" w:eastAsia="Times New Roman" w:hAnsi="Times New Roman" w:cs="Times New Roman"/>
          <w:b/>
          <w:i/>
        </w:rPr>
        <w:t xml:space="preserve"> с межсистемными регионами, наличие аварийных режимов, </w:t>
      </w:r>
      <w:r w:rsidRPr="00D66AD4">
        <w:rPr>
          <w:rFonts w:ascii="Times New Roman" w:eastAsia="Times New Roman" w:hAnsi="Times New Roman" w:cs="Times New Roman"/>
          <w:b/>
          <w:bCs/>
          <w:i/>
        </w:rPr>
        <w:t>консолидация</w:t>
      </w:r>
      <w:r w:rsidRPr="00D66AD4">
        <w:rPr>
          <w:rFonts w:ascii="Times New Roman" w:eastAsia="Times New Roman" w:hAnsi="Times New Roman" w:cs="Times New Roman"/>
          <w:b/>
          <w:i/>
        </w:rPr>
        <w:t xml:space="preserve"> электросетевого имущества, как следствие, увеличение нагрузочных потерь являются основными факторами реализации указанного риска. Последствиями от реализации данного риска может стать превышение установленного уровня потерь электроэнергии, заложенного бизнес-планом Общества на текущий год. Общество оценивает риск как «умеренный» с низким уровнем последствий от реализации.</w:t>
      </w:r>
    </w:p>
    <w:p w:rsidR="00D66AD4" w:rsidRPr="00D66AD4" w:rsidRDefault="00D66AD4" w:rsidP="00D66AD4">
      <w:pPr>
        <w:shd w:val="clear" w:color="auto" w:fill="FFFFFF"/>
        <w:spacing w:line="240" w:lineRule="auto"/>
        <w:ind w:right="119" w:firstLine="709"/>
        <w:jc w:val="both"/>
        <w:rPr>
          <w:rFonts w:ascii="Times New Roman" w:eastAsia="Times New Roman" w:hAnsi="Times New Roman" w:cs="Times New Roman"/>
          <w:b/>
          <w:i/>
        </w:rPr>
      </w:pPr>
      <w:proofErr w:type="gramStart"/>
      <w:r w:rsidRPr="00D66AD4">
        <w:rPr>
          <w:rFonts w:ascii="Times New Roman" w:eastAsia="Times New Roman" w:hAnsi="Times New Roman" w:cs="Times New Roman"/>
          <w:b/>
          <w:i/>
        </w:rPr>
        <w:t>В целях недопущения реализации данного риска Общество осуществляет мониторинг и прогнозирование электропотребления в разбивке по уровням напряжения, по которым дифференцируется цена (тариф) на услуги по передаче электрической энергии, и категориям потребителей, а также мониторинг физических параметров баланса электрической энергии и мощности, проведение работы по повышению точности и достоверности планирования спроса на электрическую энергию и мощность.</w:t>
      </w:r>
      <w:proofErr w:type="gramEnd"/>
      <w:r w:rsidRPr="00D66AD4">
        <w:rPr>
          <w:rFonts w:ascii="Times New Roman" w:eastAsia="Times New Roman" w:hAnsi="Times New Roman" w:cs="Times New Roman"/>
          <w:b/>
          <w:i/>
        </w:rPr>
        <w:t xml:space="preserve"> Кроме того, обеспечивается контроль данных об объемах потерь и ценах на электрическую энергию, применяемых гарантирующими поставщиками при расчете стоимости потерь электрической энергии.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естественных технических сбоев в системах защиты информационных и телекоммуникационных систем объектов электросетевого комплекса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Причинами возникновения данного риска может стать использование морального устаревшего оборудования, отсутствие технической поддержки, использование оборудования после окончания срока эксплуатации оборудования. Реализация данного риска может привести к снижению защищенности объектов электросетевого комплекса, временный простой работы в информационных и телекоммуникационных системах. Общество оценивает риск как «умеренный» с низким уровнем последствий от реализации.</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В целях недопущения реализации данного риска Общество осуществляет обеспечение технической поддержкой средств защиты информации, проводит периодический анализ работоспособности средств защиты информации, обеспечивает ремонт и/или замену оборудования, а также осуществляет контроль обеспечения систем защиты гарантированным и резервным питанием.</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нарушения и (или) прекращения функционирования объектов информационной инфраструктуры и телекоммуникационных систем объектов электросетевого комплекса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Главными источниками реализации риска могут стать противоправные действия сторонних лиц в результате компьютерной атаки, которые могут привести к причинению материального ущерба Обществу, ущербу деловой репутации, а также отключению </w:t>
      </w:r>
      <w:r w:rsidRPr="00D66AD4">
        <w:rPr>
          <w:rFonts w:ascii="Times New Roman" w:eastAsia="Times New Roman" w:hAnsi="Times New Roman" w:cs="Times New Roman"/>
          <w:b/>
          <w:bCs/>
          <w:i/>
          <w:iCs/>
        </w:rPr>
        <w:lastRenderedPageBreak/>
        <w:t>потребителей электроэнергии. Общество оценивает риск как «значимый» с высоким уровнем последствий в случае его реализации.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Включение в технические задания на создание объектов информационной инфраструктуры и телекоммуникационных систем объектов электросетевого комплекса требований по информационной безопасности.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Внедрение средств защиты информации на объектах информационной инфраструктуры в соответствии с техническими заданиями на их создание. </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Компания осуществляет </w:t>
      </w:r>
      <w:proofErr w:type="gramStart"/>
      <w:r w:rsidRPr="00D66AD4">
        <w:rPr>
          <w:rFonts w:ascii="Times New Roman" w:eastAsia="Times New Roman" w:hAnsi="Times New Roman" w:cs="Times New Roman"/>
          <w:b/>
          <w:bCs/>
          <w:i/>
          <w:iCs/>
        </w:rPr>
        <w:t>контроль за</w:t>
      </w:r>
      <w:proofErr w:type="gramEnd"/>
      <w:r w:rsidRPr="00D66AD4">
        <w:rPr>
          <w:rFonts w:ascii="Times New Roman" w:eastAsia="Times New Roman" w:hAnsi="Times New Roman" w:cs="Times New Roman"/>
          <w:b/>
          <w:bCs/>
          <w:i/>
          <w:iCs/>
        </w:rPr>
        <w:t xml:space="preserve"> действиями работников Общества посредством систем информационной безопасности, мониторинг и анализ внешних событий информационной безопасности, применяет сертифицированные средства защиты информации.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Риск неправомерного воздействия на объекты электросетевого комплекса и их информационные и телекоммуникационные системы (террористического, диверсионного, криминального и иного характера), в том числе с использованием информационных технологий</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Привлекательность объекта для террористических групп (объект, при выводе из строя которого вводится ограничение </w:t>
      </w:r>
      <w:proofErr w:type="spellStart"/>
      <w:r w:rsidRPr="00D66AD4">
        <w:rPr>
          <w:rFonts w:ascii="Times New Roman" w:eastAsia="Times New Roman" w:hAnsi="Times New Roman" w:cs="Times New Roman"/>
          <w:b/>
          <w:bCs/>
          <w:i/>
          <w:iCs/>
        </w:rPr>
        <w:t>эл</w:t>
      </w:r>
      <w:proofErr w:type="gramStart"/>
      <w:r w:rsidRPr="00D66AD4">
        <w:rPr>
          <w:rFonts w:ascii="Times New Roman" w:eastAsia="Times New Roman" w:hAnsi="Times New Roman" w:cs="Times New Roman"/>
          <w:b/>
          <w:bCs/>
          <w:i/>
          <w:iCs/>
        </w:rPr>
        <w:t>.п</w:t>
      </w:r>
      <w:proofErr w:type="gramEnd"/>
      <w:r w:rsidRPr="00D66AD4">
        <w:rPr>
          <w:rFonts w:ascii="Times New Roman" w:eastAsia="Times New Roman" w:hAnsi="Times New Roman" w:cs="Times New Roman"/>
          <w:b/>
          <w:bCs/>
          <w:i/>
          <w:iCs/>
        </w:rPr>
        <w:t>итания</w:t>
      </w:r>
      <w:proofErr w:type="spellEnd"/>
      <w:r w:rsidRPr="00D66AD4">
        <w:rPr>
          <w:rFonts w:ascii="Times New Roman" w:eastAsia="Times New Roman" w:hAnsi="Times New Roman" w:cs="Times New Roman"/>
          <w:b/>
          <w:bCs/>
          <w:i/>
          <w:iCs/>
        </w:rPr>
        <w:t xml:space="preserve"> крупных потребителей электроэнергии) и, как следствие, выход из строя оборудования, отключение потребителей электроэнергии на длительное время является основным фактором для реализации риска. Общество оценивает риск как «значимый» с высоким уровнем последствий в случае его реализации.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В Обществе ведется работа </w:t>
      </w:r>
      <w:proofErr w:type="gramStart"/>
      <w:r w:rsidRPr="00D66AD4">
        <w:rPr>
          <w:rFonts w:ascii="Times New Roman" w:eastAsia="Times New Roman" w:hAnsi="Times New Roman" w:cs="Times New Roman"/>
          <w:b/>
          <w:bCs/>
          <w:i/>
          <w:iCs/>
        </w:rPr>
        <w:t>по</w:t>
      </w:r>
      <w:proofErr w:type="gramEnd"/>
      <w:r w:rsidRPr="00D66AD4">
        <w:rPr>
          <w:rFonts w:ascii="Times New Roman" w:eastAsia="Times New Roman" w:hAnsi="Times New Roman" w:cs="Times New Roman"/>
          <w:b/>
          <w:bCs/>
          <w:i/>
          <w:iCs/>
        </w:rPr>
        <w:t>:</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установке на объектах электроэнергетики инженерных средств охраны, систем видеонаблюдения, системы контроля управления доступом  охранной сигнализации;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реконструкции инженерно-технических средств охраны на объектах ТЭК в соответствии с инвестиционной программой Общества;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организации физической охраны наиболее важных объектов ТЭК Общества;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w:t>
      </w:r>
      <w:proofErr w:type="gramStart"/>
      <w:r w:rsidRPr="00D66AD4">
        <w:rPr>
          <w:rFonts w:ascii="Times New Roman" w:eastAsia="Times New Roman" w:hAnsi="Times New Roman" w:cs="Times New Roman"/>
          <w:b/>
          <w:bCs/>
          <w:i/>
          <w:iCs/>
        </w:rPr>
        <w:t>включении</w:t>
      </w:r>
      <w:proofErr w:type="gramEnd"/>
      <w:r w:rsidRPr="00D66AD4">
        <w:rPr>
          <w:rFonts w:ascii="Times New Roman" w:eastAsia="Times New Roman" w:hAnsi="Times New Roman" w:cs="Times New Roman"/>
          <w:b/>
          <w:bCs/>
          <w:i/>
          <w:iCs/>
        </w:rPr>
        <w:t xml:space="preserve"> в технические задания на создание объектов информационной инфраструктуры и телекоммуникационных систем объектов электросетевого комплекса требований по информационной безопасности;</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внедрению средств защиты информации на объектах информационной инфраструктуры в соответствии с техническими заданиями на их создание;</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осуществлению </w:t>
      </w:r>
      <w:proofErr w:type="gramStart"/>
      <w:r w:rsidRPr="00D66AD4">
        <w:rPr>
          <w:rFonts w:ascii="Times New Roman" w:eastAsia="Times New Roman" w:hAnsi="Times New Roman" w:cs="Times New Roman"/>
          <w:b/>
          <w:bCs/>
          <w:i/>
          <w:iCs/>
        </w:rPr>
        <w:t>контроля за</w:t>
      </w:r>
      <w:proofErr w:type="gramEnd"/>
      <w:r w:rsidRPr="00D66AD4">
        <w:rPr>
          <w:rFonts w:ascii="Times New Roman" w:eastAsia="Times New Roman" w:hAnsi="Times New Roman" w:cs="Times New Roman"/>
          <w:b/>
          <w:bCs/>
          <w:i/>
          <w:iCs/>
        </w:rPr>
        <w:t xml:space="preserve"> действиями работников Общества посредством систем информационной безопасности. Ведется мониторинг и анализ внешних событий информационной безопасности, применяются сертифицированные средств защиты информации.</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autoSpaceDE w:val="0"/>
        <w:autoSpaceDN w:val="0"/>
        <w:adjustRightInd w:val="0"/>
        <w:spacing w:after="0" w:line="240" w:lineRule="auto"/>
        <w:ind w:firstLine="540"/>
        <w:jc w:val="both"/>
        <w:outlineLvl w:val="3"/>
        <w:rPr>
          <w:rFonts w:ascii="Times New Roman" w:eastAsia="Times New Roman" w:hAnsi="Times New Roman" w:cs="Times New Roman"/>
          <w:sz w:val="20"/>
          <w:szCs w:val="20"/>
          <w:highlight w:val="yellow"/>
          <w:lang w:eastAsia="ru-RU"/>
        </w:rPr>
      </w:pPr>
      <w:r w:rsidRPr="00D66AD4">
        <w:rPr>
          <w:rFonts w:ascii="Times New Roman" w:eastAsia="Times New Roman" w:hAnsi="Times New Roman" w:cs="Times New Roman"/>
          <w:sz w:val="20"/>
          <w:szCs w:val="20"/>
          <w:lang w:eastAsia="ru-RU"/>
        </w:rPr>
        <w:t>1.9.</w:t>
      </w:r>
      <w:r w:rsidR="003E53FC">
        <w:rPr>
          <w:rFonts w:ascii="Times New Roman" w:eastAsia="Times New Roman" w:hAnsi="Times New Roman" w:cs="Times New Roman"/>
          <w:sz w:val="20"/>
          <w:szCs w:val="20"/>
          <w:lang w:eastAsia="ru-RU"/>
        </w:rPr>
        <w:t>8</w:t>
      </w:r>
      <w:r w:rsidRPr="00D66AD4">
        <w:rPr>
          <w:rFonts w:ascii="Times New Roman" w:eastAsia="Times New Roman" w:hAnsi="Times New Roman" w:cs="Times New Roman"/>
          <w:sz w:val="20"/>
          <w:szCs w:val="20"/>
          <w:lang w:eastAsia="ru-RU"/>
        </w:rPr>
        <w:t xml:space="preserve">. Иные риски, которые являются существенными для эмитента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Инвестиционные риски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Реализация инвестиционной программы Общества требует привлечения значительных финансовых ресурсов, как собственных, так и заемных, на условиях, отвечающих параметрам тарифной системы.</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Основными из инвестиционных рисков являются риск увеличения объемов финансирования инвестиционной программы в целом и/или по отдельным титулам (по отношению к установленным лимитам), несвоевременное включение проектов в инвестиционную программу, отсутствие подрядчика, доступного оборудования, соответствующих необходимым требованиям для реализации инновационных проектов. В настоящее время данные риски оцениваются как умеренные. </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Инвестиционные риски оцениваются Обществом как «умеренные».</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Источниками риска может стать удорожание материалов, оборудования и работ по объективным причинам (финансовый кризис, инфляция, внешнеэкономические изменения, стихийные бедствия и т.п.), отказ подрядчиков от участия в закупочных процедурах на реализацию инновационного проекта.</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Для минимизации рисков несвоевременного и некачественного исполнения инвестиционной программы осуществляются:</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включение в инвестиционную программу только тех проектов, по которым есть организации-заявители, соответствующие необходимым требованиям для реализации инновационных проектов;</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своевременная подача предложений при формировании и корректировке инвестиционной программы;</w:t>
      </w:r>
    </w:p>
    <w:p w:rsidR="00D66AD4" w:rsidRPr="00D66AD4" w:rsidRDefault="00D66AD4" w:rsidP="00D66AD4">
      <w:pPr>
        <w:shd w:val="clear" w:color="auto" w:fill="FFFFFF"/>
        <w:tabs>
          <w:tab w:val="left" w:pos="993"/>
        </w:tabs>
        <w:spacing w:line="240" w:lineRule="auto"/>
        <w:ind w:right="119" w:firstLine="709"/>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lastRenderedPageBreak/>
        <w:t>- контроль реализации инвестиционных проектов по стоимости и срокам.</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keepNext/>
        <w:autoSpaceDE w:val="0"/>
        <w:autoSpaceDN w:val="0"/>
        <w:spacing w:before="240" w:after="60" w:line="240" w:lineRule="auto"/>
        <w:outlineLvl w:val="0"/>
        <w:rPr>
          <w:rFonts w:ascii="Cambria" w:eastAsia="Times New Roman" w:hAnsi="Cambria" w:cs="Times New Roman"/>
          <w:b/>
          <w:bCs/>
          <w:kern w:val="32"/>
          <w:sz w:val="32"/>
          <w:szCs w:val="32"/>
          <w:lang w:eastAsia="ru-RU"/>
        </w:rPr>
      </w:pPr>
      <w:bookmarkStart w:id="27" w:name="_Toc100822869"/>
      <w:r w:rsidRPr="00D66AD4">
        <w:rPr>
          <w:rFonts w:ascii="Cambria" w:eastAsia="Times New Roman" w:hAnsi="Cambria" w:cs="Times New Roman"/>
          <w:b/>
          <w:bCs/>
          <w:kern w:val="32"/>
          <w:sz w:val="32"/>
          <w:szCs w:val="32"/>
          <w:lang w:eastAsia="ru-RU"/>
        </w:rPr>
        <w:t xml:space="preserve">Раздел 2. Сведения о лицах, входящих в состав органов управления эмитента, сведения об организации в эмитенте управления рисками, </w:t>
      </w:r>
      <w:proofErr w:type="gramStart"/>
      <w:r w:rsidRPr="00D66AD4">
        <w:rPr>
          <w:rFonts w:ascii="Cambria" w:eastAsia="Times New Roman" w:hAnsi="Cambria" w:cs="Times New Roman"/>
          <w:b/>
          <w:bCs/>
          <w:kern w:val="32"/>
          <w:sz w:val="32"/>
          <w:szCs w:val="32"/>
          <w:lang w:eastAsia="ru-RU"/>
        </w:rPr>
        <w:t>контроля за</w:t>
      </w:r>
      <w:proofErr w:type="gramEnd"/>
      <w:r w:rsidRPr="00D66AD4">
        <w:rPr>
          <w:rFonts w:ascii="Cambria" w:eastAsia="Times New Roman" w:hAnsi="Cambria" w:cs="Times New Roman"/>
          <w:b/>
          <w:bCs/>
          <w:kern w:val="32"/>
          <w:sz w:val="32"/>
          <w:szCs w:val="32"/>
          <w:lang w:eastAsia="ru-RU"/>
        </w:rPr>
        <w:t xml:space="preserve"> финансово-хозяйственной деятельностью и внутреннего контроля, внутреннего аудита, а также сведения о работниках эмитента</w:t>
      </w:r>
      <w:bookmarkEnd w:id="27"/>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3D14F2" w:rsidRPr="003D14F2" w:rsidRDefault="003D14F2" w:rsidP="003D14F2">
      <w:pPr>
        <w:pStyle w:val="2"/>
        <w:rPr>
          <w:b/>
          <w:i/>
        </w:rPr>
      </w:pPr>
      <w:bookmarkStart w:id="28" w:name="Par292"/>
      <w:bookmarkStart w:id="29" w:name="_Toc100822870"/>
      <w:bookmarkEnd w:id="28"/>
    </w:p>
    <w:p w:rsidR="00D66AD4" w:rsidRPr="00D66AD4" w:rsidRDefault="00D66AD4" w:rsidP="002C7F6F">
      <w:pPr>
        <w:pStyle w:val="2"/>
        <w:rPr>
          <w:sz w:val="20"/>
          <w:szCs w:val="20"/>
          <w:highlight w:val="yellow"/>
        </w:rPr>
      </w:pPr>
      <w:r w:rsidRPr="00D66AD4">
        <w:t>2.1. Информация о лицах, входящих в состав органов управления эмитента</w:t>
      </w:r>
      <w:bookmarkEnd w:id="29"/>
      <w:r w:rsidRPr="00D66AD4">
        <w:rPr>
          <w:sz w:val="20"/>
          <w:szCs w:val="20"/>
        </w:rPr>
        <w:t xml:space="preserve"> </w:t>
      </w:r>
    </w:p>
    <w:p w:rsidR="00861486" w:rsidRDefault="00861486" w:rsidP="00861486">
      <w:pPr>
        <w:pStyle w:val="2"/>
        <w:rPr>
          <w:b/>
          <w:i/>
        </w:rPr>
      </w:pPr>
      <w:r w:rsidRPr="003D14F2">
        <w:rPr>
          <w:b/>
          <w:i/>
        </w:rPr>
        <w:t xml:space="preserve">В  данном </w:t>
      </w:r>
      <w:r>
        <w:rPr>
          <w:b/>
          <w:i/>
        </w:rPr>
        <w:t>пункте</w:t>
      </w:r>
      <w:r w:rsidRPr="003D14F2">
        <w:rPr>
          <w:b/>
          <w:i/>
        </w:rPr>
        <w:t xml:space="preserve"> приведена известная эмитенту информация по состоянию на 31.12.2021 с учетом </w:t>
      </w:r>
      <w:r>
        <w:rPr>
          <w:b/>
          <w:i/>
        </w:rPr>
        <w:t xml:space="preserve">следующих </w:t>
      </w:r>
      <w:r w:rsidRPr="003D14F2">
        <w:rPr>
          <w:b/>
          <w:i/>
        </w:rPr>
        <w:t>изменений, произошедших на дату раскрытия консолидированной финансовой отчетности</w:t>
      </w:r>
      <w:r>
        <w:rPr>
          <w:b/>
          <w:i/>
        </w:rPr>
        <w:t xml:space="preserve"> Общества за 2021 год</w:t>
      </w:r>
      <w:r>
        <w:rPr>
          <w:b/>
          <w:i/>
        </w:rPr>
        <w:t>:</w:t>
      </w:r>
    </w:p>
    <w:p w:rsidR="00861486" w:rsidRDefault="00861486" w:rsidP="00861486">
      <w:pPr>
        <w:pStyle w:val="2"/>
        <w:rPr>
          <w:b/>
          <w:i/>
        </w:rPr>
      </w:pPr>
      <w:r>
        <w:rPr>
          <w:b/>
          <w:i/>
        </w:rPr>
        <w:t xml:space="preserve">-  член Совета директоров Общества Д.В. </w:t>
      </w:r>
      <w:proofErr w:type="spellStart"/>
      <w:r>
        <w:rPr>
          <w:b/>
          <w:i/>
        </w:rPr>
        <w:t>Краинский</w:t>
      </w:r>
      <w:proofErr w:type="spellEnd"/>
      <w:r>
        <w:rPr>
          <w:b/>
          <w:i/>
        </w:rPr>
        <w:t xml:space="preserve"> избран членом Совета директоров АО «ЦИУС ЕЭС»,  </w:t>
      </w:r>
    </w:p>
    <w:p w:rsidR="00861486" w:rsidRDefault="00861486" w:rsidP="00861486">
      <w:pPr>
        <w:pStyle w:val="2"/>
        <w:rPr>
          <w:b/>
          <w:i/>
        </w:rPr>
      </w:pPr>
      <w:r>
        <w:rPr>
          <w:b/>
          <w:i/>
        </w:rPr>
        <w:t xml:space="preserve">- </w:t>
      </w:r>
      <w:r w:rsidRPr="00861486">
        <w:rPr>
          <w:b/>
          <w:i/>
        </w:rPr>
        <w:t xml:space="preserve">член Совета директоров Общества </w:t>
      </w:r>
      <w:r>
        <w:rPr>
          <w:b/>
          <w:i/>
        </w:rPr>
        <w:t xml:space="preserve">А.А. </w:t>
      </w:r>
      <w:proofErr w:type="spellStart"/>
      <w:r>
        <w:rPr>
          <w:b/>
          <w:i/>
        </w:rPr>
        <w:t>Полинов</w:t>
      </w:r>
      <w:proofErr w:type="spellEnd"/>
      <w:r>
        <w:rPr>
          <w:b/>
          <w:i/>
        </w:rPr>
        <w:t xml:space="preserve"> назначен </w:t>
      </w:r>
      <w:r w:rsidRPr="00861486">
        <w:rPr>
          <w:b/>
          <w:i/>
        </w:rPr>
        <w:t>временно исполняющи</w:t>
      </w:r>
      <w:r>
        <w:rPr>
          <w:b/>
          <w:i/>
        </w:rPr>
        <w:t>м</w:t>
      </w:r>
      <w:r w:rsidRPr="00861486">
        <w:rPr>
          <w:b/>
          <w:i/>
        </w:rPr>
        <w:t xml:space="preserve"> обязанности заместителя Генерального  директора по экономике и финансам </w:t>
      </w:r>
      <w:r>
        <w:rPr>
          <w:b/>
          <w:i/>
        </w:rPr>
        <w:t>ПАО «</w:t>
      </w:r>
      <w:proofErr w:type="spellStart"/>
      <w:r>
        <w:rPr>
          <w:b/>
          <w:i/>
        </w:rPr>
        <w:t>Россети</w:t>
      </w:r>
      <w:proofErr w:type="spellEnd"/>
      <w:r>
        <w:rPr>
          <w:b/>
          <w:i/>
        </w:rPr>
        <w:t xml:space="preserve">» и </w:t>
      </w:r>
      <w:r w:rsidRPr="00861486">
        <w:rPr>
          <w:b/>
          <w:i/>
        </w:rPr>
        <w:t>временно исполняющи</w:t>
      </w:r>
      <w:r>
        <w:rPr>
          <w:b/>
          <w:i/>
        </w:rPr>
        <w:t>м</w:t>
      </w:r>
      <w:r w:rsidRPr="00861486">
        <w:rPr>
          <w:b/>
          <w:i/>
        </w:rPr>
        <w:t xml:space="preserve"> обязанности заместителя Генерального  директора по экономике и финансам </w:t>
      </w:r>
      <w:r w:rsidR="0041727B">
        <w:rPr>
          <w:b/>
          <w:i/>
        </w:rPr>
        <w:t xml:space="preserve">ПАО «ФСК ЕЭС» </w:t>
      </w:r>
      <w:r>
        <w:rPr>
          <w:b/>
          <w:i/>
        </w:rPr>
        <w:t>(</w:t>
      </w:r>
      <w:r w:rsidR="0041727B">
        <w:rPr>
          <w:b/>
          <w:i/>
        </w:rPr>
        <w:t>по совместительству)</w:t>
      </w:r>
      <w:r w:rsidRPr="003D14F2">
        <w:rPr>
          <w:b/>
          <w:i/>
        </w:rPr>
        <w:t>.</w:t>
      </w:r>
    </w:p>
    <w:p w:rsidR="00861486" w:rsidRDefault="00861486" w:rsidP="00D66AD4">
      <w:pPr>
        <w:widowControl w:val="0"/>
        <w:autoSpaceDE w:val="0"/>
        <w:autoSpaceDN w:val="0"/>
        <w:adjustRightInd w:val="0"/>
        <w:spacing w:after="0" w:line="240" w:lineRule="auto"/>
        <w:ind w:firstLine="567"/>
        <w:jc w:val="both"/>
        <w:rPr>
          <w:rFonts w:ascii="Times New Roman" w:eastAsia="Times New Roman" w:hAnsi="Times New Roman" w:cs="Times New Roman"/>
          <w:b/>
        </w:rPr>
      </w:pPr>
    </w:p>
    <w:p w:rsidR="00D66AD4" w:rsidRPr="00D66AD4" w:rsidRDefault="00D66AD4" w:rsidP="00D66AD4">
      <w:pPr>
        <w:widowControl w:val="0"/>
        <w:autoSpaceDE w:val="0"/>
        <w:autoSpaceDN w:val="0"/>
        <w:adjustRightInd w:val="0"/>
        <w:spacing w:after="0" w:line="240" w:lineRule="auto"/>
        <w:ind w:firstLine="567"/>
        <w:jc w:val="both"/>
        <w:rPr>
          <w:rFonts w:ascii="Times New Roman" w:eastAsia="Times New Roman" w:hAnsi="Times New Roman" w:cs="Times New Roman"/>
          <w:b/>
        </w:rPr>
      </w:pPr>
      <w:r w:rsidRPr="00D66AD4">
        <w:rPr>
          <w:rFonts w:ascii="Times New Roman" w:eastAsia="Times New Roman" w:hAnsi="Times New Roman" w:cs="Times New Roman"/>
          <w:b/>
        </w:rPr>
        <w:t>2.1.1.Совет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1.</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Фамилия, имя, отчество:</w:t>
      </w:r>
      <w:r w:rsidRPr="00D66AD4">
        <w:rPr>
          <w:rFonts w:ascii="Times New Roman" w:eastAsia="Times New Roman" w:hAnsi="Times New Roman" w:cs="Times New Roman"/>
          <w:b/>
          <w:i/>
          <w:lang w:eastAsia="ru-RU"/>
        </w:rPr>
        <w:t xml:space="preserve"> </w:t>
      </w:r>
      <w:bookmarkStart w:id="30" w:name="_Hlk96710577"/>
      <w:proofErr w:type="spellStart"/>
      <w:r w:rsidRPr="00D66AD4">
        <w:rPr>
          <w:rFonts w:ascii="Times New Roman" w:eastAsia="Times New Roman" w:hAnsi="Times New Roman" w:cs="Times New Roman"/>
          <w:b/>
          <w:i/>
          <w:lang w:eastAsia="ru-RU"/>
        </w:rPr>
        <w:t>Краинский</w:t>
      </w:r>
      <w:bookmarkEnd w:id="30"/>
      <w:proofErr w:type="spellEnd"/>
      <w:r w:rsidRPr="00D66AD4">
        <w:rPr>
          <w:rFonts w:ascii="Times New Roman" w:eastAsia="Times New Roman" w:hAnsi="Times New Roman" w:cs="Times New Roman"/>
          <w:b/>
          <w:i/>
          <w:lang w:eastAsia="ru-RU"/>
        </w:rPr>
        <w:t xml:space="preserve"> Даниил Владимирович, председатель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1979</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bookmarkStart w:id="31" w:name="_Hlk96358920"/>
      <w:r w:rsidRPr="00D66AD4">
        <w:rPr>
          <w:rFonts w:ascii="Times New Roman" w:eastAsia="Times New Roman" w:hAnsi="Times New Roman" w:cs="Times New Roman"/>
          <w:b/>
          <w:i/>
          <w:lang w:eastAsia="ru-RU"/>
        </w:rPr>
        <w:t>Московская государственная юридическая академия по специальности "Юриспруденция", юрист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995" w:type="dxa"/>
        <w:tblLayout w:type="fixed"/>
        <w:tblCellMar>
          <w:left w:w="72" w:type="dxa"/>
          <w:right w:w="72" w:type="dxa"/>
        </w:tblCellMar>
        <w:tblLook w:val="0000" w:firstRow="0" w:lastRow="0" w:firstColumn="0" w:lastColumn="0" w:noHBand="0" w:noVBand="0"/>
      </w:tblPr>
      <w:tblGrid>
        <w:gridCol w:w="1332"/>
        <w:gridCol w:w="1434"/>
        <w:gridCol w:w="3980"/>
        <w:gridCol w:w="3249"/>
      </w:tblGrid>
      <w:tr w:rsidR="00D66AD4" w:rsidRPr="00D66AD4" w:rsidTr="00276AA3">
        <w:tc>
          <w:tcPr>
            <w:tcW w:w="2766" w:type="dxa"/>
            <w:gridSpan w:val="2"/>
            <w:tcBorders>
              <w:top w:val="double" w:sz="6" w:space="0" w:color="auto"/>
              <w:left w:val="double" w:sz="6" w:space="0" w:color="auto"/>
              <w:bottom w:val="single" w:sz="6" w:space="0" w:color="auto"/>
              <w:right w:val="single" w:sz="6" w:space="0" w:color="auto"/>
            </w:tcBorders>
          </w:tcPr>
          <w:bookmarkEnd w:id="31"/>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249"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Советник, затем главный советник, затем заместитель Генерального директора по правовому обеспечению</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  (ранее ПАО "Ленэнерго")</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 по правовому и корпоративному управлению, затем советник Генерального директора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  (ранее ПАО "Ленэнерго")</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Энергосервисная</w:t>
            </w:r>
            <w:proofErr w:type="spellEnd"/>
            <w:r w:rsidRPr="00D66AD4">
              <w:rPr>
                <w:rFonts w:ascii="Times New Roman" w:eastAsia="Times New Roman" w:hAnsi="Times New Roman" w:cs="Times New Roman"/>
                <w:b/>
                <w:i/>
                <w:lang w:eastAsia="ru-RU"/>
              </w:rPr>
              <w:t xml:space="preserve"> компания "Ленэнерго"</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  (ранее ПАО "Ленэнерго")</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"ФСК ЕЭС"</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 по правовому обеспечению (по совместительству)</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2020</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Северный Кавказ",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Сибирь", ОАО "МРСК Урала",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Московский регион"</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w:t>
            </w:r>
            <w:proofErr w:type="spellStart"/>
            <w:r w:rsidRPr="00D66AD4">
              <w:rPr>
                <w:rFonts w:ascii="Times New Roman" w:eastAsia="Times New Roman" w:hAnsi="Times New Roman" w:cs="Times New Roman"/>
                <w:b/>
                <w:i/>
                <w:lang w:eastAsia="ru-RU"/>
              </w:rPr>
              <w:t>Энерготранс</w:t>
            </w:r>
            <w:proofErr w:type="spellEnd"/>
            <w:r w:rsidRPr="00D66AD4">
              <w:rPr>
                <w:rFonts w:ascii="Times New Roman" w:eastAsia="Times New Roman" w:hAnsi="Times New Roman" w:cs="Times New Roman"/>
                <w:b/>
                <w:i/>
                <w:lang w:eastAsia="ru-RU"/>
              </w:rPr>
              <w:t>"</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и Правления управляющей организации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roofErr w:type="gramStart"/>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ПАО "ТРК", АО "</w:t>
            </w:r>
            <w:proofErr w:type="spellStart"/>
            <w:r w:rsidRPr="00D66AD4">
              <w:rPr>
                <w:rFonts w:ascii="Times New Roman" w:eastAsia="Times New Roman" w:hAnsi="Times New Roman" w:cs="Times New Roman"/>
                <w:b/>
                <w:i/>
                <w:lang w:eastAsia="ru-RU"/>
              </w:rPr>
              <w:t>Тываэнерго</w:t>
            </w:r>
            <w:proofErr w:type="spellEnd"/>
            <w:r w:rsidRPr="00D66AD4">
              <w:rPr>
                <w:rFonts w:ascii="Times New Roman" w:eastAsia="Times New Roman" w:hAnsi="Times New Roman" w:cs="Times New Roman"/>
                <w:b/>
                <w:i/>
                <w:lang w:eastAsia="ru-RU"/>
              </w:rPr>
              <w:t>",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Волга",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Северо-Запад",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 АО "НИЦ ЕЭС", 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 АО "</w:t>
            </w:r>
            <w:proofErr w:type="spellStart"/>
            <w:r w:rsidRPr="00D66AD4">
              <w:rPr>
                <w:rFonts w:ascii="Times New Roman" w:eastAsia="Times New Roman" w:hAnsi="Times New Roman" w:cs="Times New Roman"/>
                <w:b/>
                <w:i/>
                <w:lang w:eastAsia="ru-RU"/>
              </w:rPr>
              <w:t>Янтарьэнерго</w:t>
            </w:r>
            <w:proofErr w:type="spellEnd"/>
            <w:r w:rsidRPr="00D66AD4">
              <w:rPr>
                <w:rFonts w:ascii="Times New Roman" w:eastAsia="Times New Roman" w:hAnsi="Times New Roman" w:cs="Times New Roman"/>
                <w:b/>
                <w:i/>
                <w:lang w:eastAsia="ru-RU"/>
              </w:rPr>
              <w:t>", АО "Управление ВОЛС-ВЛ", АО "НТЦ ФСК ЕЭС"</w:t>
            </w:r>
            <w:proofErr w:type="gramEnd"/>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(член) Совета директоров</w:t>
            </w:r>
          </w:p>
        </w:tc>
      </w:tr>
      <w:tr w:rsidR="00D66AD4" w:rsidRPr="00D66AD4" w:rsidTr="003131E6">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24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bookmarkStart w:id="32" w:name="_Hlk96357795"/>
            <w:r w:rsidRPr="00D66AD4">
              <w:rPr>
                <w:rFonts w:ascii="Times New Roman" w:eastAsia="Times New Roman" w:hAnsi="Times New Roman" w:cs="Times New Roman"/>
                <w:b/>
                <w:i/>
                <w:lang w:eastAsia="ru-RU"/>
              </w:rPr>
              <w:t>Член Комитета по стратегии Совета директоров</w:t>
            </w:r>
            <w:bookmarkEnd w:id="32"/>
          </w:p>
        </w:tc>
      </w:tr>
      <w:tr w:rsidR="003131E6" w:rsidRPr="00D66AD4" w:rsidTr="00276AA3">
        <w:tc>
          <w:tcPr>
            <w:tcW w:w="1332" w:type="dxa"/>
            <w:tcBorders>
              <w:top w:val="single" w:sz="6" w:space="0" w:color="auto"/>
              <w:left w:val="double" w:sz="6" w:space="0" w:color="auto"/>
              <w:bottom w:val="double" w:sz="6" w:space="0" w:color="auto"/>
              <w:right w:val="single" w:sz="6" w:space="0" w:color="auto"/>
            </w:tcBorders>
          </w:tcPr>
          <w:p w:rsidR="003131E6" w:rsidRPr="00D66AD4" w:rsidRDefault="003131E6"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2022</w:t>
            </w:r>
          </w:p>
        </w:tc>
        <w:tc>
          <w:tcPr>
            <w:tcW w:w="1434" w:type="dxa"/>
            <w:tcBorders>
              <w:top w:val="single" w:sz="6" w:space="0" w:color="auto"/>
              <w:left w:val="single" w:sz="6" w:space="0" w:color="auto"/>
              <w:bottom w:val="double" w:sz="6" w:space="0" w:color="auto"/>
              <w:right w:val="single" w:sz="6" w:space="0" w:color="auto"/>
            </w:tcBorders>
          </w:tcPr>
          <w:p w:rsidR="003131E6" w:rsidRPr="00D66AD4" w:rsidRDefault="003131E6"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3131E6" w:rsidRPr="00D66AD4" w:rsidRDefault="003131E6"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АО «ЦИУС ЕЭС»</w:t>
            </w:r>
          </w:p>
        </w:tc>
        <w:tc>
          <w:tcPr>
            <w:tcW w:w="3249" w:type="dxa"/>
            <w:tcBorders>
              <w:top w:val="single" w:sz="6" w:space="0" w:color="auto"/>
              <w:left w:val="single" w:sz="6" w:space="0" w:color="auto"/>
              <w:bottom w:val="double" w:sz="6" w:space="0" w:color="auto"/>
              <w:right w:val="double" w:sz="6" w:space="0" w:color="auto"/>
            </w:tcBorders>
          </w:tcPr>
          <w:p w:rsidR="003131E6" w:rsidRPr="00D66AD4" w:rsidRDefault="003131E6"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Член Совета директоров</w:t>
            </w:r>
          </w:p>
        </w:tc>
      </w:tr>
    </w:tbl>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bookmarkStart w:id="33" w:name="_Hlk96358227"/>
      <w:bookmarkStart w:id="34" w:name="_Hlk96358677"/>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Доля принадлежащих такому лицу обыкновенных акций эмитента:</w:t>
      </w:r>
      <w:r w:rsidRPr="00D66AD4">
        <w:rPr>
          <w:rFonts w:ascii="Times New Roman" w:eastAsia="Times New Roman" w:hAnsi="Times New Roman" w:cs="Times New Roman"/>
          <w:b/>
          <w:i/>
          <w:lang w:eastAsia="ru-RU"/>
        </w:rPr>
        <w:t xml:space="preserve"> 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bookmarkStart w:id="35" w:name="_Hlk96630633"/>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w:t>
      </w:r>
      <w:r w:rsidRPr="00D66AD4">
        <w:rPr>
          <w:rFonts w:ascii="Times New Roman" w:eastAsia="Times New Roman" w:hAnsi="Times New Roman" w:cs="Times New Roman"/>
          <w:b/>
          <w:i/>
          <w:lang w:eastAsia="ru-RU"/>
        </w:rPr>
        <w:t xml:space="preserve"> 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Доля участия лица в уставном капитале подконтрольных эмитенту организаций, имеющих для него существенное значение:</w:t>
      </w:r>
      <w:r w:rsidRPr="00D66AD4">
        <w:rPr>
          <w:rFonts w:ascii="Times New Roman" w:eastAsia="Times New Roman" w:hAnsi="Times New Roman" w:cs="Times New Roman"/>
          <w:b/>
          <w:i/>
          <w:lang w:eastAsia="ru-RU"/>
        </w:rPr>
        <w:t xml:space="preserve"> 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Доля принадлежащих лицу обыкновенных акций подконтрольной эмитенту организации: 0 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w:t>
      </w:r>
      <w:r w:rsidRPr="00D66AD4">
        <w:rPr>
          <w:rFonts w:ascii="Times New Roman" w:eastAsia="Times New Roman" w:hAnsi="Times New Roman" w:cs="Times New Roman"/>
          <w:b/>
          <w:i/>
          <w:lang w:eastAsia="ru-RU"/>
        </w:rPr>
        <w:t xml:space="preserve"> 0</w:t>
      </w:r>
    </w:p>
    <w:bookmarkEnd w:id="35"/>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w:t>
      </w:r>
      <w:r w:rsidRPr="00D66AD4">
        <w:rPr>
          <w:rFonts w:ascii="Times New Roman" w:eastAsia="Times New Roman" w:hAnsi="Times New Roman" w:cs="Times New Roman"/>
          <w:b/>
          <w:i/>
          <w:lang w:eastAsia="ru-RU"/>
        </w:rPr>
        <w:t xml:space="preserve"> Указанных родственных связей нет.</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rsidRPr="00D66AD4">
        <w:rPr>
          <w:rFonts w:ascii="Times New Roman" w:eastAsia="Times New Roman" w:hAnsi="Times New Roman" w:cs="Times New Roman"/>
          <w:b/>
          <w:i/>
          <w:lang w:eastAsia="ru-RU"/>
        </w:rPr>
        <w:t xml:space="preserve"> 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15"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bookmarkStart w:id="36" w:name="_Hlk96457442"/>
      <w:r w:rsidRPr="00D66AD4">
        <w:rPr>
          <w:rFonts w:ascii="Times New Roman" w:eastAsia="Times New Roman" w:hAnsi="Times New Roman" w:cs="Times New Roman"/>
          <w:lang w:eastAsia="ru-RU"/>
        </w:rPr>
        <w:t xml:space="preserve">Сведения об участии в работе комитетов совета директоров: </w:t>
      </w:r>
      <w:r w:rsidRPr="00D66AD4">
        <w:rPr>
          <w:rFonts w:ascii="Times New Roman" w:eastAsia="Times New Roman" w:hAnsi="Times New Roman" w:cs="Times New Roman"/>
          <w:b/>
          <w:i/>
          <w:lang w:eastAsia="ru-RU"/>
        </w:rPr>
        <w:t>Член Комитета по стратегии Совета директоров</w:t>
      </w:r>
    </w:p>
    <w:bookmarkEnd w:id="36"/>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bookmarkEnd w:id="33"/>
    </w:p>
    <w:bookmarkEnd w:id="34"/>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2.</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Гладковский Григорий Константинович</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1984</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lang w:eastAsia="ru-RU"/>
        </w:rPr>
      </w:pPr>
      <w:r w:rsidRPr="00D66AD4">
        <w:rPr>
          <w:rFonts w:ascii="Times New Roman" w:eastAsia="Times New Roman" w:hAnsi="Times New Roman" w:cs="Times New Roman"/>
          <w:b/>
          <w:i/>
          <w:lang w:eastAsia="ru-RU"/>
        </w:rPr>
        <w:t>Московский государственный институт международных отношений по специальности "Финансы и кредит", экономист-международник со знанием иностранных языков.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10026" w:type="dxa"/>
        <w:tblLayout w:type="fixed"/>
        <w:tblCellMar>
          <w:left w:w="72" w:type="dxa"/>
          <w:right w:w="72" w:type="dxa"/>
        </w:tblCellMar>
        <w:tblLook w:val="0000" w:firstRow="0" w:lastRow="0" w:firstColumn="0" w:lastColumn="0" w:noHBand="0" w:noVBand="0"/>
      </w:tblPr>
      <w:tblGrid>
        <w:gridCol w:w="1332"/>
        <w:gridCol w:w="1575"/>
        <w:gridCol w:w="3980"/>
        <w:gridCol w:w="3139"/>
      </w:tblGrid>
      <w:tr w:rsidR="00D66AD4" w:rsidRPr="00D66AD4" w:rsidTr="00276AA3">
        <w:tc>
          <w:tcPr>
            <w:tcW w:w="2907"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с</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2016</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Сбербанк</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Руководитель направления дивизиона "Цифровая платформа"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"ОЭК"</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Советник генерального директора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директора департамента технической политики, затем заместитель главного инженера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"Оператор АСТУ"</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"СЗЭУК", АО "ФИЦ"</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"ЭНИН", АО "НТЦ ФСК ЕЭС"</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575"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139"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bl>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bookmarkStart w:id="37" w:name="_Hlk96358447"/>
      <w:r w:rsidRPr="00D66AD4">
        <w:rPr>
          <w:rFonts w:ascii="Times New Roman" w:eastAsia="Times New Roman" w:hAnsi="Times New Roman" w:cs="Times New Roman"/>
          <w:lang w:eastAsia="ru-RU"/>
        </w:rPr>
        <w:t>Доля участия лица в уставном капитале эмитента:</w:t>
      </w:r>
      <w:r w:rsidRPr="00D66AD4">
        <w:rPr>
          <w:rFonts w:ascii="Times New Roman" w:eastAsia="Times New Roman" w:hAnsi="Times New Roman" w:cs="Times New Roman"/>
          <w:b/>
          <w:i/>
          <w:lang w:eastAsia="ru-RU"/>
        </w:rPr>
        <w:t xml:space="preserve"> 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w:t>
      </w:r>
      <w:r w:rsidRPr="00D66AD4">
        <w:rPr>
          <w:rFonts w:ascii="Times New Roman" w:eastAsia="Times New Roman" w:hAnsi="Times New Roman" w:cs="Times New Roman"/>
          <w:b/>
          <w:i/>
          <w:lang w:eastAsia="ru-RU"/>
        </w:rPr>
        <w:t xml:space="preserve"> Указанных родственных связей нет.</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rsidRPr="00D66AD4">
        <w:rPr>
          <w:rFonts w:ascii="Times New Roman" w:eastAsia="Times New Roman" w:hAnsi="Times New Roman" w:cs="Times New Roman"/>
          <w:b/>
          <w:i/>
          <w:lang w:eastAsia="ru-RU"/>
        </w:rPr>
        <w:t xml:space="preserve"> 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16"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w:t>
      </w:r>
      <w:r w:rsidRPr="00D66AD4">
        <w:rPr>
          <w:rFonts w:ascii="Times New Roman" w:eastAsia="Times New Roman" w:hAnsi="Times New Roman" w:cs="Times New Roman"/>
          <w:b/>
          <w:i/>
          <w:lang w:eastAsia="ru-RU"/>
        </w:rPr>
        <w:t xml:space="preserve"> 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Член Совета директоров не участвует в работе комитетов Совета директоров.</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bookmarkEnd w:id="37"/>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lang w:eastAsia="ru-RU"/>
        </w:rPr>
      </w:pPr>
    </w:p>
    <w:p w:rsidR="00D66AD4" w:rsidRPr="00D66AD4" w:rsidRDefault="00D66AD4" w:rsidP="00D66AD4">
      <w:pPr>
        <w:spacing w:after="0" w:line="276"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3.</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Гончаров Юрий Владимирович</w:t>
      </w:r>
    </w:p>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Год рождения: </w:t>
      </w:r>
      <w:r w:rsidRPr="00D66AD4">
        <w:rPr>
          <w:rFonts w:ascii="Times New Roman" w:eastAsia="Times New Roman" w:hAnsi="Times New Roman" w:cs="Times New Roman"/>
          <w:b/>
          <w:i/>
          <w:lang w:eastAsia="ru-RU"/>
        </w:rPr>
        <w:t>1977</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Образование: </w:t>
      </w:r>
      <w:r w:rsidRPr="00D66AD4">
        <w:rPr>
          <w:rFonts w:ascii="Times New Roman" w:eastAsia="Times New Roman" w:hAnsi="Times New Roman" w:cs="Times New Roman"/>
          <w:b/>
          <w:i/>
          <w:lang w:eastAsia="ru-RU"/>
        </w:rPr>
        <w:t xml:space="preserve"> Высшее, </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 – Московский государственный горный университет по специальности "Менеджмент", магистр менеджмента,</w:t>
      </w:r>
      <w:r w:rsidRPr="00D66AD4">
        <w:rPr>
          <w:rFonts w:ascii="Times New Roman" w:eastAsia="Times New Roman" w:hAnsi="Times New Roman" w:cs="Times New Roman"/>
          <w:b/>
          <w:i/>
          <w:lang w:eastAsia="ru-RU"/>
        </w:rPr>
        <w:br/>
        <w:t xml:space="preserve"> – Московский институт экономики, политики и права по специальности "Юриспруденция", бакалавр юриспруденции</w:t>
      </w:r>
    </w:p>
    <w:p w:rsidR="00D66AD4" w:rsidRPr="00D66AD4" w:rsidRDefault="00D66AD4" w:rsidP="00D66AD4">
      <w:pPr>
        <w:widowControl w:val="0"/>
        <w:autoSpaceDE w:val="0"/>
        <w:autoSpaceDN w:val="0"/>
        <w:adjustRightInd w:val="0"/>
        <w:spacing w:before="20" w:after="40" w:line="240" w:lineRule="auto"/>
        <w:ind w:left="567"/>
        <w:rPr>
          <w:rFonts w:ascii="Times New Roman" w:eastAsia="Times New Roman" w:hAnsi="Times New Roman" w:cs="Times New Roman"/>
          <w:b/>
          <w:i/>
          <w:lang w:eastAsia="ru-RU"/>
        </w:rPr>
      </w:pP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853" w:type="dxa"/>
        <w:tblLayout w:type="fixed"/>
        <w:tblCellMar>
          <w:left w:w="72" w:type="dxa"/>
          <w:right w:w="72" w:type="dxa"/>
        </w:tblCellMar>
        <w:tblLook w:val="0000" w:firstRow="0" w:lastRow="0" w:firstColumn="0" w:lastColumn="0" w:noHBand="0" w:noVBand="0"/>
      </w:tblPr>
      <w:tblGrid>
        <w:gridCol w:w="1332"/>
        <w:gridCol w:w="1260"/>
        <w:gridCol w:w="3980"/>
        <w:gridCol w:w="3281"/>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2013</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(ранее ОАО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 по корпоративному управлению; затем главный советник</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 (ранее АО "</w:t>
            </w:r>
            <w:proofErr w:type="spellStart"/>
            <w:r w:rsidRPr="00D66AD4">
              <w:rPr>
                <w:rFonts w:ascii="Times New Roman" w:eastAsia="Times New Roman" w:hAnsi="Times New Roman" w:cs="Times New Roman"/>
                <w:b/>
                <w:i/>
                <w:lang w:eastAsia="ru-RU"/>
              </w:rPr>
              <w:t>Тюменьэнерго</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ОАО "МРСК Урала"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"МРСК Сибири"</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"МОЭСК"</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ОАО "МРСК Урала"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аудиту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ОАО "МРСК Урала"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стратегии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Северный Кавказ",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и Приволжье",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Северо-Запад"</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Северо-Запад"</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Комитета по кадрам и вознаграждениям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член Комитета по кадрам и вознаграждениям, заместитель председателя Комитета по аудиту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Северный Кавказ"</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Комитета по аудиту, член Комитета по стратегии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и Приволжье"</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стратегии, председатель Комитета по кадрам и вознаграждениям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Волга",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аудиту Совета директоров</w:t>
            </w:r>
          </w:p>
        </w:tc>
      </w:tr>
    </w:tbl>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0</w:t>
      </w:r>
      <w:r w:rsidRPr="00D66AD4">
        <w:rPr>
          <w:rFonts w:ascii="Times New Roman" w:eastAsia="Times New Roman" w:hAnsi="Times New Roman" w:cs="Times New Roman"/>
          <w:lang w:eastAsia="ru-RU"/>
        </w:rPr>
        <w:t xml:space="preserve"> 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w:t>
      </w:r>
      <w:r w:rsidRPr="00D66AD4">
        <w:rPr>
          <w:rFonts w:ascii="Times New Roman" w:eastAsia="Times New Roman" w:hAnsi="Times New Roman" w:cs="Times New Roman"/>
          <w:lang w:eastAsia="ru-RU"/>
        </w:rPr>
        <w:lastRenderedPageBreak/>
        <w:t xml:space="preserve">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17"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об участии в работе комитетов совета директоров: </w:t>
      </w:r>
      <w:r w:rsidRPr="00D66AD4">
        <w:rPr>
          <w:rFonts w:ascii="Times New Roman" w:eastAsia="Times New Roman" w:hAnsi="Times New Roman" w:cs="Times New Roman"/>
          <w:b/>
          <w:i/>
          <w:lang w:eastAsia="ru-RU"/>
        </w:rPr>
        <w:t>Член Комитета по аудиту Совета директоров.</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4.</w:t>
      </w:r>
      <w:r w:rsidRPr="00D66AD4">
        <w:rPr>
          <w:rFonts w:ascii="Times New Roman" w:eastAsia="Times New Roman" w:hAnsi="Times New Roman" w:cs="Times New Roman"/>
          <w:b/>
          <w:i/>
          <w:lang w:eastAsia="ru-RU"/>
        </w:rPr>
        <w:t xml:space="preserve"> </w:t>
      </w:r>
      <w:bookmarkStart w:id="38" w:name="_Hlk96710638"/>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Казаков Александр Иванович</w:t>
      </w:r>
      <w:bookmarkEnd w:id="38"/>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1948</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Московский инженерно-экономический институт им. С. Орджоникидзе, по специальности «Экономика»,  инженер-экономист. Имеет ученую степень доктора экономических наук.</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853" w:type="dxa"/>
        <w:tblLayout w:type="fixed"/>
        <w:tblCellMar>
          <w:left w:w="72" w:type="dxa"/>
          <w:right w:w="72" w:type="dxa"/>
        </w:tblCellMar>
        <w:tblLook w:val="0000" w:firstRow="0" w:lastRow="0" w:firstColumn="0" w:lastColumn="0" w:noHBand="0" w:noVBand="0"/>
      </w:tblPr>
      <w:tblGrid>
        <w:gridCol w:w="1332"/>
        <w:gridCol w:w="1260"/>
        <w:gridCol w:w="3980"/>
        <w:gridCol w:w="3281"/>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ОАО "ДВЭУК"</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"МРСК Центра"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и Приволжье" (ранее ПАО "МРСК Центра и Приволжья")</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Волга"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аудиту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bookmarkStart w:id="39" w:name="_Hlk96457455"/>
            <w:r w:rsidRPr="00D66AD4">
              <w:rPr>
                <w:rFonts w:ascii="Times New Roman" w:eastAsia="Times New Roman" w:hAnsi="Times New Roman" w:cs="Times New Roman"/>
                <w:b/>
                <w:i/>
                <w:lang w:eastAsia="ru-RU"/>
              </w:rPr>
              <w:t>Председатель Комитета по кадрам и вознаграждениям</w:t>
            </w:r>
            <w:bookmarkEnd w:id="39"/>
            <w:r w:rsidRPr="00D66AD4">
              <w:rPr>
                <w:rFonts w:ascii="Times New Roman" w:eastAsia="Times New Roman" w:hAnsi="Times New Roman" w:cs="Times New Roman"/>
                <w:b/>
                <w:i/>
                <w:lang w:eastAsia="ru-RU"/>
              </w:rPr>
              <w:t xml:space="preserve"> Совета директоров</w:t>
            </w:r>
          </w:p>
        </w:tc>
      </w:tr>
    </w:tbl>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w:t>
      </w:r>
      <w:r w:rsidRPr="00D66AD4">
        <w:rPr>
          <w:rFonts w:ascii="Times New Roman" w:eastAsia="Times New Roman" w:hAnsi="Times New Roman" w:cs="Times New Roman"/>
          <w:lang w:eastAsia="ru-RU"/>
        </w:rPr>
        <w:lastRenderedPageBreak/>
        <w:t xml:space="preserve">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18"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bookmarkStart w:id="40" w:name="_Hlk96710450"/>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Председатель Комитета по кадрам и вознаграждениям Совета директоров, Член Комитета по аудиту Совета директоров</w:t>
      </w:r>
    </w:p>
    <w:bookmarkEnd w:id="40"/>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p w:rsidR="00D66AD4" w:rsidRPr="00D66AD4" w:rsidRDefault="00D66AD4" w:rsidP="00D66AD4">
      <w:pPr>
        <w:widowControl w:val="0"/>
        <w:autoSpaceDE w:val="0"/>
        <w:autoSpaceDN w:val="0"/>
        <w:adjustRightInd w:val="0"/>
        <w:spacing w:before="20" w:after="40" w:line="240" w:lineRule="auto"/>
        <w:ind w:firstLine="426"/>
        <w:rPr>
          <w:rFonts w:ascii="Times New Roman" w:eastAsia="Times New Roman" w:hAnsi="Times New Roman" w:cs="Times New Roman"/>
          <w:b/>
          <w:i/>
          <w:lang w:eastAsia="ru-RU"/>
        </w:rPr>
      </w:pPr>
    </w:p>
    <w:p w:rsidR="00D66AD4" w:rsidRPr="00D66AD4" w:rsidRDefault="00D66AD4" w:rsidP="00D66AD4">
      <w:pPr>
        <w:spacing w:after="200" w:line="276"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5. Фамилия, имя, отчество: </w:t>
      </w:r>
      <w:r w:rsidRPr="00D66AD4">
        <w:rPr>
          <w:rFonts w:ascii="Times New Roman" w:eastAsia="Times New Roman" w:hAnsi="Times New Roman" w:cs="Times New Roman"/>
          <w:b/>
          <w:i/>
          <w:lang w:eastAsia="ru-RU"/>
        </w:rPr>
        <w:t xml:space="preserve">  Калоева Мадина Валерьевна</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1980</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Образование: </w:t>
      </w:r>
      <w:r w:rsidRPr="00D66AD4">
        <w:rPr>
          <w:rFonts w:ascii="Times New Roman" w:eastAsia="Times New Roman" w:hAnsi="Times New Roman" w:cs="Times New Roman"/>
          <w:b/>
          <w:i/>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Северо-Осетинский государственный университет им. К.Л. </w:t>
      </w:r>
      <w:proofErr w:type="spellStart"/>
      <w:r w:rsidRPr="00D66AD4">
        <w:rPr>
          <w:rFonts w:ascii="Times New Roman" w:eastAsia="Times New Roman" w:hAnsi="Times New Roman" w:cs="Times New Roman"/>
          <w:b/>
          <w:i/>
          <w:lang w:eastAsia="ru-RU"/>
        </w:rPr>
        <w:t>Хенгурова</w:t>
      </w:r>
      <w:proofErr w:type="spellEnd"/>
      <w:r w:rsidRPr="00D66AD4">
        <w:rPr>
          <w:rFonts w:ascii="Times New Roman" w:eastAsia="Times New Roman" w:hAnsi="Times New Roman" w:cs="Times New Roman"/>
          <w:b/>
          <w:i/>
          <w:lang w:eastAsia="ru-RU"/>
        </w:rPr>
        <w:t xml:space="preserve"> по специальности "Юриспруденция", юрист.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10137" w:type="dxa"/>
        <w:tblLayout w:type="fixed"/>
        <w:tblCellMar>
          <w:left w:w="72" w:type="dxa"/>
          <w:right w:w="72" w:type="dxa"/>
        </w:tblCellMar>
        <w:tblLook w:val="0000" w:firstRow="0" w:lastRow="0" w:firstColumn="0" w:lastColumn="0" w:noHBand="0" w:noVBand="0"/>
      </w:tblPr>
      <w:tblGrid>
        <w:gridCol w:w="1332"/>
        <w:gridCol w:w="1260"/>
        <w:gridCol w:w="3980"/>
        <w:gridCol w:w="3565"/>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565"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2013</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"ФСК ЕЭС" (ранее ОАО "ФСК ЕЭС")</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Директор по корпоративному и стратегическому управлению – начальник департамента корпоративного и стратегического управления; директор по корпоративному управлению – начальник департамента корпоративного управления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ОЭС "</w:t>
            </w:r>
            <w:proofErr w:type="spellStart"/>
            <w:r w:rsidRPr="00D66AD4">
              <w:rPr>
                <w:rFonts w:ascii="Times New Roman" w:eastAsia="Times New Roman" w:hAnsi="Times New Roman" w:cs="Times New Roman"/>
                <w:b/>
                <w:i/>
                <w:lang w:eastAsia="ru-RU"/>
              </w:rPr>
              <w:t>СакРусэнерго</w:t>
            </w:r>
            <w:proofErr w:type="spellEnd"/>
            <w:r w:rsidRPr="00D66AD4">
              <w:rPr>
                <w:rFonts w:ascii="Times New Roman" w:eastAsia="Times New Roman" w:hAnsi="Times New Roman" w:cs="Times New Roman"/>
                <w:b/>
                <w:i/>
                <w:lang w:eastAsia="ru-RU"/>
              </w:rPr>
              <w:t>"</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Наблюдательного совета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"МУС Энергетики"</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"Индекс энергетики ФСК ЕЭС"</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2015</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"ФСК - Управление активами"</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"АПБЭ"</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w:t>
            </w:r>
            <w:proofErr w:type="spellStart"/>
            <w:r w:rsidRPr="00D66AD4">
              <w:rPr>
                <w:rFonts w:ascii="Times New Roman" w:eastAsia="Times New Roman" w:hAnsi="Times New Roman" w:cs="Times New Roman"/>
                <w:b/>
                <w:i/>
                <w:lang w:eastAsia="ru-RU"/>
              </w:rPr>
              <w:t>АйТи</w:t>
            </w:r>
            <w:proofErr w:type="spellEnd"/>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Энерджи</w:t>
            </w:r>
            <w:proofErr w:type="spellEnd"/>
            <w:r w:rsidRPr="00D66AD4">
              <w:rPr>
                <w:rFonts w:ascii="Times New Roman" w:eastAsia="Times New Roman" w:hAnsi="Times New Roman" w:cs="Times New Roman"/>
                <w:b/>
                <w:i/>
                <w:lang w:eastAsia="ru-RU"/>
              </w:rPr>
              <w:t xml:space="preserve"> Сервис"</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Директор по корпоративному управлению – начальник департамента корпоративного управления (по совместительству)</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и Приволжье", АО "Кубанские магистральные сети", АО "НИЦ ЕЭС", АО "Управление ВОЛС-ВЛ", АО "ЦТЗ", АО "СЗЭУК", АО "ЭНИН"</w:t>
            </w:r>
          </w:p>
        </w:tc>
        <w:tc>
          <w:tcPr>
            <w:tcW w:w="356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"ДВЭУК-ЕНЭС"</w:t>
            </w:r>
          </w:p>
        </w:tc>
        <w:tc>
          <w:tcPr>
            <w:tcW w:w="3565"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bl>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lastRenderedPageBreak/>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lang w:eastAsia="ru-RU"/>
        </w:rPr>
      </w:pP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19"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Член Совета директоров не участвует в работе комитетов Совета директоров.</w:t>
      </w:r>
    </w:p>
    <w:p w:rsidR="00D66AD4" w:rsidRPr="00D66AD4" w:rsidRDefault="00D66AD4" w:rsidP="00D66AD4">
      <w:pPr>
        <w:shd w:val="clear" w:color="auto" w:fill="FFFFFF"/>
        <w:tabs>
          <w:tab w:val="left" w:pos="993"/>
        </w:tabs>
        <w:spacing w:after="0" w:line="240" w:lineRule="auto"/>
        <w:ind w:right="120" w:firstLine="426"/>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p w:rsidR="00D66AD4" w:rsidRPr="00D66AD4" w:rsidRDefault="00D66AD4" w:rsidP="00D66AD4">
      <w:pPr>
        <w:adjustRightInd w:val="0"/>
        <w:spacing w:before="20" w:after="40" w:line="276" w:lineRule="auto"/>
        <w:rPr>
          <w:rFonts w:ascii="Times New Roman" w:eastAsia="Times New Roman" w:hAnsi="Times New Roman" w:cs="Times New Roman"/>
          <w:b/>
          <w:i/>
          <w:lang w:eastAsia="ru-RU"/>
        </w:rPr>
      </w:pP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6.</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Кравченко Константин Юрьевич</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1973</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Образование:  </w:t>
      </w:r>
      <w:r w:rsidRPr="00D66AD4">
        <w:rPr>
          <w:rFonts w:ascii="Times New Roman" w:eastAsia="Times New Roman" w:hAnsi="Times New Roman" w:cs="Times New Roman"/>
          <w:b/>
          <w:i/>
          <w:lang w:eastAsia="ru-RU"/>
        </w:rPr>
        <w:t>Высшее</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Воронежский политехнический институт по специальности "Конструирование и технология РЭС", инженер-конструктор-технолог.</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3423"/>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2012</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ОАО "</w:t>
            </w:r>
            <w:proofErr w:type="spellStart"/>
            <w:r w:rsidRPr="00D66AD4">
              <w:rPr>
                <w:rFonts w:ascii="Times New Roman" w:eastAsia="Times New Roman" w:hAnsi="Times New Roman" w:cs="Times New Roman"/>
                <w:b/>
                <w:i/>
                <w:lang w:eastAsia="ru-RU"/>
              </w:rPr>
              <w:t>Газпромнефть</w:t>
            </w:r>
            <w:proofErr w:type="spellEnd"/>
            <w:r w:rsidRPr="00D66AD4">
              <w:rPr>
                <w:rFonts w:ascii="Times New Roman" w:eastAsia="Times New Roman" w:hAnsi="Times New Roman" w:cs="Times New Roman"/>
                <w:b/>
                <w:i/>
                <w:lang w:eastAsia="ru-RU"/>
              </w:rPr>
              <w:t>"</w:t>
            </w:r>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Начальник департамента информационных технологий, автоматизации и телекоммуникаций</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АО "Научно-производственная корпорация Уралвагонзавод" </w:t>
            </w:r>
            <w:proofErr w:type="spellStart"/>
            <w:r w:rsidRPr="00D66AD4">
              <w:rPr>
                <w:rFonts w:ascii="Times New Roman" w:eastAsia="Times New Roman" w:hAnsi="Times New Roman" w:cs="Times New Roman"/>
                <w:b/>
                <w:i/>
                <w:lang w:eastAsia="ru-RU"/>
              </w:rPr>
              <w:t>им.Ф.Э.Дзержинского</w:t>
            </w:r>
            <w:proofErr w:type="spellEnd"/>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Директор по информационным технологиям в Центре корпоративного управления Московского представительства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"Концерн Уралвагонзавод"</w:t>
            </w:r>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 по информационным технологиям</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Главный советник Генерального директора, временно исполняющий обязанности заместителя Генерального директора по цифровой трансформации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«Управление ВОЛС-ВЛ»</w:t>
            </w:r>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roofErr w:type="gramStart"/>
            <w:r w:rsidRPr="00D66AD4">
              <w:rPr>
                <w:rFonts w:ascii="Times New Roman" w:eastAsia="Times New Roman" w:hAnsi="Times New Roman" w:cs="Times New Roman"/>
                <w:b/>
                <w:i/>
                <w:lang w:eastAsia="ru-RU"/>
              </w:rPr>
              <w:t>Исполняющий</w:t>
            </w:r>
            <w:proofErr w:type="gramEnd"/>
            <w:r w:rsidRPr="00D66AD4">
              <w:rPr>
                <w:rFonts w:ascii="Times New Roman" w:eastAsia="Times New Roman" w:hAnsi="Times New Roman" w:cs="Times New Roman"/>
                <w:b/>
                <w:i/>
                <w:lang w:eastAsia="ru-RU"/>
              </w:rPr>
              <w:t xml:space="preserve"> обязанности Генерального директора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настоящее </w:t>
            </w:r>
            <w:r w:rsidRPr="00D66AD4">
              <w:rPr>
                <w:rFonts w:ascii="Times New Roman" w:eastAsia="Times New Roman" w:hAnsi="Times New Roman" w:cs="Times New Roman"/>
                <w:b/>
                <w:i/>
                <w:lang w:eastAsia="ru-RU"/>
              </w:rPr>
              <w:lastRenderedPageBreak/>
              <w:t>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ПАО «ФСК ЕЭС»</w:t>
            </w:r>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Главный советник Генерального </w:t>
            </w:r>
            <w:r w:rsidRPr="00D66AD4">
              <w:rPr>
                <w:rFonts w:ascii="Times New Roman" w:eastAsia="Times New Roman" w:hAnsi="Times New Roman" w:cs="Times New Roman"/>
                <w:b/>
                <w:i/>
                <w:lang w:eastAsia="ru-RU"/>
              </w:rPr>
              <w:lastRenderedPageBreak/>
              <w:t>директора, временно исполняющий обязанности заместителя Генерального директора по цифровой трансформации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roofErr w:type="gramStart"/>
            <w:r w:rsidRPr="00D66AD4">
              <w:rPr>
                <w:rFonts w:ascii="Times New Roman" w:eastAsia="Times New Roman" w:hAnsi="Times New Roman" w:cs="Times New Roman"/>
                <w:b/>
                <w:i/>
                <w:lang w:eastAsia="ru-RU"/>
              </w:rPr>
              <w:t>АО «Управление ВОЛС-ВЛ», 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 АО "МУС Энергетики", ООО "</w:t>
            </w:r>
            <w:proofErr w:type="spellStart"/>
            <w:r w:rsidRPr="00D66AD4">
              <w:rPr>
                <w:rFonts w:ascii="Times New Roman" w:eastAsia="Times New Roman" w:hAnsi="Times New Roman" w:cs="Times New Roman"/>
                <w:b/>
                <w:i/>
                <w:lang w:eastAsia="ru-RU"/>
              </w:rPr>
              <w:t>АйТи</w:t>
            </w:r>
            <w:proofErr w:type="spellEnd"/>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Энерджи</w:t>
            </w:r>
            <w:proofErr w:type="spellEnd"/>
            <w:r w:rsidRPr="00D66AD4">
              <w:rPr>
                <w:rFonts w:ascii="Times New Roman" w:eastAsia="Times New Roman" w:hAnsi="Times New Roman" w:cs="Times New Roman"/>
                <w:b/>
                <w:i/>
                <w:lang w:eastAsia="ru-RU"/>
              </w:rPr>
              <w:t xml:space="preserve"> Сервис", АО "</w:t>
            </w:r>
            <w:proofErr w:type="spellStart"/>
            <w:r w:rsidRPr="00D66AD4">
              <w:rPr>
                <w:rFonts w:ascii="Times New Roman" w:eastAsia="Times New Roman" w:hAnsi="Times New Roman" w:cs="Times New Roman"/>
                <w:b/>
                <w:i/>
                <w:lang w:eastAsia="ru-RU"/>
              </w:rPr>
              <w:t>Читатехэнерго</w:t>
            </w:r>
            <w:proofErr w:type="spellEnd"/>
            <w:r w:rsidRPr="00D66AD4">
              <w:rPr>
                <w:rFonts w:ascii="Times New Roman" w:eastAsia="Times New Roman" w:hAnsi="Times New Roman" w:cs="Times New Roman"/>
                <w:b/>
                <w:i/>
                <w:lang w:eastAsia="ru-RU"/>
              </w:rPr>
              <w:t>", ООО "Инфраструктурные инвестиции-3",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Сибирь",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и Приволжье", АО «ФИЦ»</w:t>
            </w:r>
            <w:proofErr w:type="gramEnd"/>
          </w:p>
        </w:tc>
        <w:tc>
          <w:tcPr>
            <w:tcW w:w="342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2022</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«СЗЭУК»</w:t>
            </w:r>
          </w:p>
        </w:tc>
        <w:tc>
          <w:tcPr>
            <w:tcW w:w="3423"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bookmarkStart w:id="41" w:name="_Hlk96365445"/>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0"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об участии в работе комитетов совета директоров: </w:t>
      </w:r>
      <w:r w:rsidRPr="00D66AD4">
        <w:rPr>
          <w:rFonts w:ascii="Times New Roman" w:eastAsia="Times New Roman" w:hAnsi="Times New Roman" w:cs="Times New Roman"/>
          <w:b/>
          <w:i/>
          <w:lang w:eastAsia="ru-RU"/>
        </w:rPr>
        <w:t>Член Совета директоров не участвует в работе комитетов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bookmarkEnd w:id="41"/>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7.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w:t>
      </w:r>
      <w:bookmarkStart w:id="42" w:name="_Hlk96710722"/>
      <w:r w:rsidRPr="00D66AD4">
        <w:rPr>
          <w:rFonts w:ascii="Times New Roman" w:eastAsia="Times New Roman" w:hAnsi="Times New Roman" w:cs="Times New Roman"/>
          <w:b/>
          <w:i/>
          <w:lang w:eastAsia="ru-RU"/>
        </w:rPr>
        <w:t>Медведев Михаил Владимирович</w:t>
      </w:r>
      <w:bookmarkEnd w:id="42"/>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1969</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Санкт-Петербургский государственный университет экономики и финансов по специальности "Финансы и кредит", экономист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853" w:type="dxa"/>
        <w:tblLayout w:type="fixed"/>
        <w:tblCellMar>
          <w:left w:w="72" w:type="dxa"/>
          <w:right w:w="72" w:type="dxa"/>
        </w:tblCellMar>
        <w:tblLook w:val="0000" w:firstRow="0" w:lastRow="0" w:firstColumn="0" w:lastColumn="0" w:noHBand="0" w:noVBand="0"/>
      </w:tblPr>
      <w:tblGrid>
        <w:gridCol w:w="1332"/>
        <w:gridCol w:w="1434"/>
        <w:gridCol w:w="3980"/>
        <w:gridCol w:w="3107"/>
      </w:tblGrid>
      <w:tr w:rsidR="00D66AD4" w:rsidRPr="00D66AD4" w:rsidTr="00276AA3">
        <w:tc>
          <w:tcPr>
            <w:tcW w:w="2766"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107"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2011</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"Холдинговая компания "</w:t>
            </w:r>
            <w:proofErr w:type="spellStart"/>
            <w:r w:rsidRPr="00D66AD4">
              <w:rPr>
                <w:rFonts w:ascii="Times New Roman" w:eastAsia="Times New Roman" w:hAnsi="Times New Roman" w:cs="Times New Roman"/>
                <w:b/>
                <w:i/>
                <w:lang w:eastAsia="ru-RU"/>
              </w:rPr>
              <w:t>Интра</w:t>
            </w:r>
            <w:proofErr w:type="spellEnd"/>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Тул</w:t>
            </w:r>
            <w:proofErr w:type="spellEnd"/>
            <w:r w:rsidRPr="00D66AD4">
              <w:rPr>
                <w:rFonts w:ascii="Times New Roman" w:eastAsia="Times New Roman" w:hAnsi="Times New Roman" w:cs="Times New Roman"/>
                <w:b/>
                <w:i/>
                <w:lang w:eastAsia="ru-RU"/>
              </w:rPr>
              <w:t>"</w:t>
            </w: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2015</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"Индустриальный парк "Сафоново"</w:t>
            </w: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 по экономике и финансам</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2017</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(ранее ПАО "Кубаньэнерго")</w:t>
            </w: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(ранее ПАО "Кубаньэнерго")</w:t>
            </w: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bookmarkStart w:id="43" w:name="_Hlk96358701"/>
            <w:r w:rsidRPr="00D66AD4">
              <w:rPr>
                <w:rFonts w:ascii="Times New Roman" w:eastAsia="Times New Roman" w:hAnsi="Times New Roman" w:cs="Times New Roman"/>
                <w:b/>
                <w:i/>
                <w:lang w:eastAsia="ru-RU"/>
              </w:rPr>
              <w:t>Член Комитета по надежности Совета директоров</w:t>
            </w:r>
            <w:bookmarkEnd w:id="43"/>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Тюменьэнерго</w:t>
            </w:r>
            <w:proofErr w:type="spellEnd"/>
            <w:r w:rsidRPr="00D66AD4">
              <w:rPr>
                <w:rFonts w:ascii="Times New Roman" w:eastAsia="Times New Roman" w:hAnsi="Times New Roman" w:cs="Times New Roman"/>
                <w:b/>
                <w:i/>
                <w:lang w:eastAsia="ru-RU"/>
              </w:rPr>
              <w:t>"</w:t>
            </w: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стратегии и развитию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"Авангард"</w:t>
            </w:r>
          </w:p>
        </w:tc>
        <w:tc>
          <w:tcPr>
            <w:tcW w:w="310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Советник генерального директора</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434"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(ранее ПАО "Кубаньэнерго")</w:t>
            </w:r>
          </w:p>
        </w:tc>
        <w:tc>
          <w:tcPr>
            <w:tcW w:w="3107"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bookmarkStart w:id="44" w:name="_Hlk96710740"/>
            <w:r w:rsidRPr="00D66AD4">
              <w:rPr>
                <w:rFonts w:ascii="Times New Roman" w:eastAsia="Times New Roman" w:hAnsi="Times New Roman" w:cs="Times New Roman"/>
                <w:b/>
                <w:i/>
                <w:lang w:eastAsia="ru-RU"/>
              </w:rPr>
              <w:t>Член Комитета по стратегии Совета директоров</w:t>
            </w:r>
            <w:bookmarkEnd w:id="44"/>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1"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Член Комитета по стратегии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является независимым.</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8</w:t>
      </w:r>
      <w:bookmarkStart w:id="45" w:name="_Hlk96710773"/>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Мольский</w:t>
      </w:r>
      <w:proofErr w:type="spellEnd"/>
      <w:r w:rsidRPr="00D66AD4">
        <w:rPr>
          <w:rFonts w:ascii="Times New Roman" w:eastAsia="Times New Roman" w:hAnsi="Times New Roman" w:cs="Times New Roman"/>
          <w:b/>
          <w:i/>
          <w:lang w:eastAsia="ru-RU"/>
        </w:rPr>
        <w:t xml:space="preserve"> Алексей Валерьевич</w:t>
      </w:r>
      <w:bookmarkEnd w:id="45"/>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1980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Образование: </w:t>
      </w:r>
      <w:r w:rsidRPr="00D66AD4">
        <w:rPr>
          <w:rFonts w:ascii="Times New Roman" w:eastAsia="Times New Roman" w:hAnsi="Times New Roman" w:cs="Times New Roman"/>
          <w:b/>
          <w:i/>
          <w:lang w:eastAsia="ru-RU"/>
        </w:rPr>
        <w:t xml:space="preserve">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Московский энергетический институт по специальностям «Электроэнергетические системы и сети», инженер, и «Экономика и управление на предприятии электроэнергетики», инженер-экономист.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853" w:type="dxa"/>
        <w:tblLayout w:type="fixed"/>
        <w:tblCellMar>
          <w:left w:w="72" w:type="dxa"/>
          <w:right w:w="72" w:type="dxa"/>
        </w:tblCellMar>
        <w:tblLook w:val="0000" w:firstRow="0" w:lastRow="0" w:firstColumn="0" w:lastColumn="0" w:noHBand="0" w:noVBand="0"/>
      </w:tblPr>
      <w:tblGrid>
        <w:gridCol w:w="1332"/>
        <w:gridCol w:w="1717"/>
        <w:gridCol w:w="3980"/>
        <w:gridCol w:w="2824"/>
      </w:tblGrid>
      <w:tr w:rsidR="00D66AD4" w:rsidRPr="00D66AD4" w:rsidTr="00276AA3">
        <w:tc>
          <w:tcPr>
            <w:tcW w:w="3049"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2824"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2006</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"ФСК ЕЭС" (ранее ОАО "ФСК ЕЭС")</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Председателя Правления, первый заместитель Председателя 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2016</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"ФСК ЕЭС" (ранее ОАО "ФСК ЕЭС")</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2020</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Заместитель Генерального директора по инвестициям, капитальному строительству и реализации услуг, член 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"ФСК ЕЭС"</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Первый заместитель Председателя Правления (по совместительству)</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«ОЭС «</w:t>
            </w:r>
            <w:proofErr w:type="spellStart"/>
            <w:r w:rsidRPr="00D66AD4">
              <w:rPr>
                <w:rFonts w:ascii="Times New Roman" w:eastAsia="Times New Roman" w:hAnsi="Times New Roman" w:cs="Times New Roman"/>
                <w:b/>
                <w:i/>
                <w:lang w:eastAsia="ru-RU"/>
              </w:rPr>
              <w:t>СакРусэнерго</w:t>
            </w:r>
            <w:proofErr w:type="spellEnd"/>
            <w:r w:rsidRPr="00D66AD4">
              <w:rPr>
                <w:rFonts w:ascii="Times New Roman" w:eastAsia="Times New Roman" w:hAnsi="Times New Roman" w:cs="Times New Roman"/>
                <w:b/>
                <w:i/>
                <w:lang w:eastAsia="ru-RU"/>
              </w:rPr>
              <w:t>»</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Наблюдательного Совета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2015</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Союз «</w:t>
            </w:r>
            <w:proofErr w:type="spellStart"/>
            <w:r w:rsidRPr="00D66AD4">
              <w:rPr>
                <w:rFonts w:ascii="Times New Roman" w:eastAsia="Times New Roman" w:hAnsi="Times New Roman" w:cs="Times New Roman"/>
                <w:b/>
                <w:i/>
                <w:lang w:eastAsia="ru-RU"/>
              </w:rPr>
              <w:t>Энергострой</w:t>
            </w:r>
            <w:proofErr w:type="spellEnd"/>
            <w:r w:rsidRPr="00D66AD4">
              <w:rPr>
                <w:rFonts w:ascii="Times New Roman" w:eastAsia="Times New Roman" w:hAnsi="Times New Roman" w:cs="Times New Roman"/>
                <w:b/>
                <w:i/>
                <w:lang w:eastAsia="ru-RU"/>
              </w:rPr>
              <w:t>»</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и Президент</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2016</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«ЦИУС ЕЭС», АО «АПБЭ», ОАО «Кубанские магистральные сети», ОАО «Томские магистральные сети»</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2016</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ТайгаЭнергоСтрой</w:t>
            </w:r>
            <w:proofErr w:type="spellEnd"/>
            <w:r w:rsidRPr="00D66AD4">
              <w:rPr>
                <w:rFonts w:ascii="Times New Roman" w:eastAsia="Times New Roman" w:hAnsi="Times New Roman" w:cs="Times New Roman"/>
                <w:b/>
                <w:i/>
                <w:lang w:eastAsia="ru-RU"/>
              </w:rPr>
              <w:t>»</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«ЦИУС ЕЭС»</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ОАО «Томские магистральные сети»</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Энергосетьпроект</w:t>
            </w:r>
            <w:proofErr w:type="spellEnd"/>
            <w:r w:rsidRPr="00D66AD4">
              <w:rPr>
                <w:rFonts w:ascii="Times New Roman" w:eastAsia="Times New Roman" w:hAnsi="Times New Roman" w:cs="Times New Roman"/>
                <w:b/>
                <w:i/>
                <w:lang w:eastAsia="ru-RU"/>
              </w:rPr>
              <w:t>»</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РНК СИГРЭ</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Президиума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Московский регион"</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ПАО "ТРК", АО "</w:t>
            </w:r>
            <w:proofErr w:type="spellStart"/>
            <w:r w:rsidRPr="00D66AD4">
              <w:rPr>
                <w:rFonts w:ascii="Times New Roman" w:eastAsia="Times New Roman" w:hAnsi="Times New Roman" w:cs="Times New Roman"/>
                <w:b/>
                <w:i/>
                <w:lang w:eastAsia="ru-RU"/>
              </w:rPr>
              <w:t>Тываэнерго</w:t>
            </w:r>
            <w:proofErr w:type="spellEnd"/>
            <w:r w:rsidRPr="00D66AD4">
              <w:rPr>
                <w:rFonts w:ascii="Times New Roman" w:eastAsia="Times New Roman" w:hAnsi="Times New Roman" w:cs="Times New Roman"/>
                <w:b/>
                <w:i/>
                <w:lang w:eastAsia="ru-RU"/>
              </w:rPr>
              <w:t>",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Волга",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Северо-Запад",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Северный Кавказ",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Сибирь", 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 АО "ЦТЗ",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w:t>
            </w:r>
          </w:p>
        </w:tc>
        <w:tc>
          <w:tcPr>
            <w:tcW w:w="282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717"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01.2022</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2824"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bookmarkStart w:id="46" w:name="_Hlk96710786"/>
            <w:r w:rsidRPr="00D66AD4">
              <w:rPr>
                <w:rFonts w:ascii="Times New Roman" w:eastAsia="Times New Roman" w:hAnsi="Times New Roman" w:cs="Times New Roman"/>
                <w:b/>
                <w:i/>
                <w:lang w:eastAsia="ru-RU"/>
              </w:rPr>
              <w:t xml:space="preserve">Председатель </w:t>
            </w:r>
            <w:bookmarkStart w:id="47" w:name="_Hlk96358872"/>
            <w:r w:rsidRPr="00D66AD4">
              <w:rPr>
                <w:rFonts w:ascii="Times New Roman" w:eastAsia="Times New Roman" w:hAnsi="Times New Roman" w:cs="Times New Roman"/>
                <w:b/>
                <w:i/>
                <w:lang w:eastAsia="ru-RU"/>
              </w:rPr>
              <w:t>Комитета по технологическому присоединению Совета директоров</w:t>
            </w:r>
            <w:bookmarkEnd w:id="46"/>
            <w:bookmarkEnd w:id="47"/>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w:t>
      </w:r>
      <w:r w:rsidRPr="00D66AD4">
        <w:rPr>
          <w:rFonts w:ascii="Times New Roman" w:eastAsia="Times New Roman" w:hAnsi="Times New Roman" w:cs="Times New Roman"/>
          <w:b/>
          <w:i/>
          <w:lang w:eastAsia="ru-RU"/>
        </w:rPr>
        <w:t>: 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w:t>
      </w:r>
      <w:r w:rsidRPr="00D66AD4">
        <w:rPr>
          <w:rFonts w:ascii="Times New Roman" w:eastAsia="Times New Roman" w:hAnsi="Times New Roman" w:cs="Times New Roman"/>
          <w:lang w:eastAsia="ru-RU"/>
        </w:rPr>
        <w:lastRenderedPageBreak/>
        <w:t xml:space="preserve">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2"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об участии в работе комитетов совета директоров: </w:t>
      </w:r>
      <w:r w:rsidRPr="00D66AD4">
        <w:rPr>
          <w:rFonts w:ascii="Times New Roman" w:eastAsia="Times New Roman" w:hAnsi="Times New Roman" w:cs="Times New Roman"/>
          <w:b/>
          <w:i/>
          <w:lang w:eastAsia="ru-RU"/>
        </w:rPr>
        <w:t>Член Совета директоров не участвует в работе комитетов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p w:rsidR="00D66AD4" w:rsidRPr="00D66AD4" w:rsidRDefault="00D66AD4" w:rsidP="00D66AD4">
      <w:pPr>
        <w:adjustRightInd w:val="0"/>
        <w:spacing w:before="20" w:after="40" w:line="276"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9.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Полинов</w:t>
      </w:r>
      <w:proofErr w:type="spellEnd"/>
      <w:r w:rsidRPr="00D66AD4">
        <w:rPr>
          <w:rFonts w:ascii="Times New Roman" w:eastAsia="Times New Roman" w:hAnsi="Times New Roman" w:cs="Times New Roman"/>
          <w:b/>
          <w:i/>
          <w:lang w:eastAsia="ru-RU"/>
        </w:rPr>
        <w:t xml:space="preserve"> Алексей Александрович</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1978</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Московский государственный строительный университет по специальности "Экономика и управление на предприятии (в строительстве)"</w:t>
      </w:r>
      <w:r w:rsidR="0056016D">
        <w:rPr>
          <w:rFonts w:ascii="Times New Roman" w:eastAsia="Times New Roman" w:hAnsi="Times New Roman" w:cs="Times New Roman"/>
          <w:b/>
          <w:i/>
          <w:lang w:eastAsia="ru-RU"/>
        </w:rPr>
        <w:t>, экономист</w:t>
      </w:r>
      <w:r w:rsidRPr="00D66AD4">
        <w:rPr>
          <w:rFonts w:ascii="Times New Roman" w:eastAsia="Times New Roman" w:hAnsi="Times New Roman" w:cs="Times New Roman"/>
          <w:b/>
          <w:i/>
          <w:lang w:eastAsia="ru-RU"/>
        </w:rPr>
        <w:t xml:space="preserve">.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Имеет ученую степень кандидата экономических наук.</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3281"/>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"Синтез групп"</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Заместитель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 по технологическим присоединениям, затем заместитель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 по развитию</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"ОЭК"</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Советник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 (ранее ПАО "Ленэнерго")</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Советник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 затем исполняющий обязанности заместителя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 по экономике и финансам, затем заместитель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 по экономике и финансам</w:t>
            </w:r>
            <w:r w:rsidR="003D14F2">
              <w:rPr>
                <w:rFonts w:ascii="Times New Roman" w:eastAsia="Times New Roman" w:hAnsi="Times New Roman" w:cs="Times New Roman"/>
                <w:b/>
                <w:i/>
                <w:lang w:eastAsia="ru-RU"/>
              </w:rPr>
              <w:t>, затем советник Генерального директора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 (ранее ПАО "Ленэнерго")</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Правления; член Комитета по стратегии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3D14F2">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Советник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 затем главный советник </w:t>
            </w:r>
            <w:r w:rsidR="003D14F2">
              <w:rPr>
                <w:rFonts w:ascii="Times New Roman" w:eastAsia="Times New Roman" w:hAnsi="Times New Roman" w:cs="Times New Roman"/>
                <w:b/>
                <w:i/>
                <w:lang w:eastAsia="ru-RU"/>
              </w:rPr>
              <w:t>Генерального</w:t>
            </w:r>
            <w:r w:rsidRPr="00D66AD4">
              <w:rPr>
                <w:rFonts w:ascii="Times New Roman" w:eastAsia="Times New Roman" w:hAnsi="Times New Roman" w:cs="Times New Roman"/>
                <w:b/>
                <w:i/>
                <w:lang w:eastAsia="ru-RU"/>
              </w:rPr>
              <w:t xml:space="preserve"> директора</w:t>
            </w:r>
            <w:r w:rsidR="003D14F2">
              <w:rPr>
                <w:rFonts w:ascii="Times New Roman" w:eastAsia="Times New Roman" w:hAnsi="Times New Roman" w:cs="Times New Roman"/>
                <w:b/>
                <w:i/>
                <w:lang w:eastAsia="ru-RU"/>
              </w:rPr>
              <w:t>; затем временно исполняющий обязанности заместителя Генерального  директора по экономике и финансам</w:t>
            </w:r>
          </w:p>
        </w:tc>
      </w:tr>
      <w:tr w:rsidR="00D66AD4" w:rsidRPr="00D66AD4" w:rsidTr="003D14F2">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ПАО </w:t>
            </w:r>
            <w:r w:rsidR="003D14F2">
              <w:rPr>
                <w:rFonts w:ascii="Times New Roman" w:eastAsia="Times New Roman" w:hAnsi="Times New Roman" w:cs="Times New Roman"/>
                <w:b/>
                <w:i/>
                <w:lang w:eastAsia="ru-RU"/>
              </w:rPr>
              <w:t>«</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ПАО </w:t>
            </w:r>
            <w:r w:rsidR="003D14F2">
              <w:rPr>
                <w:rFonts w:ascii="Times New Roman" w:eastAsia="Times New Roman" w:hAnsi="Times New Roman" w:cs="Times New Roman"/>
                <w:b/>
                <w:i/>
                <w:lang w:eastAsia="ru-RU"/>
              </w:rPr>
              <w:t>«</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Северо-Запад</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ПАО </w:t>
            </w:r>
            <w:r w:rsidR="003D14F2">
              <w:rPr>
                <w:rFonts w:ascii="Times New Roman" w:eastAsia="Times New Roman" w:hAnsi="Times New Roman" w:cs="Times New Roman"/>
                <w:b/>
                <w:i/>
                <w:lang w:eastAsia="ru-RU"/>
              </w:rPr>
              <w:t>«</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ПАО </w:t>
            </w:r>
            <w:r w:rsidR="003D14F2">
              <w:rPr>
                <w:rFonts w:ascii="Times New Roman" w:eastAsia="Times New Roman" w:hAnsi="Times New Roman" w:cs="Times New Roman"/>
                <w:b/>
                <w:i/>
                <w:lang w:eastAsia="ru-RU"/>
              </w:rPr>
              <w:t>«</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Московский регион</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ПАО </w:t>
            </w:r>
            <w:r w:rsidR="003D14F2">
              <w:rPr>
                <w:rFonts w:ascii="Times New Roman" w:eastAsia="Times New Roman" w:hAnsi="Times New Roman" w:cs="Times New Roman"/>
                <w:b/>
                <w:i/>
                <w:lang w:eastAsia="ru-RU"/>
              </w:rPr>
              <w:t>«</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Сибирь</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ОАО </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МРСК Урала</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АО </w:t>
            </w:r>
            <w:r w:rsidR="003D14F2">
              <w:rPr>
                <w:rFonts w:ascii="Times New Roman" w:eastAsia="Times New Roman" w:hAnsi="Times New Roman" w:cs="Times New Roman"/>
                <w:b/>
                <w:i/>
                <w:lang w:eastAsia="ru-RU"/>
              </w:rPr>
              <w:t>«</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АО </w:t>
            </w:r>
            <w:r w:rsidR="003D14F2">
              <w:rPr>
                <w:rFonts w:ascii="Times New Roman" w:eastAsia="Times New Roman" w:hAnsi="Times New Roman" w:cs="Times New Roman"/>
                <w:b/>
                <w:i/>
                <w:lang w:eastAsia="ru-RU"/>
              </w:rPr>
              <w:lastRenderedPageBreak/>
              <w:t>«</w:t>
            </w:r>
            <w:proofErr w:type="spellStart"/>
            <w:r w:rsidRPr="00D66AD4">
              <w:rPr>
                <w:rFonts w:ascii="Times New Roman" w:eastAsia="Times New Roman" w:hAnsi="Times New Roman" w:cs="Times New Roman"/>
                <w:b/>
                <w:i/>
                <w:lang w:eastAsia="ru-RU"/>
              </w:rPr>
              <w:t>Янтарьэнерго</w:t>
            </w:r>
            <w:proofErr w:type="spellEnd"/>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 xml:space="preserve">, ООО </w:t>
            </w:r>
            <w:r w:rsidR="003D14F2">
              <w:rPr>
                <w:rFonts w:ascii="Times New Roman" w:eastAsia="Times New Roman" w:hAnsi="Times New Roman" w:cs="Times New Roman"/>
                <w:b/>
                <w:i/>
                <w:lang w:eastAsia="ru-RU"/>
              </w:rPr>
              <w:t>«</w:t>
            </w:r>
            <w:r w:rsidRPr="00D66AD4">
              <w:rPr>
                <w:rFonts w:ascii="Times New Roman" w:eastAsia="Times New Roman" w:hAnsi="Times New Roman" w:cs="Times New Roman"/>
                <w:b/>
                <w:i/>
                <w:lang w:eastAsia="ru-RU"/>
              </w:rPr>
              <w:t>ФСК-Управление активами</w:t>
            </w:r>
            <w:r w:rsidR="003D14F2">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Член Совета директоров</w:t>
            </w:r>
          </w:p>
        </w:tc>
      </w:tr>
      <w:tr w:rsidR="003D14F2" w:rsidRPr="00D66AD4" w:rsidTr="00276AA3">
        <w:tc>
          <w:tcPr>
            <w:tcW w:w="1332" w:type="dxa"/>
            <w:tcBorders>
              <w:top w:val="single" w:sz="6" w:space="0" w:color="auto"/>
              <w:left w:val="double" w:sz="6" w:space="0" w:color="auto"/>
              <w:bottom w:val="double" w:sz="6" w:space="0" w:color="auto"/>
              <w:right w:val="single" w:sz="6" w:space="0" w:color="auto"/>
            </w:tcBorders>
          </w:tcPr>
          <w:p w:rsidR="003D14F2" w:rsidRPr="00D66AD4" w:rsidRDefault="003D14F2"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Pr>
                <w:rFonts w:ascii="Times New Roman" w:eastAsia="Times New Roman" w:hAnsi="Times New Roman" w:cs="Times New Roman"/>
                <w:b/>
                <w:i/>
                <w:lang w:eastAsia="ru-RU"/>
              </w:rPr>
              <w:lastRenderedPageBreak/>
              <w:t>2022</w:t>
            </w:r>
          </w:p>
        </w:tc>
        <w:tc>
          <w:tcPr>
            <w:tcW w:w="1260" w:type="dxa"/>
            <w:tcBorders>
              <w:top w:val="single" w:sz="6" w:space="0" w:color="auto"/>
              <w:left w:val="single" w:sz="6" w:space="0" w:color="auto"/>
              <w:bottom w:val="double" w:sz="6" w:space="0" w:color="auto"/>
              <w:right w:val="single" w:sz="6" w:space="0" w:color="auto"/>
            </w:tcBorders>
          </w:tcPr>
          <w:p w:rsidR="003D14F2" w:rsidRPr="00D66AD4" w:rsidRDefault="003D14F2"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Pr>
                <w:rFonts w:ascii="Times New Roman" w:eastAsia="Times New Roman" w:hAnsi="Times New Roman" w:cs="Times New Roman"/>
                <w:b/>
                <w:i/>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3D14F2" w:rsidRPr="00D66AD4" w:rsidRDefault="003D14F2"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Pr>
                <w:rFonts w:ascii="Times New Roman" w:eastAsia="Times New Roman" w:hAnsi="Times New Roman" w:cs="Times New Roman"/>
                <w:b/>
                <w:i/>
                <w:lang w:eastAsia="ru-RU"/>
              </w:rPr>
              <w:t>ПАО «ФСК ЕЭС»</w:t>
            </w:r>
          </w:p>
        </w:tc>
        <w:tc>
          <w:tcPr>
            <w:tcW w:w="3281" w:type="dxa"/>
            <w:tcBorders>
              <w:top w:val="single" w:sz="6" w:space="0" w:color="auto"/>
              <w:left w:val="single" w:sz="6" w:space="0" w:color="auto"/>
              <w:bottom w:val="double" w:sz="6" w:space="0" w:color="auto"/>
              <w:right w:val="double" w:sz="6" w:space="0" w:color="auto"/>
            </w:tcBorders>
          </w:tcPr>
          <w:p w:rsidR="003D14F2" w:rsidRPr="00D66AD4" w:rsidRDefault="003D14F2" w:rsidP="003D14F2">
            <w:pPr>
              <w:widowControl w:val="0"/>
              <w:autoSpaceDE w:val="0"/>
              <w:autoSpaceDN w:val="0"/>
              <w:adjustRightInd w:val="0"/>
              <w:spacing w:before="20" w:after="40" w:line="240" w:lineRule="auto"/>
              <w:rPr>
                <w:rFonts w:ascii="Times New Roman" w:eastAsia="Times New Roman" w:hAnsi="Times New Roman" w:cs="Times New Roman"/>
                <w:b/>
                <w:i/>
                <w:lang w:eastAsia="ru-RU"/>
              </w:rPr>
            </w:pPr>
            <w:r>
              <w:rPr>
                <w:rFonts w:ascii="Times New Roman" w:eastAsia="Times New Roman" w:hAnsi="Times New Roman" w:cs="Times New Roman"/>
                <w:b/>
                <w:i/>
                <w:lang w:eastAsia="ru-RU"/>
              </w:rPr>
              <w:t>В</w:t>
            </w:r>
            <w:r w:rsidRPr="003D14F2">
              <w:rPr>
                <w:rFonts w:ascii="Times New Roman" w:eastAsia="Times New Roman" w:hAnsi="Times New Roman" w:cs="Times New Roman"/>
                <w:b/>
                <w:i/>
                <w:lang w:eastAsia="ru-RU"/>
              </w:rPr>
              <w:t xml:space="preserve">ременно </w:t>
            </w:r>
            <w:proofErr w:type="gramStart"/>
            <w:r w:rsidRPr="003D14F2">
              <w:rPr>
                <w:rFonts w:ascii="Times New Roman" w:eastAsia="Times New Roman" w:hAnsi="Times New Roman" w:cs="Times New Roman"/>
                <w:b/>
                <w:i/>
                <w:lang w:eastAsia="ru-RU"/>
              </w:rPr>
              <w:t>исполняющий</w:t>
            </w:r>
            <w:proofErr w:type="gramEnd"/>
            <w:r w:rsidRPr="003D14F2">
              <w:rPr>
                <w:rFonts w:ascii="Times New Roman" w:eastAsia="Times New Roman" w:hAnsi="Times New Roman" w:cs="Times New Roman"/>
                <w:b/>
                <w:i/>
                <w:lang w:eastAsia="ru-RU"/>
              </w:rPr>
              <w:t xml:space="preserve"> обязанности заместителя </w:t>
            </w:r>
            <w:r>
              <w:rPr>
                <w:rFonts w:ascii="Times New Roman" w:eastAsia="Times New Roman" w:hAnsi="Times New Roman" w:cs="Times New Roman"/>
                <w:b/>
                <w:i/>
                <w:lang w:eastAsia="ru-RU"/>
              </w:rPr>
              <w:t>Генерального</w:t>
            </w:r>
            <w:r w:rsidRPr="003D14F2">
              <w:rPr>
                <w:rFonts w:ascii="Times New Roman" w:eastAsia="Times New Roman" w:hAnsi="Times New Roman" w:cs="Times New Roman"/>
                <w:b/>
                <w:i/>
                <w:lang w:eastAsia="ru-RU"/>
              </w:rPr>
              <w:t xml:space="preserve">  директора по экономике и финансам</w:t>
            </w:r>
            <w:r>
              <w:rPr>
                <w:rFonts w:ascii="Times New Roman" w:eastAsia="Times New Roman" w:hAnsi="Times New Roman" w:cs="Times New Roman"/>
                <w:b/>
                <w:i/>
                <w:lang w:eastAsia="ru-RU"/>
              </w:rPr>
              <w:t xml:space="preserve"> (по совместительству)</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3"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Член Совета директоров не участвует в работе комитетов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10</w:t>
      </w:r>
      <w:bookmarkStart w:id="48" w:name="_Hlk96367752"/>
      <w:r w:rsidRPr="00D66AD4">
        <w:rPr>
          <w:rFonts w:ascii="Times New Roman" w:eastAsia="Times New Roman" w:hAnsi="Times New Roman" w:cs="Times New Roman"/>
          <w:lang w:eastAsia="ru-RU"/>
        </w:rPr>
        <w:t>.</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Эбзеев</w:t>
      </w:r>
      <w:proofErr w:type="spellEnd"/>
      <w:r w:rsidRPr="00D66AD4">
        <w:rPr>
          <w:rFonts w:ascii="Times New Roman" w:eastAsia="Times New Roman" w:hAnsi="Times New Roman" w:cs="Times New Roman"/>
          <w:b/>
          <w:i/>
          <w:lang w:eastAsia="ru-RU"/>
        </w:rPr>
        <w:t xml:space="preserve"> Борис Борисович</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1975</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Московский государственный университет им. М.В. Ломоносова по специальности «Юриспруденция», юрист. Имеет ученую степень кандидата юридических наук.</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781" w:type="dxa"/>
        <w:tblInd w:w="72" w:type="dxa"/>
        <w:tblLayout w:type="fixed"/>
        <w:tblCellMar>
          <w:left w:w="72" w:type="dxa"/>
          <w:right w:w="72" w:type="dxa"/>
        </w:tblCellMar>
        <w:tblLook w:val="0000" w:firstRow="0" w:lastRow="0" w:firstColumn="0" w:lastColumn="0" w:noHBand="0" w:noVBand="0"/>
      </w:tblPr>
      <w:tblGrid>
        <w:gridCol w:w="1260"/>
        <w:gridCol w:w="1434"/>
        <w:gridCol w:w="3806"/>
        <w:gridCol w:w="3281"/>
      </w:tblGrid>
      <w:tr w:rsidR="00D66AD4" w:rsidRPr="00D66AD4" w:rsidTr="00276AA3">
        <w:tc>
          <w:tcPr>
            <w:tcW w:w="2694"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806"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Правления, Генеральный директор</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Донэнерго</w:t>
            </w:r>
            <w:proofErr w:type="spellEnd"/>
            <w:r w:rsidRPr="00D66AD4">
              <w:rPr>
                <w:rFonts w:ascii="Times New Roman" w:eastAsia="Times New Roman" w:hAnsi="Times New Roman" w:cs="Times New Roman"/>
                <w:b/>
                <w:i/>
                <w:lang w:eastAsia="ru-RU"/>
              </w:rPr>
              <w:t>" (ранее ОАО "</w:t>
            </w:r>
            <w:proofErr w:type="spellStart"/>
            <w:r w:rsidRPr="00D66AD4">
              <w:rPr>
                <w:rFonts w:ascii="Times New Roman" w:eastAsia="Times New Roman" w:hAnsi="Times New Roman" w:cs="Times New Roman"/>
                <w:b/>
                <w:i/>
                <w:lang w:eastAsia="ru-RU"/>
              </w:rPr>
              <w:t>Донэнерго</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2015</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«ВМЭС»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Совета директоров</w:t>
            </w:r>
          </w:p>
        </w:tc>
      </w:tr>
      <w:tr w:rsidR="00D66AD4" w:rsidRPr="00D66AD4" w:rsidTr="00276AA3">
        <w:tc>
          <w:tcPr>
            <w:tcW w:w="1260"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434"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3806"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Правления, исполняющий обязанности Генерального директора (по совместительству), член Совета директоров</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lastRenderedPageBreak/>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4"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Член Совета директоров не участвует в работе комитетов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не является независимым.</w:t>
      </w:r>
    </w:p>
    <w:bookmarkEnd w:id="48"/>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11</w:t>
      </w:r>
      <w:r w:rsidRPr="00D66AD4">
        <w:rPr>
          <w:rFonts w:ascii="Times New Roman" w:eastAsia="Times New Roman" w:hAnsi="Times New Roman" w:cs="Times New Roman"/>
          <w:lang w:eastAsia="ru-RU"/>
        </w:rPr>
        <w:t>.</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Яворский Виктор </w:t>
      </w:r>
      <w:proofErr w:type="spellStart"/>
      <w:r w:rsidRPr="00D66AD4">
        <w:rPr>
          <w:rFonts w:ascii="Times New Roman" w:eastAsia="Times New Roman" w:hAnsi="Times New Roman" w:cs="Times New Roman"/>
          <w:b/>
          <w:i/>
          <w:lang w:eastAsia="ru-RU"/>
        </w:rPr>
        <w:t>Корнеевич</w:t>
      </w:r>
      <w:proofErr w:type="spellEnd"/>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1955</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Образование:</w:t>
      </w:r>
      <w:r w:rsidRPr="00D66AD4">
        <w:rPr>
          <w:rFonts w:ascii="Times New Roman" w:eastAsia="Times New Roman" w:hAnsi="Times New Roman" w:cs="Times New Roman"/>
          <w:b/>
          <w:i/>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Московский энергетический институт по специальности "Автоматизированные системы управления", инженер-</w:t>
      </w:r>
      <w:proofErr w:type="spellStart"/>
      <w:r w:rsidRPr="00D66AD4">
        <w:rPr>
          <w:rFonts w:ascii="Times New Roman" w:eastAsia="Times New Roman" w:hAnsi="Times New Roman" w:cs="Times New Roman"/>
          <w:b/>
          <w:i/>
          <w:lang w:eastAsia="ru-RU"/>
        </w:rPr>
        <w:t>системотехник</w:t>
      </w:r>
      <w:proofErr w:type="spellEnd"/>
      <w:r w:rsidRPr="00D66AD4">
        <w:rPr>
          <w:rFonts w:ascii="Times New Roman" w:eastAsia="Times New Roman" w:hAnsi="Times New Roman" w:cs="Times New Roman"/>
          <w:b/>
          <w:i/>
          <w:lang w:eastAsia="ru-RU"/>
        </w:rPr>
        <w:t>.</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575"/>
        <w:gridCol w:w="4143"/>
        <w:gridCol w:w="2803"/>
      </w:tblGrid>
      <w:tr w:rsidR="00D66AD4" w:rsidRPr="00D66AD4" w:rsidTr="00276AA3">
        <w:tc>
          <w:tcPr>
            <w:tcW w:w="2907"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4143"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2803"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2002</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"Центр технологий"</w:t>
            </w: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Генеральный директор</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2006</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АКГ "ОСБИ-КЛАСС"</w:t>
            </w: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Президент</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2013</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Общероссийская общественная организация малого и среднего предпринимательства «ОПОРА РОССИИ»</w:t>
            </w: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Президиума 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2014</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"ТОРИ-АУДИТ"</w:t>
            </w: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Генеральный директор</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2015</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Тюменьэнерго</w:t>
            </w:r>
            <w:proofErr w:type="spellEnd"/>
            <w:r w:rsidRPr="00D66AD4">
              <w:rPr>
                <w:rFonts w:ascii="Times New Roman" w:eastAsia="Times New Roman" w:hAnsi="Times New Roman" w:cs="Times New Roman"/>
                <w:b/>
                <w:i/>
                <w:lang w:eastAsia="ru-RU"/>
              </w:rPr>
              <w:t>"</w:t>
            </w: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 (ранее ПАО "Кубаньэнерго")</w:t>
            </w:r>
          </w:p>
        </w:tc>
        <w:tc>
          <w:tcPr>
            <w:tcW w:w="280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575"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tc>
        <w:tc>
          <w:tcPr>
            <w:tcW w:w="2803"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Комитета по аудиту Совета директоров</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лица в уставном капитале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lastRenderedPageBreak/>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lang w:eastAsia="ru-RU"/>
        </w:rPr>
        <w:t xml:space="preserve">0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lang w:eastAsia="ru-RU"/>
        </w:rPr>
        <w:t>контроля за</w:t>
      </w:r>
      <w:proofErr w:type="gramEnd"/>
      <w:r w:rsidRPr="00D66AD4">
        <w:rPr>
          <w:rFonts w:ascii="Times New Roman" w:eastAsia="Times New Roman" w:hAnsi="Times New Roman" w:cs="Times New Roman"/>
          <w:lang w:eastAsia="ru-RU"/>
        </w:rPr>
        <w:t xml:space="preserve"> финансово-хозяйственной деятельностью эмитента: </w:t>
      </w:r>
      <w:r w:rsidRPr="00D66AD4">
        <w:rPr>
          <w:rFonts w:ascii="Times New Roman" w:eastAsia="Times New Roman" w:hAnsi="Times New Roman" w:cs="Times New Roman"/>
          <w:b/>
          <w:i/>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5" w:history="1">
        <w:r w:rsidRPr="00D66AD4">
          <w:rPr>
            <w:rFonts w:ascii="Times New Roman" w:eastAsia="Times New Roman" w:hAnsi="Times New Roman" w:cs="Times New Roman"/>
            <w:lang w:eastAsia="ru-RU"/>
          </w:rPr>
          <w:t>статьей 27</w:t>
        </w:r>
      </w:hyperlink>
      <w:r w:rsidRPr="00D66AD4">
        <w:rPr>
          <w:rFonts w:ascii="Times New Roman" w:eastAsia="Times New Roman" w:hAnsi="Times New Roman" w:cs="Times New Roman"/>
          <w:lang w:eastAsia="ru-RU"/>
        </w:rPr>
        <w:t xml:space="preserve">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Сведения об участии в работе комитетов совета директоров:</w:t>
      </w:r>
      <w:r w:rsidRPr="00D66AD4">
        <w:rPr>
          <w:rFonts w:ascii="Times New Roman" w:eastAsia="Times New Roman" w:hAnsi="Times New Roman" w:cs="Times New Roman"/>
          <w:b/>
          <w:i/>
          <w:lang w:eastAsia="ru-RU"/>
        </w:rPr>
        <w:t xml:space="preserve"> Председатель Комитета по аудиту Совета директоров.</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Совета директоров является независимым.</w:t>
      </w:r>
    </w:p>
    <w:p w:rsidR="00D66AD4" w:rsidRPr="00D66AD4" w:rsidRDefault="00D66AD4" w:rsidP="00D66AD4">
      <w:pPr>
        <w:widowControl w:val="0"/>
        <w:autoSpaceDE w:val="0"/>
        <w:autoSpaceDN w:val="0"/>
        <w:adjustRightInd w:val="0"/>
        <w:spacing w:after="0" w:line="240" w:lineRule="auto"/>
        <w:ind w:left="1260"/>
        <w:jc w:val="both"/>
        <w:rPr>
          <w:rFonts w:ascii="Times New Roman" w:eastAsia="Times New Roman" w:hAnsi="Times New Roman" w:cs="Times New Roman"/>
          <w:lang w:eastAsia="ru-RU"/>
        </w:rPr>
      </w:pPr>
    </w:p>
    <w:p w:rsidR="00D66AD4" w:rsidRPr="00D66AD4" w:rsidRDefault="00D66AD4" w:rsidP="00D66AD4">
      <w:pPr>
        <w:widowControl w:val="0"/>
        <w:autoSpaceDE w:val="0"/>
        <w:autoSpaceDN w:val="0"/>
        <w:adjustRightInd w:val="0"/>
        <w:spacing w:after="0" w:line="240" w:lineRule="auto"/>
        <w:ind w:left="1260" w:hanging="693"/>
        <w:jc w:val="both"/>
        <w:rPr>
          <w:rFonts w:ascii="Times New Roman" w:eastAsia="Times New Roman" w:hAnsi="Times New Roman" w:cs="Times New Roman"/>
          <w:b/>
          <w:bCs/>
        </w:rPr>
      </w:pPr>
    </w:p>
    <w:p w:rsidR="00D66AD4" w:rsidRPr="00D66AD4" w:rsidRDefault="00D66AD4" w:rsidP="00D66AD4">
      <w:pPr>
        <w:widowControl w:val="0"/>
        <w:autoSpaceDE w:val="0"/>
        <w:autoSpaceDN w:val="0"/>
        <w:adjustRightInd w:val="0"/>
        <w:spacing w:after="0" w:line="240" w:lineRule="auto"/>
        <w:ind w:left="1260" w:hanging="693"/>
        <w:jc w:val="both"/>
        <w:rPr>
          <w:rFonts w:ascii="Times New Roman" w:eastAsia="Times New Roman" w:hAnsi="Times New Roman" w:cs="Times New Roman"/>
          <w:b/>
          <w:bCs/>
        </w:rPr>
      </w:pPr>
      <w:r w:rsidRPr="00D66AD4">
        <w:rPr>
          <w:rFonts w:ascii="Times New Roman" w:eastAsia="Times New Roman" w:hAnsi="Times New Roman" w:cs="Times New Roman"/>
          <w:b/>
          <w:bCs/>
        </w:rPr>
        <w:t>2.1.2. Единоличный исполнительный орган эмитента</w:t>
      </w:r>
    </w:p>
    <w:p w:rsidR="00D66AD4" w:rsidRPr="00D66AD4" w:rsidRDefault="00D66AD4" w:rsidP="00D66AD4">
      <w:pPr>
        <w:widowControl w:val="0"/>
        <w:autoSpaceDE w:val="0"/>
        <w:autoSpaceDN w:val="0"/>
        <w:adjustRightInd w:val="0"/>
        <w:spacing w:after="0" w:line="240" w:lineRule="auto"/>
        <w:ind w:left="1260" w:hanging="693"/>
        <w:jc w:val="both"/>
        <w:rPr>
          <w:rFonts w:ascii="Times New Roman" w:eastAsia="Times New Roman" w:hAnsi="Times New Roman" w:cs="Times New Roman"/>
          <w:b/>
          <w:bCs/>
        </w:rPr>
      </w:pP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proofErr w:type="gramStart"/>
      <w:r w:rsidRPr="00D66AD4">
        <w:rPr>
          <w:rFonts w:ascii="Times New Roman" w:eastAsia="Times New Roman" w:hAnsi="Times New Roman" w:cs="Times New Roman"/>
          <w:b/>
          <w:i/>
          <w:sz w:val="24"/>
          <w:szCs w:val="24"/>
          <w:lang w:eastAsia="ru-RU"/>
        </w:rPr>
        <w:t>Исполняющий</w:t>
      </w:r>
      <w:proofErr w:type="gramEnd"/>
      <w:r w:rsidRPr="00D66AD4">
        <w:rPr>
          <w:rFonts w:ascii="Times New Roman" w:eastAsia="Times New Roman" w:hAnsi="Times New Roman" w:cs="Times New Roman"/>
          <w:b/>
          <w:i/>
          <w:sz w:val="24"/>
          <w:szCs w:val="24"/>
          <w:lang w:eastAsia="ru-RU"/>
        </w:rPr>
        <w:t xml:space="preserve"> обязанности Генерального директора Общества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Эбзеев</w:t>
      </w:r>
      <w:proofErr w:type="spellEnd"/>
      <w:r w:rsidRPr="00D66AD4">
        <w:rPr>
          <w:rFonts w:ascii="Times New Roman" w:eastAsia="Times New Roman" w:hAnsi="Times New Roman" w:cs="Times New Roman"/>
          <w:b/>
          <w:i/>
          <w:sz w:val="24"/>
          <w:szCs w:val="24"/>
          <w:lang w:eastAsia="ru-RU"/>
        </w:rPr>
        <w:t xml:space="preserve"> Борис Борисович</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xml:space="preserve"> 1975</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Образование: </w:t>
      </w:r>
      <w:r w:rsidRPr="00D66AD4">
        <w:rPr>
          <w:rFonts w:ascii="Times New Roman" w:eastAsia="Times New Roman" w:hAnsi="Times New Roman" w:cs="Times New Roman"/>
          <w:b/>
          <w:i/>
          <w:sz w:val="24"/>
          <w:szCs w:val="24"/>
          <w:lang w:eastAsia="ru-RU"/>
        </w:rPr>
        <w:t xml:space="preserve">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Московский государственный университет им. М.В. Ломоносова по специальности «Юриспруденция</w:t>
      </w:r>
      <w:r w:rsidRPr="00D66AD4">
        <w:rPr>
          <w:rFonts w:ascii="Times New Roman" w:eastAsia="Times New Roman" w:hAnsi="Times New Roman" w:cs="Times New Roman"/>
          <w:b/>
          <w:i/>
          <w:lang w:eastAsia="ru-RU"/>
        </w:rPr>
        <w:t>», юрист</w:t>
      </w:r>
      <w:r w:rsidRPr="00D66AD4">
        <w:rPr>
          <w:rFonts w:ascii="Times New Roman" w:eastAsia="Times New Roman" w:hAnsi="Times New Roman" w:cs="Times New Roman"/>
          <w:b/>
          <w:i/>
          <w:sz w:val="24"/>
          <w:szCs w:val="24"/>
          <w:lang w:eastAsia="ru-RU"/>
        </w:rPr>
        <w:t>. Имеет ученую степень кандидата юридических наук.</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781" w:type="dxa"/>
        <w:tblInd w:w="72" w:type="dxa"/>
        <w:tblLayout w:type="fixed"/>
        <w:tblCellMar>
          <w:left w:w="72" w:type="dxa"/>
          <w:right w:w="72" w:type="dxa"/>
        </w:tblCellMar>
        <w:tblLook w:val="0000" w:firstRow="0" w:lastRow="0" w:firstColumn="0" w:lastColumn="0" w:noHBand="0" w:noVBand="0"/>
      </w:tblPr>
      <w:tblGrid>
        <w:gridCol w:w="1260"/>
        <w:gridCol w:w="1434"/>
        <w:gridCol w:w="3806"/>
        <w:gridCol w:w="3281"/>
      </w:tblGrid>
      <w:tr w:rsidR="00D66AD4" w:rsidRPr="00D66AD4" w:rsidTr="00276AA3">
        <w:tc>
          <w:tcPr>
            <w:tcW w:w="2694"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Период</w:t>
            </w:r>
          </w:p>
        </w:tc>
        <w:tc>
          <w:tcPr>
            <w:tcW w:w="3806"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Должность</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с</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2014</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Правления, Генеральный директор</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2014</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2019</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w:t>
            </w:r>
            <w:proofErr w:type="spellStart"/>
            <w:r w:rsidRPr="00D66AD4">
              <w:rPr>
                <w:rFonts w:ascii="Times New Roman" w:eastAsia="Times New Roman" w:hAnsi="Times New Roman" w:cs="Times New Roman"/>
                <w:b/>
                <w:i/>
                <w:sz w:val="24"/>
                <w:szCs w:val="24"/>
                <w:lang w:eastAsia="ru-RU"/>
              </w:rPr>
              <w:t>Донэнерго</w:t>
            </w:r>
            <w:proofErr w:type="spellEnd"/>
            <w:r w:rsidRPr="00D66AD4">
              <w:rPr>
                <w:rFonts w:ascii="Times New Roman" w:eastAsia="Times New Roman" w:hAnsi="Times New Roman" w:cs="Times New Roman"/>
                <w:b/>
                <w:i/>
                <w:sz w:val="24"/>
                <w:szCs w:val="24"/>
                <w:lang w:eastAsia="ru-RU"/>
              </w:rPr>
              <w:t>" (ранее ОАО "</w:t>
            </w:r>
            <w:proofErr w:type="spellStart"/>
            <w:r w:rsidRPr="00D66AD4">
              <w:rPr>
                <w:rFonts w:ascii="Times New Roman" w:eastAsia="Times New Roman" w:hAnsi="Times New Roman" w:cs="Times New Roman"/>
                <w:b/>
                <w:i/>
                <w:sz w:val="24"/>
                <w:szCs w:val="24"/>
                <w:lang w:eastAsia="ru-RU"/>
              </w:rPr>
              <w:t>Донэнерго</w:t>
            </w:r>
            <w:proofErr w:type="spellEnd"/>
            <w:r w:rsidRPr="00D66AD4">
              <w:rPr>
                <w:rFonts w:ascii="Times New Roman" w:eastAsia="Times New Roman" w:hAnsi="Times New Roman" w:cs="Times New Roman"/>
                <w:b/>
                <w:i/>
                <w:sz w:val="24"/>
                <w:szCs w:val="24"/>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2015</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«ВМЭС»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Совета директоров</w:t>
            </w:r>
          </w:p>
        </w:tc>
      </w:tr>
      <w:tr w:rsidR="00D66AD4" w:rsidRPr="00D66AD4" w:rsidTr="00276AA3">
        <w:tc>
          <w:tcPr>
            <w:tcW w:w="1260"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434"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Правления, исполняющий обязанности Генерального директора (по совместительству), член Совета директоров</w:t>
            </w:r>
          </w:p>
        </w:tc>
      </w:tr>
    </w:tbl>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lastRenderedPageBreak/>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Доля участия лица в уставном капитале подконтрольных эмитенту организаций, имеющих для него существенное значение: 0</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r w:rsidRPr="00D66AD4">
        <w:rPr>
          <w:rFonts w:ascii="Times New Roman" w:eastAsia="Times New Roman" w:hAnsi="Times New Roman" w:cs="Times New Roman"/>
          <w:sz w:val="24"/>
          <w:szCs w:val="24"/>
          <w:lang w:eastAsia="ru-RU"/>
        </w:rPr>
        <w:t xml:space="preserve"> </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ind w:right="1"/>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6"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w:t>
      </w:r>
      <w:r w:rsidRPr="00D66AD4">
        <w:rPr>
          <w:rFonts w:ascii="Times New Roman" w:eastAsia="Times New Roman" w:hAnsi="Times New Roman" w:cs="Times New Roman"/>
          <w:b/>
          <w:i/>
          <w:sz w:val="24"/>
          <w:szCs w:val="24"/>
          <w:lang w:eastAsia="ru-RU"/>
        </w:rPr>
        <w:t xml:space="preserve"> Лицо указанных должностей не занимало.</w:t>
      </w:r>
    </w:p>
    <w:p w:rsidR="00D66AD4" w:rsidRPr="00D66AD4" w:rsidRDefault="00D66AD4" w:rsidP="00D66AD4">
      <w:pPr>
        <w:widowControl w:val="0"/>
        <w:autoSpaceDE w:val="0"/>
        <w:autoSpaceDN w:val="0"/>
        <w:adjustRightInd w:val="0"/>
        <w:spacing w:after="0" w:line="240" w:lineRule="auto"/>
        <w:ind w:left="1260"/>
        <w:jc w:val="both"/>
        <w:rPr>
          <w:rFonts w:ascii="Times New Roman" w:eastAsia="Times New Roman" w:hAnsi="Times New Roman" w:cs="Times New Roman"/>
          <w:b/>
          <w:bCs/>
          <w:lang w:val="x-none" w:eastAsia="x-none"/>
        </w:rPr>
      </w:pPr>
    </w:p>
    <w:p w:rsidR="00D66AD4" w:rsidRPr="00D66AD4" w:rsidRDefault="00D66AD4" w:rsidP="00D66AD4">
      <w:pPr>
        <w:widowControl w:val="0"/>
        <w:autoSpaceDE w:val="0"/>
        <w:autoSpaceDN w:val="0"/>
        <w:adjustRightInd w:val="0"/>
        <w:spacing w:after="0" w:line="240" w:lineRule="auto"/>
        <w:ind w:left="1260" w:hanging="693"/>
        <w:jc w:val="both"/>
        <w:rPr>
          <w:rFonts w:ascii="Times New Roman" w:eastAsia="Times New Roman" w:hAnsi="Times New Roman" w:cs="Times New Roman"/>
          <w:b/>
          <w:bCs/>
          <w:sz w:val="24"/>
          <w:szCs w:val="24"/>
          <w:lang w:val="x-none" w:eastAsia="x-none"/>
        </w:rPr>
      </w:pPr>
      <w:r w:rsidRPr="00D66AD4">
        <w:rPr>
          <w:rFonts w:ascii="Times New Roman" w:eastAsia="Times New Roman" w:hAnsi="Times New Roman" w:cs="Times New Roman"/>
          <w:b/>
          <w:bCs/>
          <w:sz w:val="24"/>
          <w:szCs w:val="24"/>
          <w:lang w:eastAsia="x-none"/>
        </w:rPr>
        <w:t>2</w:t>
      </w:r>
      <w:r w:rsidRPr="00D66AD4">
        <w:rPr>
          <w:rFonts w:ascii="Times New Roman" w:eastAsia="Times New Roman" w:hAnsi="Times New Roman" w:cs="Times New Roman"/>
          <w:b/>
          <w:bCs/>
          <w:sz w:val="24"/>
          <w:szCs w:val="24"/>
          <w:lang w:val="x-none" w:eastAsia="x-none"/>
        </w:rPr>
        <w:t>.1.3</w:t>
      </w:r>
      <w:r w:rsidRPr="00D66AD4">
        <w:rPr>
          <w:rFonts w:ascii="Times New Roman" w:eastAsia="Times New Roman" w:hAnsi="Times New Roman" w:cs="Times New Roman"/>
          <w:b/>
          <w:bCs/>
          <w:sz w:val="24"/>
          <w:szCs w:val="24"/>
          <w:lang w:eastAsia="x-none"/>
        </w:rPr>
        <w:t>.</w:t>
      </w:r>
      <w:r w:rsidRPr="00D66AD4">
        <w:rPr>
          <w:rFonts w:ascii="Times New Roman" w:eastAsia="Times New Roman" w:hAnsi="Times New Roman" w:cs="Times New Roman"/>
          <w:b/>
          <w:bCs/>
          <w:sz w:val="24"/>
          <w:szCs w:val="24"/>
          <w:lang w:val="x-none" w:eastAsia="x-none"/>
        </w:rPr>
        <w:t xml:space="preserve"> Правление</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bookmarkStart w:id="49" w:name="Par424"/>
      <w:bookmarkEnd w:id="49"/>
      <w:r w:rsidRPr="00D66AD4">
        <w:rPr>
          <w:rFonts w:ascii="Times New Roman" w:eastAsia="Times New Roman" w:hAnsi="Times New Roman" w:cs="Times New Roman"/>
          <w:b/>
          <w:i/>
          <w:sz w:val="24"/>
          <w:szCs w:val="24"/>
          <w:lang w:eastAsia="ru-RU"/>
        </w:rPr>
        <w:t xml:space="preserve">1.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Эбзеев</w:t>
      </w:r>
      <w:proofErr w:type="spellEnd"/>
      <w:r w:rsidRPr="00D66AD4">
        <w:rPr>
          <w:rFonts w:ascii="Times New Roman" w:eastAsia="Times New Roman" w:hAnsi="Times New Roman" w:cs="Times New Roman"/>
          <w:b/>
          <w:i/>
          <w:sz w:val="24"/>
          <w:szCs w:val="24"/>
          <w:lang w:eastAsia="ru-RU"/>
        </w:rPr>
        <w:t xml:space="preserve"> Борис Борисович (Председатель Правления)</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Год рождения: </w:t>
      </w:r>
      <w:r w:rsidRPr="00D66AD4">
        <w:rPr>
          <w:rFonts w:ascii="Times New Roman" w:eastAsia="Times New Roman" w:hAnsi="Times New Roman" w:cs="Times New Roman"/>
          <w:b/>
          <w:i/>
          <w:sz w:val="24"/>
          <w:szCs w:val="24"/>
          <w:lang w:eastAsia="ru-RU"/>
        </w:rPr>
        <w:t>1975</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xml:space="preserve"> Высшее,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bookmarkStart w:id="50" w:name="_Hlk96372979"/>
      <w:r w:rsidRPr="00D66AD4">
        <w:rPr>
          <w:rFonts w:ascii="Times New Roman" w:eastAsia="Times New Roman" w:hAnsi="Times New Roman" w:cs="Times New Roman"/>
          <w:b/>
          <w:i/>
          <w:sz w:val="24"/>
          <w:szCs w:val="24"/>
          <w:lang w:eastAsia="ru-RU"/>
        </w:rPr>
        <w:t>Московский государственный университет им. М.В. Ломоносова по специальности «Юриспруденция», юрист. Имеет ученую степень кандидата юридических наук.</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781" w:type="dxa"/>
        <w:tblInd w:w="72" w:type="dxa"/>
        <w:tblLayout w:type="fixed"/>
        <w:tblCellMar>
          <w:left w:w="72" w:type="dxa"/>
          <w:right w:w="72" w:type="dxa"/>
        </w:tblCellMar>
        <w:tblLook w:val="0000" w:firstRow="0" w:lastRow="0" w:firstColumn="0" w:lastColumn="0" w:noHBand="0" w:noVBand="0"/>
      </w:tblPr>
      <w:tblGrid>
        <w:gridCol w:w="1260"/>
        <w:gridCol w:w="1260"/>
        <w:gridCol w:w="3980"/>
        <w:gridCol w:w="3281"/>
      </w:tblGrid>
      <w:tr w:rsidR="00D66AD4" w:rsidRPr="00D66AD4" w:rsidTr="00276AA3">
        <w:tc>
          <w:tcPr>
            <w:tcW w:w="2520"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Должность</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Правления, Генеральный директор</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w:t>
            </w:r>
            <w:proofErr w:type="spellStart"/>
            <w:r w:rsidRPr="00D66AD4">
              <w:rPr>
                <w:rFonts w:ascii="Times New Roman" w:eastAsia="Times New Roman" w:hAnsi="Times New Roman" w:cs="Times New Roman"/>
                <w:b/>
                <w:i/>
                <w:sz w:val="24"/>
                <w:szCs w:val="24"/>
                <w:lang w:eastAsia="ru-RU"/>
              </w:rPr>
              <w:t>Донэнерго</w:t>
            </w:r>
            <w:proofErr w:type="spellEnd"/>
            <w:r w:rsidRPr="00D66AD4">
              <w:rPr>
                <w:rFonts w:ascii="Times New Roman" w:eastAsia="Times New Roman" w:hAnsi="Times New Roman" w:cs="Times New Roman"/>
                <w:b/>
                <w:i/>
                <w:sz w:val="24"/>
                <w:szCs w:val="24"/>
                <w:lang w:eastAsia="ru-RU"/>
              </w:rPr>
              <w:t>" (ранее ОАО "</w:t>
            </w:r>
            <w:proofErr w:type="spellStart"/>
            <w:r w:rsidRPr="00D66AD4">
              <w:rPr>
                <w:rFonts w:ascii="Times New Roman" w:eastAsia="Times New Roman" w:hAnsi="Times New Roman" w:cs="Times New Roman"/>
                <w:b/>
                <w:i/>
                <w:sz w:val="24"/>
                <w:szCs w:val="24"/>
                <w:lang w:eastAsia="ru-RU"/>
              </w:rPr>
              <w:t>Донэнерго</w:t>
            </w:r>
            <w:proofErr w:type="spellEnd"/>
            <w:r w:rsidRPr="00D66AD4">
              <w:rPr>
                <w:rFonts w:ascii="Times New Roman" w:eastAsia="Times New Roman" w:hAnsi="Times New Roman" w:cs="Times New Roman"/>
                <w:b/>
                <w:i/>
                <w:sz w:val="24"/>
                <w:szCs w:val="24"/>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2015</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«ВМЭС»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Совета директоров</w:t>
            </w:r>
          </w:p>
        </w:tc>
      </w:tr>
      <w:tr w:rsidR="00D66AD4" w:rsidRPr="00D66AD4" w:rsidTr="00276AA3">
        <w:tc>
          <w:tcPr>
            <w:tcW w:w="1260"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Правления, исполняющий обязанности Генерального директора (по совместительству), член Совета директоров</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bookmarkStart w:id="51" w:name="_Hlk96371947"/>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lastRenderedPageBreak/>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7"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bookmarkEnd w:id="51"/>
    </w:p>
    <w:bookmarkEnd w:id="50"/>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2.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Армаганян</w:t>
      </w:r>
      <w:proofErr w:type="spellEnd"/>
      <w:r w:rsidRPr="00D66AD4">
        <w:rPr>
          <w:rFonts w:ascii="Times New Roman" w:eastAsia="Times New Roman" w:hAnsi="Times New Roman" w:cs="Times New Roman"/>
          <w:b/>
          <w:i/>
          <w:sz w:val="24"/>
          <w:szCs w:val="24"/>
          <w:lang w:eastAsia="ru-RU"/>
        </w:rPr>
        <w:t xml:space="preserve"> Эдгар </w:t>
      </w:r>
      <w:proofErr w:type="spellStart"/>
      <w:r w:rsidRPr="00D66AD4">
        <w:rPr>
          <w:rFonts w:ascii="Times New Roman" w:eastAsia="Times New Roman" w:hAnsi="Times New Roman" w:cs="Times New Roman"/>
          <w:b/>
          <w:i/>
          <w:sz w:val="24"/>
          <w:szCs w:val="24"/>
          <w:lang w:eastAsia="ru-RU"/>
        </w:rPr>
        <w:t>Гарриевич</w:t>
      </w:r>
      <w:proofErr w:type="spell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xml:space="preserve"> 1984</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xml:space="preserve"> Высшее </w:t>
      </w:r>
    </w:p>
    <w:p w:rsidR="00D66AD4" w:rsidRPr="00D66AD4" w:rsidRDefault="00D66AD4" w:rsidP="00D66AD4">
      <w:pPr>
        <w:widowControl w:val="0"/>
        <w:autoSpaceDE w:val="0"/>
        <w:autoSpaceDN w:val="0"/>
        <w:adjustRightInd w:val="0"/>
        <w:spacing w:before="20" w:after="4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ФГОУ ВПО «Кубанский государственный аграрный университет» по специальности «Электрификация и автоматизация», инженер,</w:t>
      </w:r>
    </w:p>
    <w:p w:rsidR="00D66AD4" w:rsidRPr="00D66AD4" w:rsidRDefault="00D66AD4" w:rsidP="00D66AD4">
      <w:pPr>
        <w:widowControl w:val="0"/>
        <w:autoSpaceDE w:val="0"/>
        <w:autoSpaceDN w:val="0"/>
        <w:adjustRightInd w:val="0"/>
        <w:spacing w:before="20" w:after="4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НОУ ВПО «Московский институт предпринимательства и права» по специальности «Менеджмент организации», менеджер.</w:t>
      </w:r>
    </w:p>
    <w:p w:rsidR="00D66AD4" w:rsidRPr="00D66AD4" w:rsidRDefault="00D66AD4" w:rsidP="00D66AD4">
      <w:pPr>
        <w:spacing w:after="0" w:line="255" w:lineRule="atLeast"/>
        <w:ind w:firstLine="567"/>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Прошел профессиональную переподготовку: </w:t>
      </w:r>
    </w:p>
    <w:p w:rsidR="00D66AD4" w:rsidRPr="00D66AD4" w:rsidRDefault="00D66AD4" w:rsidP="00D66AD4">
      <w:pPr>
        <w:spacing w:after="0" w:line="255" w:lineRule="atLeast"/>
        <w:ind w:firstLine="567"/>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в МГТУ им. Н.Э. Баумана</w:t>
      </w:r>
      <w:r w:rsidRPr="00D66AD4">
        <w:rPr>
          <w:rFonts w:ascii="Calibri" w:eastAsia="Times New Roman" w:hAnsi="Calibri" w:cs="Times New Roman"/>
          <w:b/>
          <w:bCs/>
          <w:i/>
          <w:sz w:val="24"/>
          <w:szCs w:val="24"/>
        </w:rPr>
        <w:t xml:space="preserve">  по</w:t>
      </w:r>
      <w:r w:rsidRPr="00D66AD4">
        <w:rPr>
          <w:rFonts w:ascii="Times New Roman" w:eastAsia="Times New Roman" w:hAnsi="Times New Roman" w:cs="Times New Roman"/>
          <w:b/>
          <w:i/>
          <w:sz w:val="24"/>
          <w:szCs w:val="24"/>
          <w:lang w:eastAsia="ru-RU"/>
        </w:rPr>
        <w:t xml:space="preserve"> специальности «Менеджмент» с правом ведения профессиональной деятельности в сфере «</w:t>
      </w:r>
      <w:proofErr w:type="spellStart"/>
      <w:r w:rsidRPr="00D66AD4">
        <w:rPr>
          <w:rFonts w:ascii="Times New Roman" w:eastAsia="Times New Roman" w:hAnsi="Times New Roman" w:cs="Times New Roman"/>
          <w:b/>
          <w:i/>
          <w:sz w:val="24"/>
          <w:szCs w:val="24"/>
          <w:lang w:eastAsia="ru-RU"/>
        </w:rPr>
        <w:t>Контроллинг</w:t>
      </w:r>
      <w:proofErr w:type="spellEnd"/>
      <w:r w:rsidRPr="00D66AD4">
        <w:rPr>
          <w:rFonts w:ascii="Times New Roman" w:eastAsia="Times New Roman" w:hAnsi="Times New Roman" w:cs="Times New Roman"/>
          <w:b/>
          <w:i/>
          <w:sz w:val="24"/>
          <w:szCs w:val="24"/>
          <w:lang w:eastAsia="ru-RU"/>
        </w:rPr>
        <w:t xml:space="preserve"> организации»,</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 в ФГБОУ </w:t>
      </w:r>
      <w:proofErr w:type="gramStart"/>
      <w:r w:rsidRPr="00D66AD4">
        <w:rPr>
          <w:rFonts w:ascii="Times New Roman" w:eastAsia="Times New Roman" w:hAnsi="Times New Roman" w:cs="Times New Roman"/>
          <w:b/>
          <w:i/>
          <w:sz w:val="24"/>
          <w:szCs w:val="24"/>
          <w:lang w:eastAsia="ru-RU"/>
        </w:rPr>
        <w:t>ВО</w:t>
      </w:r>
      <w:proofErr w:type="gramEnd"/>
      <w:r w:rsidRPr="00D66AD4">
        <w:rPr>
          <w:rFonts w:ascii="Times New Roman" w:eastAsia="Times New Roman" w:hAnsi="Times New Roman" w:cs="Times New Roman"/>
          <w:b/>
          <w:i/>
          <w:sz w:val="24"/>
          <w:szCs w:val="24"/>
          <w:lang w:eastAsia="ru-RU"/>
        </w:rPr>
        <w:t xml:space="preserve"> «Кубанский государственный аграрный университет имени И.Т. Трубилина» (программа подготовки научно-педагогических кадров в аспирантуре по направлению подготовки «Ядерная, тепловая и возобновляемая энергетика и сопутствующие технологии» с присвоением квалификации «Исследователь. Преподаватель-исследователь».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bookmarkStart w:id="52" w:name="_Hlk96372248"/>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0" w:type="auto"/>
        <w:tblLayout w:type="fixed"/>
        <w:tblCellMar>
          <w:left w:w="72" w:type="dxa"/>
          <w:right w:w="72" w:type="dxa"/>
        </w:tblCellMar>
        <w:tblLook w:val="04A0" w:firstRow="1" w:lastRow="0" w:firstColumn="1" w:lastColumn="0" w:noHBand="0" w:noVBand="1"/>
      </w:tblPr>
      <w:tblGrid>
        <w:gridCol w:w="1332"/>
        <w:gridCol w:w="1260"/>
        <w:gridCol w:w="2867"/>
        <w:gridCol w:w="4394"/>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Период</w:t>
            </w:r>
          </w:p>
        </w:tc>
        <w:tc>
          <w:tcPr>
            <w:tcW w:w="2867" w:type="dxa"/>
            <w:tcBorders>
              <w:top w:val="doub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Наименование организации</w:t>
            </w:r>
          </w:p>
        </w:tc>
        <w:tc>
          <w:tcPr>
            <w:tcW w:w="4394" w:type="dxa"/>
            <w:tcBorders>
              <w:top w:val="doub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по</w:t>
            </w:r>
          </w:p>
        </w:tc>
        <w:tc>
          <w:tcPr>
            <w:tcW w:w="286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sz w:val="24"/>
                <w:szCs w:val="24"/>
                <w:lang w:eastAsia="ru-RU"/>
              </w:rPr>
            </w:pPr>
          </w:p>
        </w:tc>
        <w:tc>
          <w:tcPr>
            <w:tcW w:w="4394"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sz w:val="24"/>
                <w:szCs w:val="24"/>
                <w:lang w:eastAsia="ru-RU"/>
              </w:rPr>
            </w:pPr>
          </w:p>
        </w:tc>
      </w:tr>
      <w:tr w:rsidR="00D66AD4" w:rsidRPr="00D66AD4" w:rsidTr="00276AA3">
        <w:trPr>
          <w:trHeight w:val="8137"/>
        </w:trPr>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lastRenderedPageBreak/>
              <w:t>2009</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2867"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 (ранее ПАО «Кубаньэнерго», ОАО «Кубаньэнерго»)</w:t>
            </w:r>
          </w:p>
        </w:tc>
        <w:tc>
          <w:tcPr>
            <w:tcW w:w="4394" w:type="dxa"/>
            <w:tcBorders>
              <w:top w:val="sing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Начальник управления реализации услуг по транспорту электроэнергии; затем  начальник службы технологического присоединения; затем начальник службы транспорта электроэнергии; затем заместитель директора по развитию и реализации услуг филиала Сочинские электрические сети; затем советник генерального директора; затем </w:t>
            </w:r>
            <w:proofErr w:type="spellStart"/>
            <w:r w:rsidRPr="00D66AD4">
              <w:rPr>
                <w:rFonts w:ascii="Times New Roman" w:eastAsia="Times New Roman" w:hAnsi="Times New Roman" w:cs="Times New Roman"/>
                <w:b/>
                <w:i/>
                <w:sz w:val="24"/>
                <w:szCs w:val="24"/>
                <w:lang w:eastAsia="ru-RU"/>
              </w:rPr>
              <w:t>и.о</w:t>
            </w:r>
            <w:proofErr w:type="spellEnd"/>
            <w:r w:rsidRPr="00D66AD4">
              <w:rPr>
                <w:rFonts w:ascii="Times New Roman" w:eastAsia="Times New Roman" w:hAnsi="Times New Roman" w:cs="Times New Roman"/>
                <w:b/>
                <w:i/>
                <w:sz w:val="24"/>
                <w:szCs w:val="24"/>
                <w:lang w:eastAsia="ru-RU"/>
              </w:rPr>
              <w:t xml:space="preserve">. первого заместителя генерального директора Общества; </w:t>
            </w:r>
            <w:proofErr w:type="gramStart"/>
            <w:r w:rsidRPr="00D66AD4">
              <w:rPr>
                <w:rFonts w:ascii="Times New Roman" w:eastAsia="Times New Roman" w:hAnsi="Times New Roman" w:cs="Times New Roman"/>
                <w:b/>
                <w:i/>
                <w:sz w:val="24"/>
                <w:szCs w:val="24"/>
                <w:lang w:eastAsia="ru-RU"/>
              </w:rPr>
              <w:t>затем  директор филиала Сочинские электрические сети (основное место работы) с исполнением обязанностей первого заместителя генерального директора Общества без освобождения от основной работы (совмещение должностей); затем  директор филиала Сочинские электрические сети; затем Первый заместитель генерального директора - директор филиала Сочинские электрические сети, заместитель генерального директора по реализации услуг (по совместительству), затем Первый заместитель генерального директора - директор филиала Сочинские электрические сети</w:t>
            </w:r>
            <w:proofErr w:type="gramEnd"/>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2014</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2867"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 (ранее ПАО «Кубаньэнерго», ОАО «Кубаньэнерго»)</w:t>
            </w:r>
          </w:p>
        </w:tc>
        <w:tc>
          <w:tcPr>
            <w:tcW w:w="4394" w:type="dxa"/>
            <w:tcBorders>
              <w:top w:val="sing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2015</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2017</w:t>
            </w:r>
          </w:p>
        </w:tc>
        <w:tc>
          <w:tcPr>
            <w:tcW w:w="2867"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«Кубаньэнерго»</w:t>
            </w:r>
          </w:p>
        </w:tc>
        <w:tc>
          <w:tcPr>
            <w:tcW w:w="4394" w:type="dxa"/>
            <w:tcBorders>
              <w:top w:val="sing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Комитета по надежности Совета директоров</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2016</w:t>
            </w:r>
          </w:p>
        </w:tc>
        <w:tc>
          <w:tcPr>
            <w:tcW w:w="1260" w:type="dxa"/>
            <w:tcBorders>
              <w:top w:val="single" w:sz="6" w:space="0" w:color="auto"/>
              <w:left w:val="single" w:sz="6" w:space="0" w:color="auto"/>
              <w:bottom w:val="doub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2867" w:type="dxa"/>
            <w:tcBorders>
              <w:top w:val="single" w:sz="6" w:space="0" w:color="auto"/>
              <w:left w:val="single" w:sz="6" w:space="0" w:color="auto"/>
              <w:bottom w:val="doub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w:t>
            </w:r>
            <w:proofErr w:type="spellStart"/>
            <w:r w:rsidRPr="00D66AD4">
              <w:rPr>
                <w:rFonts w:ascii="Times New Roman" w:eastAsia="Times New Roman" w:hAnsi="Times New Roman" w:cs="Times New Roman"/>
                <w:b/>
                <w:i/>
                <w:sz w:val="24"/>
                <w:szCs w:val="24"/>
                <w:lang w:eastAsia="ru-RU"/>
              </w:rPr>
              <w:t>Энергосервис</w:t>
            </w:r>
            <w:proofErr w:type="spellEnd"/>
            <w:r w:rsidRPr="00D66AD4">
              <w:rPr>
                <w:rFonts w:ascii="Times New Roman" w:eastAsia="Times New Roman" w:hAnsi="Times New Roman" w:cs="Times New Roman"/>
                <w:b/>
                <w:i/>
                <w:sz w:val="24"/>
                <w:szCs w:val="24"/>
                <w:lang w:eastAsia="ru-RU"/>
              </w:rPr>
              <w:t xml:space="preserve"> Кубани» (ранее ОАО «</w:t>
            </w:r>
            <w:proofErr w:type="spellStart"/>
            <w:r w:rsidRPr="00D66AD4">
              <w:rPr>
                <w:rFonts w:ascii="Times New Roman" w:eastAsia="Times New Roman" w:hAnsi="Times New Roman" w:cs="Times New Roman"/>
                <w:b/>
                <w:i/>
                <w:sz w:val="24"/>
                <w:szCs w:val="24"/>
                <w:lang w:eastAsia="ru-RU"/>
              </w:rPr>
              <w:t>Энергосервис</w:t>
            </w:r>
            <w:proofErr w:type="spellEnd"/>
            <w:r w:rsidRPr="00D66AD4">
              <w:rPr>
                <w:rFonts w:ascii="Times New Roman" w:eastAsia="Times New Roman" w:hAnsi="Times New Roman" w:cs="Times New Roman"/>
                <w:b/>
                <w:i/>
                <w:sz w:val="24"/>
                <w:szCs w:val="24"/>
                <w:lang w:eastAsia="ru-RU"/>
              </w:rPr>
              <w:t xml:space="preserve"> Кубани»)</w:t>
            </w:r>
          </w:p>
        </w:tc>
        <w:tc>
          <w:tcPr>
            <w:tcW w:w="4394" w:type="dxa"/>
            <w:tcBorders>
              <w:top w:val="single" w:sz="6" w:space="0" w:color="auto"/>
              <w:left w:val="single" w:sz="6" w:space="0" w:color="auto"/>
              <w:bottom w:val="doub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Совета директоров</w:t>
            </w:r>
          </w:p>
        </w:tc>
      </w:tr>
    </w:tbl>
    <w:bookmarkEnd w:id="52"/>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lastRenderedPageBreak/>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8"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hd w:val="clear" w:color="auto" w:fill="FFFFFF"/>
        <w:tabs>
          <w:tab w:val="left" w:pos="993"/>
        </w:tabs>
        <w:spacing w:after="0" w:line="240" w:lineRule="auto"/>
        <w:ind w:right="120" w:firstLine="709"/>
        <w:jc w:val="both"/>
        <w:rPr>
          <w:rFonts w:ascii="Times New Roman" w:eastAsia="Times New Roman" w:hAnsi="Times New Roman" w:cs="Times New Roman"/>
          <w:b/>
          <w:i/>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3.</w:t>
      </w:r>
      <w:r w:rsidRPr="00D66AD4">
        <w:rPr>
          <w:rFonts w:ascii="Times New Roman" w:eastAsia="Times New Roman" w:hAnsi="Times New Roman" w:cs="Times New Roman"/>
          <w:sz w:val="24"/>
          <w:szCs w:val="24"/>
          <w:lang w:eastAsia="ru-RU"/>
        </w:rPr>
        <w:t xml:space="preserve"> Фамилия, имя, отчество: </w:t>
      </w:r>
      <w:r w:rsidRPr="00D66AD4">
        <w:rPr>
          <w:rFonts w:ascii="Times New Roman" w:eastAsia="Times New Roman" w:hAnsi="Times New Roman" w:cs="Times New Roman"/>
          <w:b/>
          <w:i/>
          <w:sz w:val="24"/>
          <w:szCs w:val="24"/>
          <w:lang w:eastAsia="ru-RU"/>
        </w:rPr>
        <w:t xml:space="preserve">  Галинова Юлия Владимировна</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1978 г.</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высшее</w:t>
      </w:r>
      <w:r w:rsidRPr="00D66AD4">
        <w:rPr>
          <w:rFonts w:ascii="Times New Roman" w:eastAsia="Times New Roman" w:hAnsi="Times New Roman" w:cs="Times New Roman"/>
          <w:b/>
          <w:i/>
          <w:sz w:val="24"/>
          <w:szCs w:val="24"/>
          <w:lang w:eastAsia="ru-RU"/>
        </w:rPr>
        <w:br/>
        <w:t>Международный институт экономики и права по специальности «Юриспруденция», юрист.</w:t>
      </w:r>
    </w:p>
    <w:p w:rsidR="00D66AD4" w:rsidRPr="00D66AD4" w:rsidRDefault="00D66AD4" w:rsidP="00D66AD4">
      <w:pPr>
        <w:spacing w:after="0" w:line="255" w:lineRule="atLeast"/>
        <w:rPr>
          <w:rFonts w:ascii="Times New Roman" w:eastAsia="Times New Roman" w:hAnsi="Times New Roman" w:cs="Times New Roman"/>
          <w:b/>
          <w:bCs/>
          <w:sz w:val="24"/>
          <w:szCs w:val="24"/>
          <w:bdr w:val="none" w:sz="0" w:space="0" w:color="auto" w:frame="1"/>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0" w:type="auto"/>
        <w:tblLayout w:type="fixed"/>
        <w:tblCellMar>
          <w:left w:w="72" w:type="dxa"/>
          <w:right w:w="72" w:type="dxa"/>
        </w:tblCellMar>
        <w:tblLook w:val="04A0" w:firstRow="1" w:lastRow="0" w:firstColumn="1" w:lastColumn="0" w:noHBand="0" w:noVBand="1"/>
      </w:tblPr>
      <w:tblGrid>
        <w:gridCol w:w="1332"/>
        <w:gridCol w:w="1260"/>
        <w:gridCol w:w="3576"/>
        <w:gridCol w:w="3685"/>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Период</w:t>
            </w:r>
          </w:p>
        </w:tc>
        <w:tc>
          <w:tcPr>
            <w:tcW w:w="3576" w:type="dxa"/>
            <w:tcBorders>
              <w:top w:val="doub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Наименование организации</w:t>
            </w:r>
          </w:p>
        </w:tc>
        <w:tc>
          <w:tcPr>
            <w:tcW w:w="3685" w:type="dxa"/>
            <w:tcBorders>
              <w:top w:val="doub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по</w:t>
            </w:r>
          </w:p>
        </w:tc>
        <w:tc>
          <w:tcPr>
            <w:tcW w:w="35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sz w:val="24"/>
                <w:szCs w:val="24"/>
                <w:lang w:eastAsia="ru-RU"/>
              </w:rPr>
            </w:pPr>
          </w:p>
        </w:tc>
        <w:tc>
          <w:tcPr>
            <w:tcW w:w="368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sz w:val="24"/>
                <w:szCs w:val="24"/>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2014</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3576"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 (ранее ПАО «Кубаньэнерго», ОАО «Кубаньэнерго»)</w:t>
            </w:r>
          </w:p>
        </w:tc>
        <w:tc>
          <w:tcPr>
            <w:tcW w:w="3685" w:type="dxa"/>
            <w:tcBorders>
              <w:top w:val="sing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начальника Департамента правового обеспечения</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576"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«Кубаньэнерго»</w:t>
            </w:r>
          </w:p>
        </w:tc>
        <w:tc>
          <w:tcPr>
            <w:tcW w:w="3685" w:type="dxa"/>
            <w:tcBorders>
              <w:top w:val="sing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Генерального директора по корпоративному управлению</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260" w:type="dxa"/>
            <w:tcBorders>
              <w:top w:val="single" w:sz="6" w:space="0" w:color="auto"/>
              <w:left w:val="single" w:sz="6" w:space="0" w:color="auto"/>
              <w:bottom w:val="doub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576" w:type="dxa"/>
            <w:tcBorders>
              <w:top w:val="single" w:sz="6" w:space="0" w:color="auto"/>
              <w:left w:val="single" w:sz="6" w:space="0" w:color="auto"/>
              <w:bottom w:val="double" w:sz="6" w:space="0" w:color="auto"/>
              <w:right w:val="sing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«Кубаньэнерго»</w:t>
            </w:r>
          </w:p>
        </w:tc>
        <w:tc>
          <w:tcPr>
            <w:tcW w:w="3685" w:type="dxa"/>
            <w:tcBorders>
              <w:top w:val="single" w:sz="6" w:space="0" w:color="auto"/>
              <w:left w:val="single" w:sz="6" w:space="0" w:color="auto"/>
              <w:bottom w:val="double" w:sz="6" w:space="0" w:color="auto"/>
              <w:right w:val="double" w:sz="6" w:space="0" w:color="auto"/>
            </w:tcBorders>
            <w:hideMark/>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29"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4.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Джабраилова </w:t>
      </w:r>
      <w:proofErr w:type="spellStart"/>
      <w:r w:rsidRPr="00D66AD4">
        <w:rPr>
          <w:rFonts w:ascii="Times New Roman" w:eastAsia="Times New Roman" w:hAnsi="Times New Roman" w:cs="Times New Roman"/>
          <w:b/>
          <w:i/>
          <w:sz w:val="24"/>
          <w:szCs w:val="24"/>
          <w:lang w:eastAsia="ru-RU"/>
        </w:rPr>
        <w:t>Юлианна</w:t>
      </w:r>
      <w:proofErr w:type="spellEnd"/>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Хасановна</w:t>
      </w:r>
      <w:proofErr w:type="spellEnd"/>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1981 г.</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высшее</w:t>
      </w:r>
      <w:r w:rsidRPr="00D66AD4">
        <w:rPr>
          <w:rFonts w:ascii="Times New Roman" w:eastAsia="Times New Roman" w:hAnsi="Times New Roman" w:cs="Times New Roman"/>
          <w:b/>
          <w:i/>
          <w:sz w:val="24"/>
          <w:szCs w:val="24"/>
          <w:lang w:eastAsia="ru-RU"/>
        </w:rPr>
        <w:br/>
      </w:r>
      <w:r w:rsidRPr="00D66AD4">
        <w:rPr>
          <w:rFonts w:ascii="Times New Roman" w:eastAsia="Times New Roman" w:hAnsi="Times New Roman" w:cs="Times New Roman"/>
          <w:sz w:val="24"/>
          <w:szCs w:val="24"/>
          <w:lang w:eastAsia="ru-RU"/>
        </w:rPr>
        <w:t xml:space="preserve"> - </w:t>
      </w:r>
      <w:r w:rsidRPr="00D66AD4">
        <w:rPr>
          <w:rFonts w:ascii="Times New Roman" w:eastAsia="Times New Roman" w:hAnsi="Times New Roman" w:cs="Times New Roman"/>
          <w:b/>
          <w:i/>
          <w:sz w:val="24"/>
          <w:szCs w:val="24"/>
          <w:lang w:eastAsia="ru-RU"/>
        </w:rPr>
        <w:t>Кубанский институт международного предпринимательства и менеджмента по специальности «Финансы и кредит», экономист,</w:t>
      </w:r>
      <w:r w:rsidRPr="00D66AD4">
        <w:rPr>
          <w:rFonts w:ascii="Times New Roman" w:eastAsia="Times New Roman" w:hAnsi="Times New Roman" w:cs="Times New Roman"/>
          <w:b/>
          <w:i/>
          <w:sz w:val="24"/>
          <w:szCs w:val="24"/>
          <w:lang w:eastAsia="ru-RU"/>
        </w:rPr>
        <w:br/>
        <w:t>- Кубанский государственный аграрный университет по специальности «</w:t>
      </w:r>
      <w:proofErr w:type="spellStart"/>
      <w:r w:rsidRPr="00D66AD4">
        <w:rPr>
          <w:rFonts w:ascii="Times New Roman" w:eastAsia="Times New Roman" w:hAnsi="Times New Roman" w:cs="Times New Roman"/>
          <w:b/>
          <w:i/>
          <w:sz w:val="24"/>
          <w:szCs w:val="24"/>
          <w:lang w:eastAsia="ru-RU"/>
        </w:rPr>
        <w:t>Агроинженерия</w:t>
      </w:r>
      <w:proofErr w:type="spellEnd"/>
      <w:r w:rsidRPr="00D66AD4">
        <w:rPr>
          <w:rFonts w:ascii="Times New Roman" w:eastAsia="Times New Roman" w:hAnsi="Times New Roman" w:cs="Times New Roman"/>
          <w:b/>
          <w:i/>
          <w:sz w:val="24"/>
          <w:szCs w:val="24"/>
          <w:lang w:eastAsia="ru-RU"/>
        </w:rPr>
        <w:t>», бакалавр.</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 Дополнительное образование:</w:t>
      </w:r>
      <w:r w:rsidRPr="00D66AD4">
        <w:rPr>
          <w:rFonts w:ascii="Times New Roman" w:eastAsia="Times New Roman" w:hAnsi="Times New Roman" w:cs="Times New Roman"/>
          <w:b/>
          <w:i/>
          <w:sz w:val="24"/>
          <w:szCs w:val="24"/>
          <w:lang w:eastAsia="ru-RU"/>
        </w:rPr>
        <w:br/>
        <w:t>- МГТУ им. Н.Э. Баумана профессиональная переподготовка по направлению «Менеджмент» с правом ведения профессиональной деятельности в сфере «</w:t>
      </w:r>
      <w:proofErr w:type="spellStart"/>
      <w:r w:rsidRPr="00D66AD4">
        <w:rPr>
          <w:rFonts w:ascii="Times New Roman" w:eastAsia="Times New Roman" w:hAnsi="Times New Roman" w:cs="Times New Roman"/>
          <w:b/>
          <w:i/>
          <w:sz w:val="24"/>
          <w:szCs w:val="24"/>
          <w:lang w:eastAsia="ru-RU"/>
        </w:rPr>
        <w:t>Контроллинг</w:t>
      </w:r>
      <w:proofErr w:type="spellEnd"/>
      <w:r w:rsidRPr="00D66AD4">
        <w:rPr>
          <w:rFonts w:ascii="Times New Roman" w:eastAsia="Times New Roman" w:hAnsi="Times New Roman" w:cs="Times New Roman"/>
          <w:b/>
          <w:i/>
          <w:sz w:val="24"/>
          <w:szCs w:val="24"/>
          <w:lang w:eastAsia="ru-RU"/>
        </w:rPr>
        <w:t xml:space="preserve"> организации»;</w:t>
      </w:r>
      <w:r w:rsidRPr="00D66AD4">
        <w:rPr>
          <w:rFonts w:ascii="Times New Roman" w:eastAsia="Times New Roman" w:hAnsi="Times New Roman" w:cs="Times New Roman"/>
          <w:b/>
          <w:i/>
          <w:sz w:val="24"/>
          <w:szCs w:val="24"/>
          <w:lang w:eastAsia="ru-RU"/>
        </w:rPr>
        <w:br/>
        <w:t xml:space="preserve">- ФГБОУ </w:t>
      </w:r>
      <w:proofErr w:type="gramStart"/>
      <w:r w:rsidRPr="00D66AD4">
        <w:rPr>
          <w:rFonts w:ascii="Times New Roman" w:eastAsia="Times New Roman" w:hAnsi="Times New Roman" w:cs="Times New Roman"/>
          <w:b/>
          <w:i/>
          <w:sz w:val="24"/>
          <w:szCs w:val="24"/>
          <w:lang w:eastAsia="ru-RU"/>
        </w:rPr>
        <w:t>ВО</w:t>
      </w:r>
      <w:proofErr w:type="gramEnd"/>
      <w:r w:rsidRPr="00D66AD4">
        <w:rPr>
          <w:rFonts w:ascii="Times New Roman" w:eastAsia="Times New Roman" w:hAnsi="Times New Roman" w:cs="Times New Roman"/>
          <w:b/>
          <w:i/>
          <w:sz w:val="24"/>
          <w:szCs w:val="24"/>
          <w:lang w:eastAsia="ru-RU"/>
        </w:rPr>
        <w:t xml:space="preserve"> «Российская академия народного хозяйства и государственной службы при Президенте Российской Федерации» профессиональная переподготовка по программе МВА «Топ-менеджер» с присвоением квалификации «Мастер делового администрирования – </w:t>
      </w:r>
      <w:proofErr w:type="spellStart"/>
      <w:r w:rsidRPr="00D66AD4">
        <w:rPr>
          <w:rFonts w:ascii="Times New Roman" w:eastAsia="Times New Roman" w:hAnsi="Times New Roman" w:cs="Times New Roman"/>
          <w:b/>
          <w:i/>
          <w:sz w:val="24"/>
          <w:szCs w:val="24"/>
          <w:lang w:eastAsia="ru-RU"/>
        </w:rPr>
        <w:t>Master</w:t>
      </w:r>
      <w:proofErr w:type="spellEnd"/>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of</w:t>
      </w:r>
      <w:proofErr w:type="spellEnd"/>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Business</w:t>
      </w:r>
      <w:proofErr w:type="spellEnd"/>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Administration</w:t>
      </w:r>
      <w:proofErr w:type="spellEnd"/>
      <w:r w:rsidRPr="00D66AD4">
        <w:rPr>
          <w:rFonts w:ascii="Times New Roman" w:eastAsia="Times New Roman" w:hAnsi="Times New Roman" w:cs="Times New Roman"/>
          <w:b/>
          <w:i/>
          <w:sz w:val="24"/>
          <w:szCs w:val="24"/>
          <w:lang w:eastAsia="ru-RU"/>
        </w:rPr>
        <w:t xml:space="preserve"> (MBA)».</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bookmarkStart w:id="53" w:name="_Hlk96448529"/>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922" w:type="dxa"/>
        <w:tblInd w:w="72" w:type="dxa"/>
        <w:tblLayout w:type="fixed"/>
        <w:tblCellMar>
          <w:left w:w="72" w:type="dxa"/>
          <w:right w:w="72" w:type="dxa"/>
        </w:tblCellMar>
        <w:tblLook w:val="0000" w:firstRow="0" w:lastRow="0" w:firstColumn="0" w:lastColumn="0" w:noHBand="0" w:noVBand="0"/>
      </w:tblPr>
      <w:tblGrid>
        <w:gridCol w:w="1260"/>
        <w:gridCol w:w="1575"/>
        <w:gridCol w:w="3806"/>
        <w:gridCol w:w="3281"/>
      </w:tblGrid>
      <w:tr w:rsidR="00D66AD4" w:rsidRPr="00D66AD4" w:rsidTr="00276AA3">
        <w:tc>
          <w:tcPr>
            <w:tcW w:w="2835"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Период</w:t>
            </w:r>
          </w:p>
        </w:tc>
        <w:tc>
          <w:tcPr>
            <w:tcW w:w="3806"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Должность</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с</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2016</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Генерального директора – руководитель Аппарата, Член Правления</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2016</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«База отдыха «Энергетик»</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Председатель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2017</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Директор филиала 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  «Кубаньэнерго»  (по совместительству)</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Общероссийское отраслевое объединение работодателей электроэнергетики «Энергетическая </w:t>
            </w:r>
            <w:proofErr w:type="spellStart"/>
            <w:r w:rsidRPr="00D66AD4">
              <w:rPr>
                <w:rFonts w:ascii="Times New Roman" w:eastAsia="Times New Roman" w:hAnsi="Times New Roman" w:cs="Times New Roman"/>
                <w:b/>
                <w:i/>
                <w:sz w:val="24"/>
                <w:szCs w:val="24"/>
                <w:lang w:eastAsia="ru-RU"/>
              </w:rPr>
              <w:t>работодательская</w:t>
            </w:r>
            <w:proofErr w:type="spellEnd"/>
            <w:r w:rsidRPr="00D66AD4">
              <w:rPr>
                <w:rFonts w:ascii="Times New Roman" w:eastAsia="Times New Roman" w:hAnsi="Times New Roman" w:cs="Times New Roman"/>
                <w:b/>
                <w:i/>
                <w:sz w:val="24"/>
                <w:szCs w:val="24"/>
                <w:lang w:eastAsia="ru-RU"/>
              </w:rPr>
              <w:t xml:space="preserve"> ассоциация России»</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Наблюдательного совета</w:t>
            </w:r>
          </w:p>
        </w:tc>
      </w:tr>
      <w:tr w:rsidR="00D66AD4" w:rsidRPr="00D66AD4" w:rsidTr="00276AA3">
        <w:tc>
          <w:tcPr>
            <w:tcW w:w="1260"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575"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 заместитель Генерального директора - руководитель Аппарата (по совместительству)</w:t>
            </w:r>
          </w:p>
        </w:tc>
      </w:tr>
    </w:tbl>
    <w:bookmarkEnd w:id="53"/>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lastRenderedPageBreak/>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30"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pacing w:after="0" w:line="255" w:lineRule="atLeast"/>
        <w:rPr>
          <w:rFonts w:ascii="Times New Roman" w:eastAsia="Times New Roman" w:hAnsi="Times New Roman" w:cs="Times New Roman"/>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5.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Иорданиди</w:t>
      </w:r>
      <w:proofErr w:type="spellEnd"/>
      <w:r w:rsidRPr="00D66AD4">
        <w:rPr>
          <w:rFonts w:ascii="Times New Roman" w:eastAsia="Times New Roman" w:hAnsi="Times New Roman" w:cs="Times New Roman"/>
          <w:b/>
          <w:i/>
          <w:sz w:val="24"/>
          <w:szCs w:val="24"/>
          <w:lang w:eastAsia="ru-RU"/>
        </w:rPr>
        <w:t xml:space="preserve"> Кирилл Александрович</w:t>
      </w:r>
      <w:r w:rsidRPr="00D66AD4">
        <w:rPr>
          <w:rFonts w:ascii="Times New Roman" w:eastAsia="Times New Roman" w:hAnsi="Times New Roman" w:cs="Times New Roman"/>
          <w:b/>
          <w:i/>
          <w:sz w:val="24"/>
          <w:szCs w:val="24"/>
          <w:lang w:eastAsia="ru-RU"/>
        </w:rPr>
        <w:br/>
      </w: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1985 г.</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proofErr w:type="gramStart"/>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высшее,</w:t>
      </w:r>
      <w:r w:rsidRPr="00D66AD4">
        <w:rPr>
          <w:rFonts w:ascii="Times New Roman" w:eastAsia="Times New Roman" w:hAnsi="Times New Roman" w:cs="Times New Roman"/>
          <w:b/>
          <w:i/>
          <w:sz w:val="24"/>
          <w:szCs w:val="24"/>
          <w:lang w:eastAsia="ru-RU"/>
        </w:rPr>
        <w:br/>
        <w:t>Университет Индианаполиса (штат Индиана, США), специальность «Экономика и финансы»; Международный колледж (</w:t>
      </w:r>
      <w:proofErr w:type="spellStart"/>
      <w:r w:rsidRPr="00D66AD4">
        <w:rPr>
          <w:rFonts w:ascii="Times New Roman" w:eastAsia="Times New Roman" w:hAnsi="Times New Roman" w:cs="Times New Roman"/>
          <w:b/>
          <w:i/>
          <w:sz w:val="24"/>
          <w:szCs w:val="24"/>
          <w:lang w:eastAsia="ru-RU"/>
        </w:rPr>
        <w:t>Интерколледж</w:t>
      </w:r>
      <w:proofErr w:type="spellEnd"/>
      <w:r w:rsidRPr="00D66AD4">
        <w:rPr>
          <w:rFonts w:ascii="Times New Roman" w:eastAsia="Times New Roman" w:hAnsi="Times New Roman" w:cs="Times New Roman"/>
          <w:b/>
          <w:i/>
          <w:sz w:val="24"/>
          <w:szCs w:val="24"/>
          <w:lang w:eastAsia="ru-RU"/>
        </w:rPr>
        <w:t>, Республика Кипр) специальность «Менеджмент»;</w:t>
      </w:r>
      <w:r w:rsidR="00C80166">
        <w:rPr>
          <w:rFonts w:ascii="Times New Roman" w:eastAsia="Times New Roman" w:hAnsi="Times New Roman" w:cs="Times New Roman"/>
          <w:b/>
          <w:i/>
          <w:sz w:val="24"/>
          <w:szCs w:val="24"/>
          <w:lang w:eastAsia="ru-RU"/>
        </w:rPr>
        <w:t xml:space="preserve"> </w:t>
      </w:r>
      <w:r w:rsidRPr="00D66AD4">
        <w:rPr>
          <w:rFonts w:ascii="Times New Roman" w:eastAsia="Times New Roman" w:hAnsi="Times New Roman" w:cs="Times New Roman"/>
          <w:b/>
          <w:i/>
          <w:sz w:val="24"/>
          <w:szCs w:val="24"/>
          <w:lang w:eastAsia="ru-RU"/>
        </w:rPr>
        <w:t>Федеральное государственное бюджетное образовательное учреждение высшего профессионального образования «Южно-Российский государственный университет экономики и сервиса»</w:t>
      </w:r>
      <w:r w:rsidR="00C80166">
        <w:rPr>
          <w:rFonts w:ascii="Times New Roman" w:eastAsia="Times New Roman" w:hAnsi="Times New Roman" w:cs="Times New Roman"/>
          <w:b/>
          <w:i/>
          <w:sz w:val="24"/>
          <w:szCs w:val="24"/>
          <w:lang w:eastAsia="ru-RU"/>
        </w:rPr>
        <w:t>,</w:t>
      </w:r>
      <w:r w:rsidRPr="00D66AD4">
        <w:rPr>
          <w:rFonts w:ascii="Times New Roman" w:eastAsia="Times New Roman" w:hAnsi="Times New Roman" w:cs="Times New Roman"/>
          <w:b/>
          <w:i/>
          <w:sz w:val="24"/>
          <w:szCs w:val="24"/>
          <w:lang w:eastAsia="ru-RU"/>
        </w:rPr>
        <w:t xml:space="preserve"> магистр по направлению «Менеджмент».</w:t>
      </w:r>
      <w:proofErr w:type="gramEnd"/>
    </w:p>
    <w:p w:rsidR="00D66AD4" w:rsidRPr="00D66AD4" w:rsidRDefault="0054664C" w:rsidP="00D66AD4">
      <w:pPr>
        <w:spacing w:after="0" w:line="255" w:lineRule="atLeast"/>
        <w:rPr>
          <w:rFonts w:ascii="Times New Roman" w:eastAsia="Times New Roman" w:hAnsi="Times New Roman" w:cs="Times New Roman"/>
          <w:sz w:val="24"/>
          <w:szCs w:val="24"/>
          <w:lang w:eastAsia="ru-RU"/>
        </w:rPr>
      </w:pPr>
      <w:r w:rsidRPr="0054664C">
        <w:rPr>
          <w:rFonts w:ascii="Times New Roman" w:eastAsia="Times New Roman" w:hAnsi="Times New Roman" w:cs="Times New Roman"/>
          <w:b/>
          <w:i/>
          <w:sz w:val="24"/>
          <w:szCs w:val="24"/>
          <w:lang w:eastAsia="ru-RU"/>
        </w:rPr>
        <w:t>Дополнительное образование: ФГОБУ ВПО «Московский государственный институт международных отношений (университет) Министерства иностранных дел Российской Федерации по программе МВА «Управление и регулирование экономической деятельности в международной электроэнергетике»</w:t>
      </w:r>
      <w:proofErr w:type="gramStart"/>
      <w:r w:rsidRPr="0054664C">
        <w:rPr>
          <w:rFonts w:ascii="Times New Roman" w:eastAsia="Times New Roman" w:hAnsi="Times New Roman" w:cs="Times New Roman"/>
          <w:b/>
          <w:i/>
          <w:sz w:val="24"/>
          <w:szCs w:val="24"/>
          <w:lang w:eastAsia="ru-RU"/>
        </w:rPr>
        <w:t xml:space="preserve"> ,</w:t>
      </w:r>
      <w:proofErr w:type="gramEnd"/>
      <w:r w:rsidRPr="0054664C">
        <w:rPr>
          <w:rFonts w:ascii="Times New Roman" w:eastAsia="Times New Roman" w:hAnsi="Times New Roman" w:cs="Times New Roman"/>
          <w:b/>
          <w:i/>
          <w:sz w:val="24"/>
          <w:szCs w:val="24"/>
          <w:lang w:eastAsia="ru-RU"/>
        </w:rPr>
        <w:t xml:space="preserve"> мастер делового администрирования.</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w:t>
      </w:r>
      <w:bookmarkStart w:id="54" w:name="_Hlk96449558"/>
      <w:bookmarkStart w:id="55" w:name="_Hlk96450164"/>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bookmarkEnd w:id="54"/>
    </w:p>
    <w:tbl>
      <w:tblPr>
        <w:tblW w:w="10064" w:type="dxa"/>
        <w:tblInd w:w="72" w:type="dxa"/>
        <w:tblLayout w:type="fixed"/>
        <w:tblCellMar>
          <w:left w:w="72" w:type="dxa"/>
          <w:right w:w="72" w:type="dxa"/>
        </w:tblCellMar>
        <w:tblLook w:val="0000" w:firstRow="0" w:lastRow="0" w:firstColumn="0" w:lastColumn="0" w:noHBand="0" w:noVBand="0"/>
      </w:tblPr>
      <w:tblGrid>
        <w:gridCol w:w="1260"/>
        <w:gridCol w:w="1717"/>
        <w:gridCol w:w="3806"/>
        <w:gridCol w:w="3281"/>
      </w:tblGrid>
      <w:tr w:rsidR="00D66AD4" w:rsidRPr="00D66AD4" w:rsidTr="00276AA3">
        <w:tc>
          <w:tcPr>
            <w:tcW w:w="2977"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Период</w:t>
            </w:r>
          </w:p>
        </w:tc>
        <w:tc>
          <w:tcPr>
            <w:tcW w:w="3806"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Должность</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с</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2016</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(ранее ПАО "МРСК Юга", ОАО "МРСК Юга")</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Начальник департамента экономики</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2017</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«База отдыха «Энергетик»</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 заместитель Председателя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2017</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«ПСХ Соколовское»</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 Председатель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Филиал ПАО «МРСК Юга» - «Волгоградэнерго»</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Заместитель директора филиала </w:t>
            </w:r>
            <w:proofErr w:type="gramStart"/>
            <w:r w:rsidRPr="00D66AD4">
              <w:rPr>
                <w:rFonts w:ascii="Times New Roman" w:eastAsia="Times New Roman" w:hAnsi="Times New Roman" w:cs="Times New Roman"/>
                <w:b/>
                <w:i/>
                <w:sz w:val="24"/>
                <w:szCs w:val="24"/>
                <w:lang w:eastAsia="ru-RU"/>
              </w:rPr>
              <w:t>по</w:t>
            </w:r>
            <w:proofErr w:type="gramEnd"/>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экономике и финансам</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 совместительству)</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2019</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ООО «</w:t>
            </w:r>
            <w:proofErr w:type="spellStart"/>
            <w:r w:rsidRPr="00D66AD4">
              <w:rPr>
                <w:rFonts w:ascii="Times New Roman" w:eastAsia="Times New Roman" w:hAnsi="Times New Roman" w:cs="Times New Roman"/>
                <w:b/>
                <w:i/>
                <w:sz w:val="24"/>
                <w:szCs w:val="24"/>
                <w:lang w:eastAsia="ru-RU"/>
              </w:rPr>
              <w:t>ЮгСтройМонтаж</w:t>
            </w:r>
            <w:proofErr w:type="spellEnd"/>
            <w:r w:rsidRPr="00D66AD4">
              <w:rPr>
                <w:rFonts w:ascii="Times New Roman" w:eastAsia="Times New Roman" w:hAnsi="Times New Roman" w:cs="Times New Roman"/>
                <w:b/>
                <w:i/>
                <w:sz w:val="24"/>
                <w:szCs w:val="24"/>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Юг" </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Заместитель Генерального директора по экономике и </w:t>
            </w:r>
            <w:r w:rsidRPr="00D66AD4">
              <w:rPr>
                <w:rFonts w:ascii="Times New Roman" w:eastAsia="Times New Roman" w:hAnsi="Times New Roman" w:cs="Times New Roman"/>
                <w:b/>
                <w:i/>
                <w:sz w:val="24"/>
                <w:szCs w:val="24"/>
                <w:lang w:eastAsia="ru-RU"/>
              </w:rPr>
              <w:lastRenderedPageBreak/>
              <w:t>финансам, член Правления, Член Комитета по стратегии Совета директоров</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lastRenderedPageBreak/>
              <w:t>2021</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Помощник Генерального директора, исполняющий обязанности заместителя Генерального директора по экономике и финансам (по совместительству)</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Генерального директора по экономике и финансам (по совместительству)</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717"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w:t>
            </w:r>
          </w:p>
        </w:tc>
      </w:tr>
      <w:tr w:rsidR="00D66AD4" w:rsidRPr="00D66AD4" w:rsidTr="00276AA3">
        <w:tc>
          <w:tcPr>
            <w:tcW w:w="1260"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717"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Комитета по стратегии Совета директоров</w:t>
            </w:r>
          </w:p>
        </w:tc>
      </w:tr>
    </w:tbl>
    <w:bookmarkEnd w:id="55"/>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31"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pacing w:after="0" w:line="276" w:lineRule="auto"/>
        <w:rPr>
          <w:rFonts w:ascii="Times New Roman" w:eastAsia="Times New Roman" w:hAnsi="Times New Roman" w:cs="Times New Roman"/>
          <w:b/>
          <w:i/>
          <w:sz w:val="24"/>
          <w:szCs w:val="24"/>
          <w:lang w:eastAsia="ru-RU"/>
        </w:rPr>
      </w:pPr>
    </w:p>
    <w:p w:rsidR="00D66AD4" w:rsidRPr="00D66AD4" w:rsidRDefault="00D66AD4" w:rsidP="00D66AD4">
      <w:pPr>
        <w:spacing w:after="0" w:line="276"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6.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Коржаневский Виктор Анатольевич</w:t>
      </w:r>
    </w:p>
    <w:p w:rsidR="00D66AD4" w:rsidRPr="00D66AD4" w:rsidRDefault="00D66AD4" w:rsidP="00D66AD4">
      <w:pPr>
        <w:spacing w:after="0" w:line="240" w:lineRule="auto"/>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xml:space="preserve"> 1977</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Образование: </w:t>
      </w:r>
      <w:r w:rsidRPr="00D66AD4">
        <w:rPr>
          <w:rFonts w:ascii="Times New Roman" w:eastAsia="Times New Roman" w:hAnsi="Times New Roman" w:cs="Times New Roman"/>
          <w:b/>
          <w:i/>
          <w:sz w:val="24"/>
          <w:szCs w:val="24"/>
          <w:lang w:eastAsia="ru-RU"/>
        </w:rPr>
        <w:t xml:space="preserve">Высшее. </w:t>
      </w:r>
    </w:p>
    <w:p w:rsidR="00D66AD4" w:rsidRPr="00D66AD4" w:rsidRDefault="00D66AD4" w:rsidP="00D66AD4">
      <w:pPr>
        <w:spacing w:after="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 </w:t>
      </w:r>
      <w:proofErr w:type="spellStart"/>
      <w:r w:rsidRPr="00D66AD4">
        <w:rPr>
          <w:rFonts w:ascii="Times New Roman" w:eastAsia="Times New Roman" w:hAnsi="Times New Roman" w:cs="Times New Roman"/>
          <w:b/>
          <w:i/>
          <w:sz w:val="24"/>
          <w:szCs w:val="24"/>
          <w:lang w:eastAsia="ru-RU"/>
        </w:rPr>
        <w:t>Усть-Каменогорский</w:t>
      </w:r>
      <w:proofErr w:type="spellEnd"/>
      <w:r w:rsidRPr="00D66AD4">
        <w:rPr>
          <w:rFonts w:ascii="Times New Roman" w:eastAsia="Times New Roman" w:hAnsi="Times New Roman" w:cs="Times New Roman"/>
          <w:b/>
          <w:i/>
          <w:sz w:val="24"/>
          <w:szCs w:val="24"/>
          <w:lang w:eastAsia="ru-RU"/>
        </w:rPr>
        <w:t xml:space="preserve"> энергетический техникум по специальности «Монтаж и эксплуатация электрооборудования предприятий и гражданских зданий», техник-электрик,</w:t>
      </w:r>
    </w:p>
    <w:p w:rsidR="00D66AD4" w:rsidRPr="00D66AD4" w:rsidRDefault="00D66AD4" w:rsidP="00D66AD4">
      <w:pPr>
        <w:spacing w:after="0" w:line="240" w:lineRule="auto"/>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 Восточно-Казахстанский технический университет имени Д. </w:t>
      </w:r>
      <w:proofErr w:type="spellStart"/>
      <w:r w:rsidRPr="00D66AD4">
        <w:rPr>
          <w:rFonts w:ascii="Times New Roman" w:eastAsia="Times New Roman" w:hAnsi="Times New Roman" w:cs="Times New Roman"/>
          <w:b/>
          <w:i/>
          <w:sz w:val="24"/>
          <w:szCs w:val="24"/>
          <w:lang w:eastAsia="ru-RU"/>
        </w:rPr>
        <w:t>Серикбаева</w:t>
      </w:r>
      <w:proofErr w:type="spellEnd"/>
      <w:r w:rsidRPr="00D66AD4">
        <w:rPr>
          <w:rFonts w:ascii="Times New Roman" w:eastAsia="Times New Roman" w:hAnsi="Times New Roman" w:cs="Times New Roman"/>
          <w:b/>
          <w:i/>
          <w:sz w:val="24"/>
          <w:szCs w:val="24"/>
          <w:lang w:eastAsia="ru-RU"/>
        </w:rPr>
        <w:t xml:space="preserve"> по специальности «Приборостроение», инженер-электрик.</w:t>
      </w:r>
    </w:p>
    <w:p w:rsidR="00D66AD4" w:rsidRPr="00D66AD4" w:rsidRDefault="00D66AD4" w:rsidP="00D66AD4">
      <w:pPr>
        <w:spacing w:after="0" w:line="240" w:lineRule="auto"/>
        <w:jc w:val="both"/>
        <w:rPr>
          <w:rFonts w:ascii="Times New Roman" w:eastAsia="Times New Roman" w:hAnsi="Times New Roman" w:cs="Times New Roman"/>
          <w:sz w:val="24"/>
          <w:szCs w:val="24"/>
          <w:lang w:eastAsia="ru-RU"/>
        </w:rPr>
      </w:pPr>
    </w:p>
    <w:p w:rsidR="00D66AD4" w:rsidRPr="00D66AD4" w:rsidRDefault="00D66AD4" w:rsidP="00D66AD4">
      <w:pPr>
        <w:spacing w:after="0" w:line="240" w:lineRule="auto"/>
        <w:jc w:val="both"/>
        <w:rPr>
          <w:rFonts w:ascii="Times New Roman" w:eastAsia="Times New Roman" w:hAnsi="Times New Roman" w:cs="Times New Roman"/>
          <w:sz w:val="24"/>
          <w:szCs w:val="24"/>
          <w:lang w:eastAsia="ru-RU"/>
        </w:rPr>
      </w:pPr>
      <w:bookmarkStart w:id="56" w:name="_Hlk96449677"/>
      <w:r w:rsidRPr="00D66AD4">
        <w:rPr>
          <w:rFonts w:ascii="Times New Roman" w:eastAsia="Times New Roman" w:hAnsi="Times New Roman" w:cs="Times New Roman"/>
          <w:b/>
          <w:i/>
          <w:sz w:val="24"/>
          <w:szCs w:val="24"/>
          <w:lang w:eastAsia="ru-RU"/>
        </w:rPr>
        <w:lastRenderedPageBreak/>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434"/>
        <w:gridCol w:w="3402"/>
        <w:gridCol w:w="3827"/>
      </w:tblGrid>
      <w:tr w:rsidR="00D66AD4" w:rsidRPr="00D66AD4" w:rsidTr="00276AA3">
        <w:tc>
          <w:tcPr>
            <w:tcW w:w="2766"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Период</w:t>
            </w:r>
          </w:p>
        </w:tc>
        <w:tc>
          <w:tcPr>
            <w:tcW w:w="3402"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Наименование организации</w:t>
            </w:r>
          </w:p>
        </w:tc>
        <w:tc>
          <w:tcPr>
            <w:tcW w:w="3827"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по</w:t>
            </w:r>
          </w:p>
        </w:tc>
        <w:tc>
          <w:tcPr>
            <w:tcW w:w="3402"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sz w:val="24"/>
                <w:szCs w:val="24"/>
                <w:lang w:eastAsia="ru-RU"/>
              </w:rPr>
            </w:pPr>
          </w:p>
        </w:tc>
        <w:tc>
          <w:tcPr>
            <w:tcW w:w="382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pacing w:after="0" w:line="240" w:lineRule="auto"/>
              <w:rPr>
                <w:rFonts w:ascii="Times New Roman" w:eastAsia="Times New Roman" w:hAnsi="Times New Roman" w:cs="Times New Roman"/>
                <w:sz w:val="24"/>
                <w:szCs w:val="24"/>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2015</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3402"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«ЦТЗ» (ранее ОАО «НИИЦ МРСК»)</w:t>
            </w:r>
          </w:p>
        </w:tc>
        <w:tc>
          <w:tcPr>
            <w:tcW w:w="382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Директор департамента строительного контроля, затем заместитель генерального директора по капитальному строительству</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2019</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3402"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«Кубаньэнерго»</w:t>
            </w:r>
          </w:p>
        </w:tc>
        <w:tc>
          <w:tcPr>
            <w:tcW w:w="382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Начальник департамента капитального строительства; затем начальник департамента капитального строительства и исполняющий обязанности заместителя генерального директора по капитальному строительству без освобождения от основной работы, определенной трудовым договором</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143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402"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827"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генерального директора по инвестиционной деятельности;</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1434"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402"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w:t>
            </w:r>
            <w:proofErr w:type="spellStart"/>
            <w:r w:rsidRPr="00D66AD4">
              <w:rPr>
                <w:rFonts w:ascii="Times New Roman" w:eastAsia="Times New Roman" w:hAnsi="Times New Roman" w:cs="Times New Roman"/>
                <w:b/>
                <w:i/>
                <w:sz w:val="24"/>
                <w:szCs w:val="24"/>
                <w:lang w:eastAsia="ru-RU"/>
              </w:rPr>
              <w:t>Энергосервис</w:t>
            </w:r>
            <w:proofErr w:type="spellEnd"/>
            <w:r w:rsidRPr="00D66AD4">
              <w:rPr>
                <w:rFonts w:ascii="Times New Roman" w:eastAsia="Times New Roman" w:hAnsi="Times New Roman" w:cs="Times New Roman"/>
                <w:b/>
                <w:i/>
                <w:sz w:val="24"/>
                <w:szCs w:val="24"/>
                <w:lang w:eastAsia="ru-RU"/>
              </w:rPr>
              <w:t xml:space="preserve"> Кубани»</w:t>
            </w:r>
          </w:p>
        </w:tc>
        <w:tc>
          <w:tcPr>
            <w:tcW w:w="3827"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bl>
    <w:bookmarkEnd w:id="56"/>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32"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pacing w:after="0" w:line="255" w:lineRule="atLeast"/>
        <w:rPr>
          <w:rFonts w:ascii="Times New Roman" w:eastAsia="Times New Roman" w:hAnsi="Times New Roman" w:cs="Times New Roman"/>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7.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Лоскутова Людмила Владимировна</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lastRenderedPageBreak/>
        <w:t>Год рождения:</w:t>
      </w:r>
      <w:r w:rsidRPr="00D66AD4">
        <w:rPr>
          <w:rFonts w:ascii="Times New Roman" w:eastAsia="Times New Roman" w:hAnsi="Times New Roman" w:cs="Times New Roman"/>
          <w:b/>
          <w:i/>
          <w:sz w:val="24"/>
          <w:szCs w:val="24"/>
          <w:lang w:eastAsia="ru-RU"/>
        </w:rPr>
        <w:t> 1973 г.</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высшее,</w:t>
      </w:r>
      <w:r w:rsidRPr="00D66AD4">
        <w:rPr>
          <w:rFonts w:ascii="Times New Roman" w:eastAsia="Times New Roman" w:hAnsi="Times New Roman" w:cs="Times New Roman"/>
          <w:b/>
          <w:i/>
          <w:sz w:val="24"/>
          <w:szCs w:val="24"/>
          <w:lang w:eastAsia="ru-RU"/>
        </w:rPr>
        <w:br/>
        <w:t>Кубанский государственный аграрный университет по специальности «Бухгалтерский учет, анализ и аудит», экономист.</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Московский Государственный Технический Университет имени Н.Э. Баумана по направлению: «Менеджмент организации».</w:t>
      </w:r>
    </w:p>
    <w:p w:rsidR="00D66AD4" w:rsidRPr="00D66AD4" w:rsidRDefault="00D66AD4" w:rsidP="00D66AD4">
      <w:pPr>
        <w:spacing w:after="0" w:line="240" w:lineRule="auto"/>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101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32"/>
        <w:gridCol w:w="1575"/>
        <w:gridCol w:w="3980"/>
        <w:gridCol w:w="3281"/>
      </w:tblGrid>
      <w:tr w:rsidR="00D66AD4" w:rsidRPr="00D66AD4" w:rsidTr="00276AA3">
        <w:tc>
          <w:tcPr>
            <w:tcW w:w="2907" w:type="dxa"/>
            <w:gridSpan w:val="2"/>
            <w:tcBorders>
              <w:top w:val="double" w:sz="4"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Период</w:t>
            </w:r>
          </w:p>
        </w:tc>
        <w:tc>
          <w:tcPr>
            <w:tcW w:w="3980" w:type="dxa"/>
            <w:tcBorders>
              <w:top w:val="double" w:sz="4"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Наименование организации</w:t>
            </w:r>
          </w:p>
        </w:tc>
        <w:tc>
          <w:tcPr>
            <w:tcW w:w="3281" w:type="dxa"/>
            <w:tcBorders>
              <w:top w:val="double" w:sz="4" w:space="0" w:color="auto"/>
            </w:tcBorders>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Должность</w:t>
            </w:r>
          </w:p>
        </w:tc>
      </w:tr>
      <w:tr w:rsidR="00D66AD4" w:rsidRPr="00D66AD4" w:rsidTr="00276AA3">
        <w:tc>
          <w:tcPr>
            <w:tcW w:w="1332" w:type="dxa"/>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w:t>
            </w:r>
          </w:p>
        </w:tc>
        <w:tc>
          <w:tcPr>
            <w:tcW w:w="1575" w:type="dxa"/>
          </w:tcPr>
          <w:p w:rsidR="00D66AD4" w:rsidRPr="00D66AD4" w:rsidRDefault="00D66AD4" w:rsidP="00D66AD4">
            <w:pPr>
              <w:spacing w:after="0" w:line="240" w:lineRule="auto"/>
              <w:jc w:val="center"/>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по</w:t>
            </w:r>
          </w:p>
        </w:tc>
        <w:tc>
          <w:tcPr>
            <w:tcW w:w="3980" w:type="dxa"/>
          </w:tcPr>
          <w:p w:rsidR="00D66AD4" w:rsidRPr="00D66AD4" w:rsidRDefault="00D66AD4" w:rsidP="00D66AD4">
            <w:pPr>
              <w:spacing w:after="0" w:line="240" w:lineRule="auto"/>
              <w:rPr>
                <w:rFonts w:ascii="Times New Roman" w:eastAsia="Times New Roman" w:hAnsi="Times New Roman" w:cs="Times New Roman"/>
                <w:sz w:val="24"/>
                <w:szCs w:val="24"/>
                <w:lang w:eastAsia="ru-RU"/>
              </w:rPr>
            </w:pPr>
          </w:p>
        </w:tc>
        <w:tc>
          <w:tcPr>
            <w:tcW w:w="3281" w:type="dxa"/>
          </w:tcPr>
          <w:p w:rsidR="00D66AD4" w:rsidRPr="00D66AD4" w:rsidRDefault="00D66AD4" w:rsidP="00D66AD4">
            <w:pPr>
              <w:spacing w:after="0" w:line="240" w:lineRule="auto"/>
              <w:rPr>
                <w:rFonts w:ascii="Times New Roman" w:eastAsia="Times New Roman" w:hAnsi="Times New Roman" w:cs="Times New Roman"/>
                <w:sz w:val="24"/>
                <w:szCs w:val="24"/>
                <w:lang w:eastAsia="ru-RU"/>
              </w:rPr>
            </w:pPr>
          </w:p>
        </w:tc>
      </w:tr>
      <w:tr w:rsidR="00D66AD4" w:rsidRPr="00D66AD4" w:rsidTr="00276AA3">
        <w:tc>
          <w:tcPr>
            <w:tcW w:w="1332" w:type="dxa"/>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2013</w:t>
            </w:r>
          </w:p>
        </w:tc>
        <w:tc>
          <w:tcPr>
            <w:tcW w:w="1575" w:type="dxa"/>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3980" w:type="dxa"/>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 (ранее ПАО «Кубаньэнерго», ОАО «Кубаньэнерго»)</w:t>
            </w:r>
          </w:p>
        </w:tc>
        <w:tc>
          <w:tcPr>
            <w:tcW w:w="3281" w:type="dxa"/>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главного бухгалтера – заместитель начальника департамента бухгалтерского и налогового учета и отчетности</w:t>
            </w:r>
          </w:p>
        </w:tc>
      </w:tr>
      <w:tr w:rsidR="00D66AD4" w:rsidRPr="00D66AD4" w:rsidTr="00276AA3">
        <w:tc>
          <w:tcPr>
            <w:tcW w:w="1332" w:type="dxa"/>
            <w:tcBorders>
              <w:bottom w:val="double" w:sz="4"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575" w:type="dxa"/>
            <w:tcBorders>
              <w:bottom w:val="double" w:sz="4"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980" w:type="dxa"/>
            <w:tcBorders>
              <w:bottom w:val="double" w:sz="4"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281" w:type="dxa"/>
            <w:tcBorders>
              <w:bottom w:val="double" w:sz="4" w:space="0" w:color="auto"/>
            </w:tcBorders>
          </w:tcPr>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Главный бухгалте</w:t>
            </w:r>
            <w:proofErr w:type="gramStart"/>
            <w:r w:rsidRPr="00D66AD4">
              <w:rPr>
                <w:rFonts w:ascii="Times New Roman" w:eastAsia="Times New Roman" w:hAnsi="Times New Roman" w:cs="Times New Roman"/>
                <w:b/>
                <w:i/>
                <w:sz w:val="24"/>
                <w:szCs w:val="24"/>
                <w:lang w:eastAsia="ru-RU"/>
              </w:rPr>
              <w:t>р-</w:t>
            </w:r>
            <w:proofErr w:type="gramEnd"/>
            <w:r w:rsidRPr="00D66AD4">
              <w:rPr>
                <w:rFonts w:ascii="Times New Roman" w:eastAsia="Times New Roman" w:hAnsi="Times New Roman" w:cs="Times New Roman"/>
                <w:b/>
                <w:i/>
                <w:sz w:val="24"/>
                <w:szCs w:val="24"/>
                <w:lang w:eastAsia="ru-RU"/>
              </w:rPr>
              <w:t xml:space="preserve"> начальник  департамента бухгалтерского и налогового учета и отчетности, </w:t>
            </w:r>
          </w:p>
          <w:p w:rsidR="00D66AD4" w:rsidRPr="00D66AD4" w:rsidRDefault="00D66AD4" w:rsidP="00D66AD4">
            <w:pPr>
              <w:spacing w:after="0" w:line="240" w:lineRule="auto"/>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33"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pacing w:after="0" w:line="255" w:lineRule="atLeast"/>
        <w:rPr>
          <w:rFonts w:ascii="Times New Roman" w:eastAsia="Times New Roman" w:hAnsi="Times New Roman" w:cs="Times New Roman"/>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8.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Мишанин Алексей Александрович </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1975 г.</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высшее</w:t>
      </w:r>
      <w:r w:rsidRPr="00D66AD4">
        <w:rPr>
          <w:rFonts w:ascii="Times New Roman" w:eastAsia="Times New Roman" w:hAnsi="Times New Roman" w:cs="Times New Roman"/>
          <w:b/>
          <w:i/>
          <w:sz w:val="24"/>
          <w:szCs w:val="24"/>
          <w:lang w:eastAsia="ru-RU"/>
        </w:rPr>
        <w:br/>
      </w:r>
      <w:bookmarkStart w:id="57" w:name="_Hlk96450556"/>
      <w:proofErr w:type="spellStart"/>
      <w:r w:rsidRPr="00D66AD4">
        <w:rPr>
          <w:rFonts w:ascii="Times New Roman" w:eastAsia="Times New Roman" w:hAnsi="Times New Roman" w:cs="Times New Roman"/>
          <w:b/>
          <w:i/>
          <w:sz w:val="24"/>
          <w:szCs w:val="24"/>
          <w:lang w:eastAsia="ru-RU"/>
        </w:rPr>
        <w:t>Кстовский</w:t>
      </w:r>
      <w:proofErr w:type="spellEnd"/>
      <w:r w:rsidRPr="00D66AD4">
        <w:rPr>
          <w:rFonts w:ascii="Times New Roman" w:eastAsia="Times New Roman" w:hAnsi="Times New Roman" w:cs="Times New Roman"/>
          <w:b/>
          <w:i/>
          <w:sz w:val="24"/>
          <w:szCs w:val="24"/>
          <w:lang w:eastAsia="ru-RU"/>
        </w:rPr>
        <w:t xml:space="preserve"> нефтяной техникум по специальности «Монтаж и эксплуатация электрооборудования предприятий и гражданских зданий», техник-электрик,</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Нижегородский государственный технический университет по специальности  Электроснабжение промышленных предприятий и городов», инженер-электрик.</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lastRenderedPageBreak/>
        <w:t>Окончил курсы повышения квалификации:</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 ФБУ «Учебно-методический кабинет» </w:t>
      </w:r>
      <w:proofErr w:type="spellStart"/>
      <w:r w:rsidRPr="00D66AD4">
        <w:rPr>
          <w:rFonts w:ascii="Times New Roman" w:eastAsia="Times New Roman" w:hAnsi="Times New Roman" w:cs="Times New Roman"/>
          <w:b/>
          <w:i/>
          <w:sz w:val="24"/>
          <w:szCs w:val="24"/>
          <w:lang w:eastAsia="ru-RU"/>
        </w:rPr>
        <w:t>Ростехнадзора</w:t>
      </w:r>
      <w:proofErr w:type="spellEnd"/>
      <w:r w:rsidRPr="00D66AD4">
        <w:rPr>
          <w:rFonts w:ascii="Times New Roman" w:eastAsia="Times New Roman" w:hAnsi="Times New Roman" w:cs="Times New Roman"/>
          <w:b/>
          <w:i/>
          <w:sz w:val="24"/>
          <w:szCs w:val="24"/>
          <w:lang w:eastAsia="ru-RU"/>
        </w:rPr>
        <w:t xml:space="preserve"> по темам «Общие требования промышленной безопасности. А.1. Основы промышленной безопасности», «Требования промышленной безопасности к подъемным сооружениям. Б.9.31. Эксплуатация опасных производственных объектов, на которых применяются подъемные сооружения, предназначенные для подъема и перемещения грузов», «Требования промышленной безопасности к подъемным сооружениям. Б.9.32. Эксплуатация опасных производственных объектов, на которых применяются подъемные сооружения, предназначенные для подъема и транспортировки людей», «Требования к эксплуатации электрических станций и сетей. Г.3.2. Эксплуатация электрических сетей»,</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 ООО «Академия профессиональной подготовки и переподготовки специалистов» по темам «Обучение и проверка </w:t>
      </w:r>
      <w:proofErr w:type="gramStart"/>
      <w:r w:rsidRPr="00D66AD4">
        <w:rPr>
          <w:rFonts w:ascii="Times New Roman" w:eastAsia="Times New Roman" w:hAnsi="Times New Roman" w:cs="Times New Roman"/>
          <w:b/>
          <w:i/>
          <w:sz w:val="24"/>
          <w:szCs w:val="24"/>
          <w:lang w:eastAsia="ru-RU"/>
        </w:rPr>
        <w:t>знаний требований охраны труда руководителей</w:t>
      </w:r>
      <w:proofErr w:type="gramEnd"/>
      <w:r w:rsidRPr="00D66AD4">
        <w:rPr>
          <w:rFonts w:ascii="Times New Roman" w:eastAsia="Times New Roman" w:hAnsi="Times New Roman" w:cs="Times New Roman"/>
          <w:b/>
          <w:i/>
          <w:sz w:val="24"/>
          <w:szCs w:val="24"/>
          <w:lang w:eastAsia="ru-RU"/>
        </w:rPr>
        <w:t xml:space="preserve"> и специалистов», «Обеспечение пожарной безопасности на электросетевых предприятиях».</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639" w:type="dxa"/>
        <w:tblInd w:w="72" w:type="dxa"/>
        <w:tblLayout w:type="fixed"/>
        <w:tblCellMar>
          <w:left w:w="72" w:type="dxa"/>
          <w:right w:w="72" w:type="dxa"/>
        </w:tblCellMar>
        <w:tblLook w:val="0000" w:firstRow="0" w:lastRow="0" w:firstColumn="0" w:lastColumn="0" w:noHBand="0" w:noVBand="0"/>
      </w:tblPr>
      <w:tblGrid>
        <w:gridCol w:w="1260"/>
        <w:gridCol w:w="1575"/>
        <w:gridCol w:w="3119"/>
        <w:gridCol w:w="3685"/>
      </w:tblGrid>
      <w:tr w:rsidR="00D66AD4" w:rsidRPr="00D66AD4" w:rsidTr="00276AA3">
        <w:tc>
          <w:tcPr>
            <w:tcW w:w="2835"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Период</w:t>
            </w:r>
          </w:p>
        </w:tc>
        <w:tc>
          <w:tcPr>
            <w:tcW w:w="3119"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Наименование организации</w:t>
            </w:r>
          </w:p>
        </w:tc>
        <w:tc>
          <w:tcPr>
            <w:tcW w:w="3685"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Должность</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с</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w:t>
            </w:r>
          </w:p>
        </w:tc>
        <w:tc>
          <w:tcPr>
            <w:tcW w:w="3119"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c>
          <w:tcPr>
            <w:tcW w:w="368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2017</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3119"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Сибирь» (ранее ПАО «МРСК Сибири»)</w:t>
            </w:r>
          </w:p>
        </w:tc>
        <w:tc>
          <w:tcPr>
            <w:tcW w:w="368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главного инженера по эксплуатации</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3119"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68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Помощник Генерального </w:t>
            </w:r>
            <w:proofErr w:type="gramStart"/>
            <w:r w:rsidRPr="00D66AD4">
              <w:rPr>
                <w:rFonts w:ascii="Times New Roman" w:eastAsia="Times New Roman" w:hAnsi="Times New Roman" w:cs="Times New Roman"/>
                <w:b/>
                <w:i/>
                <w:sz w:val="24"/>
                <w:szCs w:val="24"/>
                <w:lang w:eastAsia="ru-RU"/>
              </w:rPr>
              <w:t>директора сектора помощников Генерального директора управления документационного</w:t>
            </w:r>
            <w:proofErr w:type="gramEnd"/>
            <w:r w:rsidRPr="00D66AD4">
              <w:rPr>
                <w:rFonts w:ascii="Times New Roman" w:eastAsia="Times New Roman" w:hAnsi="Times New Roman" w:cs="Times New Roman"/>
                <w:b/>
                <w:i/>
                <w:sz w:val="24"/>
                <w:szCs w:val="24"/>
                <w:lang w:eastAsia="ru-RU"/>
              </w:rPr>
              <w:t xml:space="preserve"> и протокольного обеспечения департамента управления делами</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119"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68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Генерального директора по техническим вопросам - главный инженер, член Правления</w:t>
            </w:r>
          </w:p>
        </w:tc>
      </w:tr>
      <w:tr w:rsidR="00D66AD4" w:rsidRPr="00D66AD4" w:rsidTr="00276AA3">
        <w:tc>
          <w:tcPr>
            <w:tcW w:w="1260"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2020</w:t>
            </w:r>
          </w:p>
        </w:tc>
        <w:tc>
          <w:tcPr>
            <w:tcW w:w="1575"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119"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xml:space="preserve"> Кубань"</w:t>
            </w:r>
          </w:p>
        </w:tc>
        <w:tc>
          <w:tcPr>
            <w:tcW w:w="3685"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Комитета по надежности Совета директоров</w:t>
            </w:r>
          </w:p>
        </w:tc>
      </w:tr>
      <w:tr w:rsidR="00D66AD4" w:rsidRPr="00D66AD4" w:rsidTr="00276AA3">
        <w:tc>
          <w:tcPr>
            <w:tcW w:w="1260"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2021</w:t>
            </w:r>
          </w:p>
        </w:tc>
        <w:tc>
          <w:tcPr>
            <w:tcW w:w="1575"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119"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w:t>
            </w:r>
            <w:proofErr w:type="spellStart"/>
            <w:r w:rsidRPr="00D66AD4">
              <w:rPr>
                <w:rFonts w:ascii="Times New Roman" w:eastAsia="Times New Roman" w:hAnsi="Times New Roman" w:cs="Times New Roman"/>
                <w:b/>
                <w:i/>
                <w:sz w:val="24"/>
                <w:szCs w:val="24"/>
                <w:lang w:eastAsia="ru-RU"/>
              </w:rPr>
              <w:t>Энергосервис</w:t>
            </w:r>
            <w:proofErr w:type="spellEnd"/>
            <w:r w:rsidRPr="00D66AD4">
              <w:rPr>
                <w:rFonts w:ascii="Times New Roman" w:eastAsia="Times New Roman" w:hAnsi="Times New Roman" w:cs="Times New Roman"/>
                <w:b/>
                <w:i/>
                <w:sz w:val="24"/>
                <w:szCs w:val="24"/>
                <w:lang w:eastAsia="ru-RU"/>
              </w:rPr>
              <w:t xml:space="preserve"> Кубани»</w:t>
            </w:r>
          </w:p>
        </w:tc>
        <w:tc>
          <w:tcPr>
            <w:tcW w:w="3685"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bl>
    <w:bookmarkEnd w:id="57"/>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lastRenderedPageBreak/>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34"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p>
    <w:p w:rsidR="00D66AD4" w:rsidRPr="00D66AD4" w:rsidRDefault="00D66AD4" w:rsidP="00D66AD4">
      <w:pPr>
        <w:spacing w:after="0" w:line="255" w:lineRule="atLeast"/>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 xml:space="preserve">9.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Нищук Олег Федорович </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Год рождения:</w:t>
      </w:r>
      <w:r w:rsidRPr="00D66AD4">
        <w:rPr>
          <w:rFonts w:ascii="Times New Roman" w:eastAsia="Times New Roman" w:hAnsi="Times New Roman" w:cs="Times New Roman"/>
          <w:b/>
          <w:i/>
          <w:sz w:val="24"/>
          <w:szCs w:val="24"/>
          <w:lang w:eastAsia="ru-RU"/>
        </w:rPr>
        <w:t> 1978 г.</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Образование:</w:t>
      </w:r>
      <w:r w:rsidRPr="00D66AD4">
        <w:rPr>
          <w:rFonts w:ascii="Times New Roman" w:eastAsia="Times New Roman" w:hAnsi="Times New Roman" w:cs="Times New Roman"/>
          <w:b/>
          <w:i/>
          <w:sz w:val="24"/>
          <w:szCs w:val="24"/>
          <w:lang w:eastAsia="ru-RU"/>
        </w:rPr>
        <w:t> высшее,</w:t>
      </w:r>
      <w:r w:rsidRPr="00D66AD4">
        <w:rPr>
          <w:rFonts w:ascii="Times New Roman" w:eastAsia="Times New Roman" w:hAnsi="Times New Roman" w:cs="Times New Roman"/>
          <w:b/>
          <w:i/>
          <w:sz w:val="24"/>
          <w:szCs w:val="24"/>
          <w:lang w:eastAsia="ru-RU"/>
        </w:rPr>
        <w:br/>
        <w:t xml:space="preserve"> Кубанский государственный университет по специальности «Мировая экономика», экономист.</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Профессиональная переподготовка в МГТУ им. Баумана на базе ННОУ «Учебный центр «Кубаньэнерго» по специальности «Менеджмент»</w:t>
      </w:r>
      <w:r w:rsidRPr="00D66AD4">
        <w:rPr>
          <w:rFonts w:ascii="Calibri" w:eastAsia="Times New Roman" w:hAnsi="Calibri" w:cs="Times New Roman"/>
          <w:lang w:eastAsia="ru-RU"/>
        </w:rPr>
        <w:t xml:space="preserve"> </w:t>
      </w:r>
      <w:r w:rsidRPr="00D66AD4">
        <w:rPr>
          <w:rFonts w:ascii="Times New Roman" w:eastAsia="Times New Roman" w:hAnsi="Times New Roman" w:cs="Times New Roman"/>
          <w:b/>
          <w:i/>
          <w:sz w:val="24"/>
          <w:szCs w:val="24"/>
          <w:lang w:eastAsia="ru-RU"/>
        </w:rPr>
        <w:t>с правом ведения профессиональной деятельности в сфере «</w:t>
      </w:r>
      <w:proofErr w:type="spellStart"/>
      <w:r w:rsidRPr="00D66AD4">
        <w:rPr>
          <w:rFonts w:ascii="Times New Roman" w:eastAsia="Times New Roman" w:hAnsi="Times New Roman" w:cs="Times New Roman"/>
          <w:b/>
          <w:i/>
          <w:sz w:val="24"/>
          <w:szCs w:val="24"/>
          <w:lang w:eastAsia="ru-RU"/>
        </w:rPr>
        <w:t>Контроллинг</w:t>
      </w:r>
      <w:proofErr w:type="spellEnd"/>
      <w:r w:rsidRPr="00D66AD4">
        <w:rPr>
          <w:rFonts w:ascii="Times New Roman" w:eastAsia="Times New Roman" w:hAnsi="Times New Roman" w:cs="Times New Roman"/>
          <w:b/>
          <w:i/>
          <w:sz w:val="24"/>
          <w:szCs w:val="24"/>
          <w:lang w:eastAsia="ru-RU"/>
        </w:rPr>
        <w:t xml:space="preserve"> организации».</w:t>
      </w:r>
    </w:p>
    <w:p w:rsidR="00D66AD4" w:rsidRPr="00D66AD4" w:rsidRDefault="00D66AD4" w:rsidP="00D66AD4">
      <w:pPr>
        <w:spacing w:after="0" w:line="255" w:lineRule="atLeast"/>
        <w:rPr>
          <w:rFonts w:ascii="Times New Roman" w:eastAsia="Times New Roman" w:hAnsi="Times New Roman" w:cs="Times New Roman"/>
          <w:b/>
          <w:i/>
          <w:sz w:val="24"/>
          <w:szCs w:val="24"/>
          <w:lang w:eastAsia="ru-RU"/>
        </w:rPr>
      </w:pP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w:t>
      </w:r>
      <w:r w:rsidRPr="00D66AD4">
        <w:rPr>
          <w:rFonts w:ascii="Times New Roman" w:eastAsia="Times New Roman" w:hAnsi="Times New Roman" w:cs="Times New Roman"/>
          <w:b/>
          <w:i/>
          <w:sz w:val="24"/>
          <w:szCs w:val="24"/>
          <w:lang w:eastAsia="ru-RU"/>
        </w:rPr>
        <w:t>Все должности, которое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w:t>
      </w:r>
    </w:p>
    <w:tbl>
      <w:tblPr>
        <w:tblW w:w="9781" w:type="dxa"/>
        <w:tblInd w:w="72" w:type="dxa"/>
        <w:tblLayout w:type="fixed"/>
        <w:tblCellMar>
          <w:left w:w="72" w:type="dxa"/>
          <w:right w:w="72" w:type="dxa"/>
        </w:tblCellMar>
        <w:tblLook w:val="0000" w:firstRow="0" w:lastRow="0" w:firstColumn="0" w:lastColumn="0" w:noHBand="0" w:noVBand="0"/>
      </w:tblPr>
      <w:tblGrid>
        <w:gridCol w:w="993"/>
        <w:gridCol w:w="1701"/>
        <w:gridCol w:w="3806"/>
        <w:gridCol w:w="3281"/>
      </w:tblGrid>
      <w:tr w:rsidR="00D66AD4" w:rsidRPr="00D66AD4" w:rsidTr="00276AA3">
        <w:tc>
          <w:tcPr>
            <w:tcW w:w="2694"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Период</w:t>
            </w:r>
          </w:p>
        </w:tc>
        <w:tc>
          <w:tcPr>
            <w:tcW w:w="3806"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Должность</w:t>
            </w:r>
          </w:p>
        </w:tc>
      </w:tr>
      <w:tr w:rsidR="00D66AD4" w:rsidRPr="00D66AD4" w:rsidTr="00276AA3">
        <w:tc>
          <w:tcPr>
            <w:tcW w:w="993"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с</w:t>
            </w:r>
          </w:p>
        </w:tc>
        <w:tc>
          <w:tcPr>
            <w:tcW w:w="1701"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по</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p>
        </w:tc>
      </w:tr>
      <w:tr w:rsidR="00D66AD4" w:rsidRPr="00D66AD4" w:rsidTr="00276AA3">
        <w:tc>
          <w:tcPr>
            <w:tcW w:w="993"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2015</w:t>
            </w:r>
          </w:p>
        </w:tc>
        <w:tc>
          <w:tcPr>
            <w:tcW w:w="1701"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Кубань»</w:t>
            </w:r>
            <w:r w:rsidRPr="00D66AD4">
              <w:rPr>
                <w:rFonts w:ascii="Times New Roman" w:eastAsia="Times New Roman" w:hAnsi="Times New Roman" w:cs="Times New Roman"/>
                <w:b/>
                <w:i/>
                <w:sz w:val="24"/>
                <w:szCs w:val="24"/>
                <w:lang w:eastAsia="ru-RU"/>
              </w:rPr>
              <w:br/>
              <w:t>(ранее ПАО «Кубаньэнерго»,</w:t>
            </w:r>
            <w:r w:rsidRPr="00D66AD4">
              <w:rPr>
                <w:rFonts w:ascii="Times New Roman" w:eastAsia="Times New Roman" w:hAnsi="Times New Roman" w:cs="Times New Roman"/>
                <w:b/>
                <w:i/>
                <w:sz w:val="24"/>
                <w:szCs w:val="24"/>
                <w:lang w:eastAsia="ru-RU"/>
              </w:rPr>
              <w:br/>
              <w:t>ОАО «Кубаньэнерго»)</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Заместитель начальника департамента реализации услуг и учета электроэнергии, затем заместитель Генерального директора по реализации услуг</w:t>
            </w:r>
          </w:p>
        </w:tc>
      </w:tr>
      <w:tr w:rsidR="00D66AD4" w:rsidRPr="00D66AD4" w:rsidTr="00276AA3">
        <w:tc>
          <w:tcPr>
            <w:tcW w:w="993"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2016</w:t>
            </w:r>
          </w:p>
        </w:tc>
        <w:tc>
          <w:tcPr>
            <w:tcW w:w="1701"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АО «</w:t>
            </w:r>
            <w:proofErr w:type="spellStart"/>
            <w:r w:rsidRPr="00D66AD4">
              <w:rPr>
                <w:rFonts w:ascii="Times New Roman" w:eastAsia="Times New Roman" w:hAnsi="Times New Roman" w:cs="Times New Roman"/>
                <w:b/>
                <w:i/>
                <w:sz w:val="24"/>
                <w:szCs w:val="24"/>
                <w:lang w:eastAsia="ru-RU"/>
              </w:rPr>
              <w:t>Энергосервис</w:t>
            </w:r>
            <w:proofErr w:type="spellEnd"/>
            <w:r w:rsidRPr="00D66AD4">
              <w:rPr>
                <w:rFonts w:ascii="Times New Roman" w:eastAsia="Times New Roman" w:hAnsi="Times New Roman" w:cs="Times New Roman"/>
                <w:b/>
                <w:i/>
                <w:sz w:val="24"/>
                <w:szCs w:val="24"/>
                <w:lang w:eastAsia="ru-RU"/>
              </w:rPr>
              <w:t xml:space="preserve"> Кубани»</w:t>
            </w:r>
            <w:r w:rsidRPr="00D66AD4">
              <w:rPr>
                <w:rFonts w:ascii="Times New Roman" w:eastAsia="Times New Roman" w:hAnsi="Times New Roman" w:cs="Times New Roman"/>
                <w:b/>
                <w:i/>
                <w:sz w:val="24"/>
                <w:szCs w:val="24"/>
                <w:lang w:eastAsia="ru-RU"/>
              </w:rPr>
              <w:br/>
              <w:t>(ранее ОАО «</w:t>
            </w:r>
            <w:proofErr w:type="spellStart"/>
            <w:r w:rsidRPr="00D66AD4">
              <w:rPr>
                <w:rFonts w:ascii="Times New Roman" w:eastAsia="Times New Roman" w:hAnsi="Times New Roman" w:cs="Times New Roman"/>
                <w:b/>
                <w:i/>
                <w:sz w:val="24"/>
                <w:szCs w:val="24"/>
                <w:lang w:eastAsia="ru-RU"/>
              </w:rPr>
              <w:t>Энергосервис</w:t>
            </w:r>
            <w:proofErr w:type="spellEnd"/>
            <w:r w:rsidRPr="00D66AD4">
              <w:rPr>
                <w:rFonts w:ascii="Times New Roman" w:eastAsia="Times New Roman" w:hAnsi="Times New Roman" w:cs="Times New Roman"/>
                <w:b/>
                <w:i/>
                <w:sz w:val="24"/>
                <w:szCs w:val="24"/>
                <w:lang w:eastAsia="ru-RU"/>
              </w:rPr>
              <w:t xml:space="preserve"> Кубани»)</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Совета директоров</w:t>
            </w:r>
          </w:p>
        </w:tc>
      </w:tr>
      <w:tr w:rsidR="00D66AD4" w:rsidRPr="00D66AD4" w:rsidTr="00276AA3">
        <w:tc>
          <w:tcPr>
            <w:tcW w:w="993"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2018</w:t>
            </w:r>
          </w:p>
        </w:tc>
        <w:tc>
          <w:tcPr>
            <w:tcW w:w="1701"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настоящее время</w:t>
            </w:r>
          </w:p>
        </w:tc>
        <w:tc>
          <w:tcPr>
            <w:tcW w:w="3806"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ПАО «</w:t>
            </w:r>
            <w:proofErr w:type="spellStart"/>
            <w:r w:rsidRPr="00D66AD4">
              <w:rPr>
                <w:rFonts w:ascii="Times New Roman" w:eastAsia="Times New Roman" w:hAnsi="Times New Roman" w:cs="Times New Roman"/>
                <w:b/>
                <w:i/>
                <w:sz w:val="24"/>
                <w:szCs w:val="24"/>
                <w:lang w:eastAsia="ru-RU"/>
              </w:rPr>
              <w:t>Россети</w:t>
            </w:r>
            <w:proofErr w:type="spellEnd"/>
            <w:r w:rsidRPr="00D66AD4">
              <w:rPr>
                <w:rFonts w:ascii="Times New Roman" w:eastAsia="Times New Roman" w:hAnsi="Times New Roman" w:cs="Times New Roman"/>
                <w:b/>
                <w:i/>
                <w:sz w:val="24"/>
                <w:szCs w:val="24"/>
                <w:lang w:eastAsia="ru-RU"/>
              </w:rPr>
              <w:t>  Кубань»</w:t>
            </w:r>
            <w:r w:rsidRPr="00D66AD4">
              <w:rPr>
                <w:rFonts w:ascii="Times New Roman" w:eastAsia="Times New Roman" w:hAnsi="Times New Roman" w:cs="Times New Roman"/>
                <w:b/>
                <w:i/>
                <w:sz w:val="24"/>
                <w:szCs w:val="24"/>
                <w:lang w:eastAsia="ru-RU"/>
              </w:rPr>
              <w:br/>
              <w:t>(ранее ПАО «Кубаньэнерго»)</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Член Правления</w:t>
            </w:r>
          </w:p>
        </w:tc>
      </w:tr>
    </w:tbl>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такому лицу обыкновенных акций эмитента: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Количество акций эмитента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Доля участия лица в уставном капитале подконтрольных эмитенту организаций, имеющих для него существенное значение: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Доля принадлежащих лицу обыкновенных акций подконтрольной эмитенту организации: </w:t>
      </w:r>
      <w:r w:rsidRPr="00D66AD4">
        <w:rPr>
          <w:rFonts w:ascii="Times New Roman" w:eastAsia="Times New Roman" w:hAnsi="Times New Roman" w:cs="Times New Roman"/>
          <w:b/>
          <w:i/>
          <w:sz w:val="24"/>
          <w:szCs w:val="24"/>
          <w:lang w:eastAsia="ru-RU"/>
        </w:rPr>
        <w:t>0</w:t>
      </w:r>
      <w:r w:rsidRPr="00D66AD4">
        <w:rPr>
          <w:rFonts w:ascii="Times New Roman" w:eastAsia="Times New Roman" w:hAnsi="Times New Roman" w:cs="Times New Roman"/>
          <w:sz w:val="24"/>
          <w:szCs w:val="24"/>
          <w:lang w:eastAsia="ru-RU"/>
        </w:rPr>
        <w:t xml:space="preserve"> </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Количество акций подконтрольной эмитенту организации каждой категории (типа), которые могут быть приобретены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sz w:val="24"/>
          <w:szCs w:val="24"/>
          <w:lang w:eastAsia="ru-RU"/>
        </w:rPr>
        <w:t>0</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Сведения о характере родственных связей (супруги, родители, дети, усыновители, усыновленные, родные братья и сестры, дедушки, бабушки, внуки)  с иными лицами, </w:t>
      </w:r>
      <w:r w:rsidRPr="00D66AD4">
        <w:rPr>
          <w:rFonts w:ascii="Times New Roman" w:eastAsia="Times New Roman" w:hAnsi="Times New Roman" w:cs="Times New Roman"/>
          <w:sz w:val="24"/>
          <w:szCs w:val="24"/>
          <w:lang w:eastAsia="ru-RU"/>
        </w:rPr>
        <w:lastRenderedPageBreak/>
        <w:t xml:space="preserve">входящими в состав органов управления эмитента и/или органов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shd w:val="clear" w:color="auto" w:fill="FFFFFF"/>
        <w:tabs>
          <w:tab w:val="left" w:pos="993"/>
        </w:tabs>
        <w:spacing w:after="0" w:line="240" w:lineRule="auto"/>
        <w:ind w:right="12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Сведения о привлечении лица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sz w:val="24"/>
          <w:szCs w:val="24"/>
          <w:lang w:eastAsia="ru-RU"/>
        </w:rPr>
        <w:t>Лицо к указанным видам ответственности не привлекалось.</w:t>
      </w:r>
    </w:p>
    <w:p w:rsidR="00D66AD4" w:rsidRPr="00D66AD4" w:rsidRDefault="00D66AD4" w:rsidP="00D66AD4">
      <w:pPr>
        <w:spacing w:after="150" w:line="255" w:lineRule="atLeast"/>
        <w:rPr>
          <w:rFonts w:ascii="Times New Roman" w:eastAsia="Times New Roman" w:hAnsi="Times New Roman" w:cs="Times New Roman"/>
          <w:lang w:eastAsia="ru-RU"/>
        </w:rPr>
      </w:pPr>
      <w:r w:rsidRPr="00D66AD4">
        <w:rPr>
          <w:rFonts w:ascii="Times New Roman" w:eastAsia="Times New Roman" w:hAnsi="Times New Roman" w:cs="Times New Roman"/>
          <w:sz w:val="24"/>
          <w:szCs w:val="24"/>
          <w:lang w:eastAsia="ru-RU"/>
        </w:rPr>
        <w:t xml:space="preserve">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w:t>
      </w:r>
      <w:hyperlink r:id="rId35" w:history="1">
        <w:r w:rsidRPr="00D66AD4">
          <w:rPr>
            <w:rFonts w:ascii="Times New Roman" w:eastAsia="Times New Roman" w:hAnsi="Times New Roman" w:cs="Times New Roman"/>
            <w:sz w:val="24"/>
            <w:szCs w:val="24"/>
            <w:lang w:eastAsia="ru-RU"/>
          </w:rPr>
          <w:t>статьей 27</w:t>
        </w:r>
      </w:hyperlink>
      <w:r w:rsidRPr="00D66AD4">
        <w:rPr>
          <w:rFonts w:ascii="Times New Roman" w:eastAsia="Times New Roman" w:hAnsi="Times New Roman" w:cs="Times New Roman"/>
          <w:sz w:val="24"/>
          <w:szCs w:val="24"/>
          <w:lang w:eastAsia="ru-RU"/>
        </w:rPr>
        <w:t xml:space="preserve"> Федерального закона "О несостоятельности (банкротстве)":  </w:t>
      </w:r>
      <w:r w:rsidRPr="00D66AD4">
        <w:rPr>
          <w:rFonts w:ascii="Times New Roman" w:eastAsia="Times New Roman" w:hAnsi="Times New Roman" w:cs="Times New Roman"/>
          <w:b/>
          <w:i/>
          <w:sz w:val="24"/>
          <w:szCs w:val="24"/>
          <w:lang w:eastAsia="ru-RU"/>
        </w:rPr>
        <w:t>Лицо указанных должностей не занимало</w:t>
      </w:r>
      <w:r w:rsidRPr="00D66AD4">
        <w:rPr>
          <w:rFonts w:ascii="Times New Roman" w:eastAsia="Times New Roman" w:hAnsi="Times New Roman" w:cs="Times New Roman"/>
          <w:b/>
          <w:i/>
          <w:lang w:eastAsia="ru-RU"/>
        </w:rPr>
        <w:t>.</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widowControl w:val="0"/>
        <w:autoSpaceDE w:val="0"/>
        <w:autoSpaceDN w:val="0"/>
        <w:adjustRightInd w:val="0"/>
        <w:spacing w:after="0" w:line="240" w:lineRule="auto"/>
        <w:ind w:left="126"/>
        <w:outlineLvl w:val="1"/>
        <w:rPr>
          <w:rFonts w:ascii="Times New Roman" w:eastAsia="Times New Roman" w:hAnsi="Times New Roman" w:cs="Times New Roman"/>
          <w:sz w:val="23"/>
          <w:szCs w:val="23"/>
          <w:lang w:eastAsia="ru-RU"/>
        </w:rPr>
      </w:pPr>
      <w:bookmarkStart w:id="58" w:name="Par318"/>
      <w:bookmarkStart w:id="59" w:name="_Toc100822871"/>
      <w:bookmarkEnd w:id="58"/>
      <w:r w:rsidRPr="00D66AD4">
        <w:rPr>
          <w:rFonts w:ascii="Times New Roman" w:eastAsia="Times New Roman" w:hAnsi="Times New Roman" w:cs="Times New Roman"/>
          <w:sz w:val="23"/>
          <w:szCs w:val="23"/>
          <w:lang w:eastAsia="ru-RU"/>
        </w:rPr>
        <w:t>2.2. Сведения о политике в области вознаграждения и (или) компенсации расходов, а также о размере вознаграждения и (или) компенсации расходов по каждому органу управления эмитента</w:t>
      </w:r>
      <w:bookmarkEnd w:id="59"/>
      <w:r w:rsidRPr="00D66AD4">
        <w:rPr>
          <w:rFonts w:ascii="Times New Roman" w:eastAsia="Times New Roman" w:hAnsi="Times New Roman" w:cs="Times New Roman"/>
          <w:sz w:val="23"/>
          <w:szCs w:val="23"/>
          <w:lang w:eastAsia="ru-RU"/>
        </w:rPr>
        <w:t xml:space="preserve"> </w:t>
      </w:r>
    </w:p>
    <w:p w:rsidR="00D66AD4" w:rsidRPr="00D66AD4" w:rsidRDefault="00D66AD4" w:rsidP="00D66AD4">
      <w:pPr>
        <w:spacing w:after="200" w:line="276" w:lineRule="auto"/>
        <w:rPr>
          <w:rFonts w:ascii="Times New Roman" w:eastAsia="Times New Roman" w:hAnsi="Times New Roman" w:cs="Times New Roman"/>
          <w:b/>
          <w:lang w:eastAsia="ru-RU"/>
        </w:rPr>
      </w:pPr>
      <w:bookmarkStart w:id="60" w:name="_Toc96968849"/>
      <w:bookmarkStart w:id="61" w:name="_Hlk96710930"/>
      <w:r w:rsidRPr="00D66AD4">
        <w:rPr>
          <w:rFonts w:ascii="Times New Roman" w:eastAsia="Times New Roman" w:hAnsi="Times New Roman" w:cs="Times New Roman"/>
          <w:b/>
          <w:lang w:eastAsia="ru-RU"/>
        </w:rPr>
        <w:t>Совет директоров:</w:t>
      </w:r>
      <w:bookmarkEnd w:id="60"/>
      <w:r w:rsidR="001A5926">
        <w:rPr>
          <w:rFonts w:ascii="Times New Roman" w:eastAsia="Times New Roman" w:hAnsi="Times New Roman" w:cs="Times New Roman"/>
          <w:b/>
          <w:lang w:eastAsia="ru-RU"/>
        </w:rPr>
        <w:t xml:space="preserve"> </w:t>
      </w:r>
    </w:p>
    <w:p w:rsidR="00D66AD4" w:rsidRPr="00D66AD4" w:rsidRDefault="00D66AD4" w:rsidP="00D66AD4">
      <w:pPr>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Сведения о политике эмитента в области вознаграждения и (или) компенсации расходов:</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В соответствии с действующим Положением о выплате членам Совета директоров ПАО «Кубаньэнерго» вознаграждений и компенсаций, утвержденным годовым Общим собранием акционеров 20.06.2019 (протокол от 20.06.2019 №42), выплата вознаграждений членам Совета директоров производится ежеквартально за период с даты избрания кандидата в состав Совета директоров до даты </w:t>
      </w:r>
      <w:proofErr w:type="gramStart"/>
      <w:r w:rsidRPr="00D66AD4">
        <w:rPr>
          <w:rFonts w:ascii="Times New Roman" w:eastAsia="Times New Roman" w:hAnsi="Times New Roman" w:cs="Times New Roman"/>
          <w:b/>
          <w:i/>
          <w:lang w:eastAsia="ru-RU"/>
        </w:rPr>
        <w:t>прекращения полномочий члена Совета директоров</w:t>
      </w:r>
      <w:proofErr w:type="gramEnd"/>
      <w:r w:rsidRPr="00D66AD4">
        <w:rPr>
          <w:rFonts w:ascii="Times New Roman" w:eastAsia="Times New Roman" w:hAnsi="Times New Roman" w:cs="Times New Roman"/>
          <w:b/>
          <w:i/>
          <w:lang w:eastAsia="ru-RU"/>
        </w:rPr>
        <w:t xml:space="preserve">. </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Размер вознаграждения за участие в Совете </w:t>
      </w:r>
      <w:proofErr w:type="gramStart"/>
      <w:r w:rsidRPr="00D66AD4">
        <w:rPr>
          <w:rFonts w:ascii="Times New Roman" w:eastAsia="Times New Roman" w:hAnsi="Times New Roman" w:cs="Times New Roman"/>
          <w:b/>
          <w:i/>
          <w:lang w:eastAsia="ru-RU"/>
        </w:rPr>
        <w:t>директоров Общества каждого члена Совета директоров Общества</w:t>
      </w:r>
      <w:proofErr w:type="gramEnd"/>
      <w:r w:rsidRPr="00D66AD4">
        <w:rPr>
          <w:rFonts w:ascii="Times New Roman" w:eastAsia="Times New Roman" w:hAnsi="Times New Roman" w:cs="Times New Roman"/>
          <w:b/>
          <w:i/>
          <w:lang w:eastAsia="ru-RU"/>
        </w:rPr>
        <w:t xml:space="preserve"> рассчитывается с учетом общего количества заседаний Совета директоров Общества за отчетный квартал и количества заседаний, в которых член Совета директоров принимал участие. При этом размер базовой части вознаграждения устанавливается исходя из выручки Общества, рассчитанной по российским стандартам бухгалтерского учета за последний завершенный отчетный год, предшествующий избранию Совета директоров. Вознаграждение выплачивается в течение 30 календарных дней после окончания отчетного квартала.</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ab/>
        <w:t>Дополнительно к указанному выше вознаграждению устанавливаются следующие надбавки:</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- 30% - председателю Совета директоров Общества;</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- 20% - председателю специализированного комитета при Совете директоров; </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- 10% - за членство в специализированном комитете при Совете директоров Общества.</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Надбавки за председательство и/или членство в специализированном комитете</w:t>
      </w:r>
      <w:r w:rsidRPr="00D66AD4">
        <w:rPr>
          <w:rFonts w:ascii="Times New Roman" w:eastAsia="Times New Roman" w:hAnsi="Times New Roman" w:cs="Times New Roman"/>
          <w:b/>
          <w:i/>
          <w:lang w:eastAsia="ru-RU"/>
        </w:rPr>
        <w:br/>
        <w:t xml:space="preserve"> при Совете директоров не выплачиваются, если за отчетный квартал не было проведено ни одного заседания Комитета.</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ab/>
        <w:t>Вознаграждение не выплачивается, если член Совета директоров не принимал участия более чем в 50% состоявшихся в отчетном квартале заседаний.</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ab/>
      </w:r>
      <w:proofErr w:type="gramStart"/>
      <w:r w:rsidRPr="00D66AD4">
        <w:rPr>
          <w:rFonts w:ascii="Times New Roman" w:eastAsia="Times New Roman" w:hAnsi="Times New Roman" w:cs="Times New Roman"/>
          <w:b/>
          <w:i/>
          <w:lang w:eastAsia="ru-RU"/>
        </w:rPr>
        <w:t>В соответствии с Положением  о выплате членам Совета директоров ПАО «Кубаньэнерго» вознаграждений и компенсаций, утвержденным годовым Общим собранием акционеров 20.06.2019 (протокол от 20.06.2019 №42),  члену Совета директоров компенсируются расходы, связанные с участием в заседаниях Совета директоров, комитетов Совета директоров, Общих собраниях акционеров Общества по действующим на момент проведения заседания (собрания) нормам возмещения командировочных расходов, установленным для высших менеджеров Общества.</w:t>
      </w:r>
      <w:proofErr w:type="gramEnd"/>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ab/>
        <w:t>Действующее Положение о выплате членам Совета директоров Общества вознаграждений и компенсаций применимо к членам Совета директоров Общества, избранным на годовом Общем собрании акционеров Общества 20.06.2019, и последующих Общих собраниях акционеров Общества.</w:t>
      </w:r>
    </w:p>
    <w:p w:rsidR="00D66AD4" w:rsidRPr="00D66AD4" w:rsidRDefault="00D66AD4" w:rsidP="00D66AD4">
      <w:pPr>
        <w:spacing w:after="0" w:line="240" w:lineRule="auto"/>
        <w:jc w:val="both"/>
        <w:rPr>
          <w:rFonts w:ascii="Times New Roman" w:eastAsia="Times New Roman" w:hAnsi="Times New Roman" w:cs="Times New Roman"/>
          <w:lang w:eastAsia="ru-RU"/>
        </w:rPr>
      </w:pPr>
    </w:p>
    <w:p w:rsidR="00D66AD4" w:rsidRPr="00D66AD4" w:rsidRDefault="00D66AD4" w:rsidP="00D66AD4">
      <w:pPr>
        <w:spacing w:after="0" w:line="240" w:lineRule="auto"/>
        <w:jc w:val="both"/>
        <w:rPr>
          <w:rFonts w:ascii="Times New Roman" w:eastAsia="Times New Roman" w:hAnsi="Times New Roman" w:cs="Times New Roman"/>
          <w:lang w:eastAsia="ru-RU"/>
        </w:rPr>
      </w:pPr>
    </w:p>
    <w:p w:rsidR="00D66AD4" w:rsidRPr="00D66AD4" w:rsidRDefault="00D66AD4" w:rsidP="00D66AD4">
      <w:pPr>
        <w:spacing w:after="0" w:line="240" w:lineRule="auto"/>
        <w:jc w:val="both"/>
        <w:rPr>
          <w:rFonts w:ascii="Times New Roman" w:eastAsia="Times New Roman" w:hAnsi="Times New Roman" w:cs="Times New Roman"/>
        </w:rPr>
      </w:pPr>
      <w:bookmarkStart w:id="62" w:name="_Hlk96455132"/>
      <w:bookmarkEnd w:id="61"/>
      <w:r w:rsidRPr="00D66AD4">
        <w:rPr>
          <w:rFonts w:ascii="Times New Roman" w:eastAsia="Times New Roman" w:hAnsi="Times New Roman" w:cs="Times New Roman"/>
        </w:rPr>
        <w:t>Вознаграждения</w:t>
      </w:r>
      <w:r w:rsidRPr="00D66AD4">
        <w:rPr>
          <w:rFonts w:ascii="Calibri" w:eastAsia="Times New Roman" w:hAnsi="Calibri" w:cs="Times New Roman"/>
          <w:lang w:eastAsia="ru-RU"/>
        </w:rPr>
        <w:t xml:space="preserve"> </w:t>
      </w:r>
      <w:r w:rsidRPr="00D66AD4">
        <w:rPr>
          <w:rFonts w:ascii="Times New Roman" w:eastAsia="Times New Roman" w:hAnsi="Times New Roman" w:cs="Times New Roman"/>
        </w:rPr>
        <w:t>и (или) компенсации расходов, выплаченные членам Совета директоров эмитента:</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Единица измерения:</w:t>
      </w:r>
      <w:r w:rsidRPr="00D66AD4">
        <w:rPr>
          <w:rFonts w:ascii="Times New Roman" w:eastAsia="Times New Roman" w:hAnsi="Times New Roman" w:cs="Times New Roman"/>
          <w:b/>
          <w:i/>
          <w:lang w:eastAsia="ru-RU"/>
        </w:rPr>
        <w:t xml:space="preserve"> тыс. руб.</w:t>
      </w:r>
    </w:p>
    <w:tbl>
      <w:tblPr>
        <w:tblW w:w="9708" w:type="dxa"/>
        <w:tblLayout w:type="fixed"/>
        <w:tblCellMar>
          <w:left w:w="72" w:type="dxa"/>
          <w:right w:w="72" w:type="dxa"/>
        </w:tblCellMar>
        <w:tblLook w:val="04A0" w:firstRow="1" w:lastRow="0" w:firstColumn="1" w:lastColumn="0" w:noHBand="0" w:noVBand="1"/>
      </w:tblPr>
      <w:tblGrid>
        <w:gridCol w:w="4890"/>
        <w:gridCol w:w="2409"/>
        <w:gridCol w:w="2409"/>
      </w:tblGrid>
      <w:tr w:rsidR="00D66AD4" w:rsidRPr="0056016D" w:rsidTr="00276AA3">
        <w:tc>
          <w:tcPr>
            <w:tcW w:w="4890" w:type="dxa"/>
            <w:tcBorders>
              <w:top w:val="double" w:sz="6" w:space="0" w:color="auto"/>
              <w:left w:val="double" w:sz="6" w:space="0" w:color="auto"/>
              <w:bottom w:val="sing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rPr>
            </w:pPr>
            <w:r w:rsidRPr="0056016D">
              <w:rPr>
                <w:rFonts w:ascii="Times New Roman" w:eastAsia="Times New Roman" w:hAnsi="Times New Roman" w:cs="Times New Roman"/>
              </w:rPr>
              <w:lastRenderedPageBreak/>
              <w:t>Наименование показателя</w:t>
            </w:r>
          </w:p>
        </w:tc>
        <w:tc>
          <w:tcPr>
            <w:tcW w:w="2409" w:type="dxa"/>
            <w:tcBorders>
              <w:top w:val="doub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2020</w:t>
            </w:r>
          </w:p>
        </w:tc>
        <w:tc>
          <w:tcPr>
            <w:tcW w:w="2409" w:type="dxa"/>
            <w:tcBorders>
              <w:top w:val="doub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2021</w:t>
            </w:r>
            <w:r w:rsidR="0056016D" w:rsidRPr="0056016D">
              <w:rPr>
                <w:rStyle w:val="a9"/>
                <w:rFonts w:ascii="Times New Roman" w:eastAsia="Times New Roman" w:hAnsi="Times New Roman"/>
                <w:b/>
                <w:i/>
              </w:rPr>
              <w:footnoteReference w:id="5"/>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Вознаграждение за участие в работе органа управления</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23 326</w:t>
            </w:r>
          </w:p>
        </w:tc>
        <w:tc>
          <w:tcPr>
            <w:tcW w:w="2409" w:type="dxa"/>
            <w:tcBorders>
              <w:top w:val="single" w:sz="6" w:space="0" w:color="auto"/>
              <w:left w:val="single" w:sz="6" w:space="0" w:color="auto"/>
              <w:bottom w:val="single" w:sz="6" w:space="0" w:color="auto"/>
              <w:right w:val="double" w:sz="6" w:space="0" w:color="auto"/>
            </w:tcBorders>
            <w:vAlign w:val="center"/>
          </w:tcPr>
          <w:p w:rsidR="00D66AD4" w:rsidRPr="0056016D" w:rsidRDefault="0056016D"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16 478</w:t>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Заработная плата</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Премии</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Комиссионные</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Льготы</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Компенсации расходов</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r>
      <w:tr w:rsidR="00D66AD4" w:rsidRPr="0056016D" w:rsidTr="00276AA3">
        <w:tc>
          <w:tcPr>
            <w:tcW w:w="4890" w:type="dxa"/>
            <w:tcBorders>
              <w:top w:val="single" w:sz="6" w:space="0" w:color="auto"/>
              <w:left w:val="double" w:sz="6" w:space="0" w:color="auto"/>
              <w:bottom w:val="sing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Иные виды вознаграждений</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c>
          <w:tcPr>
            <w:tcW w:w="2409" w:type="dxa"/>
            <w:tcBorders>
              <w:top w:val="single" w:sz="6" w:space="0" w:color="auto"/>
              <w:left w:val="single" w:sz="6" w:space="0" w:color="auto"/>
              <w:bottom w:val="sing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0</w:t>
            </w:r>
          </w:p>
        </w:tc>
      </w:tr>
      <w:tr w:rsidR="00D66AD4" w:rsidRPr="0056016D" w:rsidTr="00276AA3">
        <w:tc>
          <w:tcPr>
            <w:tcW w:w="4890" w:type="dxa"/>
            <w:tcBorders>
              <w:top w:val="single" w:sz="6" w:space="0" w:color="auto"/>
              <w:left w:val="double" w:sz="6" w:space="0" w:color="auto"/>
              <w:bottom w:val="double" w:sz="6" w:space="0" w:color="auto"/>
              <w:right w:val="single" w:sz="6" w:space="0" w:color="auto"/>
            </w:tcBorders>
            <w:hideMark/>
          </w:tcPr>
          <w:p w:rsidR="00D66AD4" w:rsidRPr="0056016D" w:rsidRDefault="00D66AD4" w:rsidP="00D66AD4">
            <w:pPr>
              <w:widowControl w:val="0"/>
              <w:autoSpaceDE w:val="0"/>
              <w:autoSpaceDN w:val="0"/>
              <w:adjustRightInd w:val="0"/>
              <w:spacing w:before="20" w:after="40" w:line="276" w:lineRule="auto"/>
              <w:rPr>
                <w:rFonts w:ascii="Times New Roman" w:eastAsia="Times New Roman" w:hAnsi="Times New Roman" w:cs="Times New Roman"/>
              </w:rPr>
            </w:pPr>
            <w:r w:rsidRPr="0056016D">
              <w:rPr>
                <w:rFonts w:ascii="Times New Roman" w:eastAsia="Times New Roman" w:hAnsi="Times New Roman" w:cs="Times New Roman"/>
              </w:rPr>
              <w:t>ИТОГО</w:t>
            </w:r>
          </w:p>
        </w:tc>
        <w:tc>
          <w:tcPr>
            <w:tcW w:w="2409" w:type="dxa"/>
            <w:tcBorders>
              <w:top w:val="single" w:sz="6" w:space="0" w:color="auto"/>
              <w:left w:val="single" w:sz="6" w:space="0" w:color="auto"/>
              <w:bottom w:val="double" w:sz="6" w:space="0" w:color="auto"/>
              <w:right w:val="double" w:sz="6" w:space="0" w:color="auto"/>
            </w:tcBorders>
          </w:tcPr>
          <w:p w:rsidR="00D66AD4" w:rsidRPr="0056016D"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23 326</w:t>
            </w:r>
          </w:p>
        </w:tc>
        <w:tc>
          <w:tcPr>
            <w:tcW w:w="2409" w:type="dxa"/>
            <w:tcBorders>
              <w:top w:val="single" w:sz="6" w:space="0" w:color="auto"/>
              <w:left w:val="single" w:sz="6" w:space="0" w:color="auto"/>
              <w:bottom w:val="double" w:sz="6" w:space="0" w:color="auto"/>
              <w:right w:val="double" w:sz="6" w:space="0" w:color="auto"/>
            </w:tcBorders>
            <w:vAlign w:val="center"/>
          </w:tcPr>
          <w:p w:rsidR="00D66AD4" w:rsidRPr="0056016D" w:rsidRDefault="0056016D" w:rsidP="00D66AD4">
            <w:pPr>
              <w:widowControl w:val="0"/>
              <w:autoSpaceDE w:val="0"/>
              <w:autoSpaceDN w:val="0"/>
              <w:adjustRightInd w:val="0"/>
              <w:spacing w:before="20" w:after="40" w:line="276" w:lineRule="auto"/>
              <w:jc w:val="center"/>
              <w:rPr>
                <w:rFonts w:ascii="Times New Roman" w:eastAsia="Times New Roman" w:hAnsi="Times New Roman" w:cs="Times New Roman"/>
                <w:b/>
                <w:i/>
              </w:rPr>
            </w:pPr>
            <w:r w:rsidRPr="0056016D">
              <w:rPr>
                <w:rFonts w:ascii="Times New Roman" w:eastAsia="Times New Roman" w:hAnsi="Times New Roman" w:cs="Times New Roman"/>
                <w:b/>
                <w:i/>
              </w:rPr>
              <w:t>16 478</w:t>
            </w:r>
          </w:p>
        </w:tc>
      </w:tr>
      <w:bookmarkEnd w:id="62"/>
    </w:tbl>
    <w:p w:rsidR="00D66AD4" w:rsidRPr="0056016D" w:rsidRDefault="00D66AD4" w:rsidP="00D66AD4">
      <w:pPr>
        <w:spacing w:after="0" w:line="240" w:lineRule="auto"/>
        <w:jc w:val="both"/>
        <w:rPr>
          <w:rFonts w:ascii="Times New Roman" w:eastAsia="Times New Roman" w:hAnsi="Times New Roman" w:cs="Times New Roman"/>
        </w:rPr>
      </w:pPr>
    </w:p>
    <w:p w:rsidR="00D66AD4" w:rsidRPr="0056016D"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56016D">
        <w:rPr>
          <w:rFonts w:ascii="Times New Roman" w:eastAsia="Times New Roman" w:hAnsi="Times New Roman" w:cs="Times New Roman"/>
        </w:rPr>
        <w:t>Единица измерения: тыс. руб.</w:t>
      </w:r>
    </w:p>
    <w:tbl>
      <w:tblPr>
        <w:tblW w:w="97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4890"/>
        <w:gridCol w:w="2409"/>
        <w:gridCol w:w="2409"/>
      </w:tblGrid>
      <w:tr w:rsidR="00D66AD4" w:rsidRPr="0056016D" w:rsidTr="00276AA3">
        <w:tc>
          <w:tcPr>
            <w:tcW w:w="4890" w:type="dxa"/>
            <w:tcBorders>
              <w:top w:val="double" w:sz="6" w:space="0" w:color="auto"/>
            </w:tcBorders>
            <w:hideMark/>
          </w:tcPr>
          <w:p w:rsidR="00D66AD4" w:rsidRPr="0056016D" w:rsidRDefault="00D66AD4" w:rsidP="00D66AD4">
            <w:pPr>
              <w:spacing w:after="0" w:line="276" w:lineRule="auto"/>
              <w:jc w:val="center"/>
              <w:rPr>
                <w:rFonts w:ascii="Times New Roman" w:eastAsia="Times New Roman" w:hAnsi="Times New Roman" w:cs="Times New Roman"/>
              </w:rPr>
            </w:pPr>
            <w:r w:rsidRPr="0056016D">
              <w:rPr>
                <w:rFonts w:ascii="Times New Roman" w:eastAsia="Times New Roman" w:hAnsi="Times New Roman" w:cs="Times New Roman"/>
              </w:rPr>
              <w:t>Наименование показателя</w:t>
            </w:r>
          </w:p>
        </w:tc>
        <w:tc>
          <w:tcPr>
            <w:tcW w:w="2409" w:type="dxa"/>
            <w:tcBorders>
              <w:top w:val="double" w:sz="6" w:space="0" w:color="auto"/>
              <w:right w:val="single" w:sz="4" w:space="0" w:color="auto"/>
            </w:tcBorders>
            <w:hideMark/>
          </w:tcPr>
          <w:p w:rsidR="00D66AD4" w:rsidRPr="0056016D" w:rsidRDefault="00D66AD4" w:rsidP="00D66AD4">
            <w:pPr>
              <w:spacing w:after="0" w:line="276" w:lineRule="auto"/>
              <w:jc w:val="center"/>
              <w:rPr>
                <w:rFonts w:ascii="Times New Roman" w:eastAsia="Times New Roman" w:hAnsi="Times New Roman" w:cs="Times New Roman"/>
                <w:b/>
                <w:bCs/>
                <w:i/>
                <w:iCs/>
              </w:rPr>
            </w:pPr>
            <w:r w:rsidRPr="0056016D">
              <w:rPr>
                <w:rFonts w:ascii="Times New Roman" w:eastAsia="Times New Roman" w:hAnsi="Times New Roman" w:cs="Times New Roman"/>
                <w:b/>
                <w:bCs/>
                <w:i/>
                <w:iCs/>
              </w:rPr>
              <w:t>2020</w:t>
            </w:r>
          </w:p>
        </w:tc>
        <w:tc>
          <w:tcPr>
            <w:tcW w:w="2409" w:type="dxa"/>
            <w:tcBorders>
              <w:top w:val="double" w:sz="6" w:space="0" w:color="auto"/>
              <w:left w:val="single" w:sz="4" w:space="0" w:color="auto"/>
            </w:tcBorders>
          </w:tcPr>
          <w:p w:rsidR="00D66AD4" w:rsidRPr="0056016D" w:rsidRDefault="00D66AD4" w:rsidP="00D66AD4">
            <w:pPr>
              <w:spacing w:after="0" w:line="276" w:lineRule="auto"/>
              <w:jc w:val="center"/>
              <w:rPr>
                <w:rFonts w:ascii="Times New Roman" w:eastAsia="Times New Roman" w:hAnsi="Times New Roman" w:cs="Times New Roman"/>
                <w:b/>
                <w:bCs/>
                <w:i/>
                <w:iCs/>
              </w:rPr>
            </w:pPr>
            <w:r w:rsidRPr="0056016D">
              <w:rPr>
                <w:rFonts w:ascii="Times New Roman" w:eastAsia="Times New Roman" w:hAnsi="Times New Roman" w:cs="Times New Roman"/>
                <w:b/>
                <w:bCs/>
                <w:i/>
                <w:iCs/>
              </w:rPr>
              <w:t>2021</w:t>
            </w:r>
          </w:p>
        </w:tc>
      </w:tr>
      <w:tr w:rsidR="00D66AD4" w:rsidRPr="00D66AD4" w:rsidTr="00276AA3">
        <w:tc>
          <w:tcPr>
            <w:tcW w:w="4890" w:type="dxa"/>
            <w:tcBorders>
              <w:bottom w:val="double" w:sz="6" w:space="0" w:color="auto"/>
            </w:tcBorders>
            <w:hideMark/>
          </w:tcPr>
          <w:p w:rsidR="00D66AD4" w:rsidRPr="0056016D" w:rsidRDefault="00D66AD4" w:rsidP="00D66AD4">
            <w:pPr>
              <w:spacing w:after="0" w:line="276" w:lineRule="auto"/>
              <w:rPr>
                <w:rFonts w:ascii="Times New Roman" w:eastAsia="Times New Roman" w:hAnsi="Times New Roman" w:cs="Times New Roman"/>
              </w:rPr>
            </w:pPr>
            <w:r w:rsidRPr="0056016D">
              <w:rPr>
                <w:rFonts w:ascii="Times New Roman" w:eastAsia="Times New Roman" w:hAnsi="Times New Roman" w:cs="Times New Roman"/>
              </w:rPr>
              <w:t>Расходы, связанные с исполнением функций членов органов управления эмитента (Совета директоров), компенсированные эмитентом</w:t>
            </w:r>
          </w:p>
        </w:tc>
        <w:tc>
          <w:tcPr>
            <w:tcW w:w="2409" w:type="dxa"/>
            <w:tcBorders>
              <w:bottom w:val="double" w:sz="6" w:space="0" w:color="auto"/>
            </w:tcBorders>
            <w:hideMark/>
          </w:tcPr>
          <w:p w:rsidR="00D66AD4" w:rsidRPr="0056016D" w:rsidRDefault="00D66AD4" w:rsidP="00D66AD4">
            <w:pPr>
              <w:spacing w:after="0" w:line="276" w:lineRule="auto"/>
              <w:jc w:val="center"/>
              <w:rPr>
                <w:rFonts w:ascii="Times New Roman" w:eastAsia="Times New Roman" w:hAnsi="Times New Roman" w:cs="Times New Roman"/>
                <w:b/>
                <w:bCs/>
                <w:i/>
                <w:iCs/>
              </w:rPr>
            </w:pPr>
            <w:r w:rsidRPr="0056016D">
              <w:rPr>
                <w:rFonts w:ascii="Times New Roman" w:eastAsia="Times New Roman" w:hAnsi="Times New Roman" w:cs="Times New Roman"/>
                <w:b/>
                <w:bCs/>
                <w:i/>
                <w:iCs/>
              </w:rPr>
              <w:t>0</w:t>
            </w:r>
          </w:p>
        </w:tc>
        <w:tc>
          <w:tcPr>
            <w:tcW w:w="2409" w:type="dxa"/>
            <w:tcBorders>
              <w:bottom w:val="double" w:sz="6" w:space="0" w:color="auto"/>
              <w:right w:val="double" w:sz="4" w:space="0" w:color="auto"/>
            </w:tcBorders>
          </w:tcPr>
          <w:p w:rsidR="00D66AD4" w:rsidRPr="00D66AD4" w:rsidRDefault="00D66AD4" w:rsidP="00D66AD4">
            <w:pPr>
              <w:spacing w:after="0" w:line="276" w:lineRule="auto"/>
              <w:jc w:val="center"/>
              <w:rPr>
                <w:rFonts w:ascii="Times New Roman" w:eastAsia="Times New Roman" w:hAnsi="Times New Roman" w:cs="Times New Roman"/>
                <w:b/>
                <w:bCs/>
                <w:i/>
                <w:iCs/>
              </w:rPr>
            </w:pPr>
            <w:r w:rsidRPr="0056016D">
              <w:rPr>
                <w:rFonts w:ascii="Times New Roman" w:eastAsia="Times New Roman" w:hAnsi="Times New Roman" w:cs="Times New Roman"/>
                <w:b/>
                <w:bCs/>
                <w:i/>
                <w:iCs/>
              </w:rPr>
              <w:t>0</w:t>
            </w:r>
          </w:p>
        </w:tc>
      </w:tr>
    </w:tbl>
    <w:p w:rsidR="00D66AD4" w:rsidRPr="00D66AD4" w:rsidRDefault="00D66AD4" w:rsidP="00D66AD4">
      <w:pPr>
        <w:spacing w:after="0" w:line="240" w:lineRule="auto"/>
        <w:jc w:val="both"/>
        <w:rPr>
          <w:rFonts w:ascii="Times New Roman" w:eastAsia="Times New Roman" w:hAnsi="Times New Roman" w:cs="Times New Roman"/>
        </w:rPr>
      </w:pPr>
    </w:p>
    <w:p w:rsidR="00D66AD4" w:rsidRPr="00D66AD4" w:rsidRDefault="00D66AD4" w:rsidP="00D66AD4">
      <w:pPr>
        <w:spacing w:after="0" w:line="240" w:lineRule="auto"/>
        <w:jc w:val="both"/>
        <w:rPr>
          <w:rFonts w:ascii="Times New Roman" w:eastAsia="Times New Roman" w:hAnsi="Times New Roman" w:cs="Times New Roman"/>
          <w:b/>
          <w:iCs/>
        </w:rPr>
      </w:pPr>
      <w:bookmarkStart w:id="63" w:name="_Hlk96711038"/>
      <w:r w:rsidRPr="00D66AD4">
        <w:rPr>
          <w:rFonts w:ascii="Times New Roman" w:eastAsia="Times New Roman" w:hAnsi="Times New Roman" w:cs="Times New Roman"/>
          <w:b/>
          <w:iCs/>
        </w:rPr>
        <w:t>Коллегиальный исполнительный орган - Правление:</w:t>
      </w:r>
    </w:p>
    <w:p w:rsidR="00D66AD4" w:rsidRPr="00D66AD4" w:rsidRDefault="00D66AD4" w:rsidP="00D66AD4">
      <w:pPr>
        <w:spacing w:after="0" w:line="240" w:lineRule="auto"/>
        <w:jc w:val="both"/>
        <w:rPr>
          <w:rFonts w:ascii="Times New Roman" w:eastAsia="Times New Roman" w:hAnsi="Times New Roman" w:cs="Times New Roman"/>
          <w:b/>
          <w:i/>
        </w:rPr>
      </w:pPr>
    </w:p>
    <w:p w:rsidR="00D66AD4" w:rsidRPr="00D66AD4" w:rsidRDefault="00D66AD4" w:rsidP="00D66AD4">
      <w:pPr>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b/>
          <w:i/>
        </w:rPr>
        <w:t xml:space="preserve">Сведения о политике эмитента в области вознаграждения и (или) компенсации расходов: </w:t>
      </w:r>
    </w:p>
    <w:p w:rsidR="00D66AD4" w:rsidRPr="00D66AD4" w:rsidRDefault="00D66AD4" w:rsidP="00D66AD4">
      <w:pPr>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b/>
          <w:i/>
        </w:rPr>
        <w:tab/>
      </w:r>
      <w:bookmarkStart w:id="64" w:name="_Hlk96711071"/>
      <w:bookmarkEnd w:id="63"/>
      <w:r w:rsidRPr="00D66AD4">
        <w:rPr>
          <w:rFonts w:ascii="Times New Roman" w:eastAsia="Times New Roman" w:hAnsi="Times New Roman" w:cs="Times New Roman"/>
          <w:b/>
          <w:i/>
        </w:rPr>
        <w:t xml:space="preserve">В соответствии с решением Совета директоров Общества от 22.06.2016 (протокол № 243/2016 от 24.06.2016) «Об утверждении перечня должностей, входящих в категорию Высших менеджеров ОАО «Кубаньэнерго», члены Правления Общества относятся к высшим менеджерам 1 категории. </w:t>
      </w:r>
    </w:p>
    <w:p w:rsidR="00D66AD4" w:rsidRPr="00D66AD4" w:rsidRDefault="00D66AD4" w:rsidP="00D66AD4">
      <w:pPr>
        <w:spacing w:after="0" w:line="240" w:lineRule="auto"/>
        <w:jc w:val="both"/>
        <w:rPr>
          <w:rFonts w:ascii="Times New Roman" w:eastAsia="Times New Roman" w:hAnsi="Times New Roman" w:cs="Times New Roman"/>
          <w:b/>
          <w:i/>
          <w:highlight w:val="yellow"/>
        </w:rPr>
      </w:pPr>
      <w:proofErr w:type="gramStart"/>
      <w:r w:rsidRPr="00D66AD4">
        <w:rPr>
          <w:rFonts w:ascii="Times New Roman" w:eastAsia="Times New Roman" w:hAnsi="Times New Roman" w:cs="Times New Roman"/>
          <w:b/>
          <w:i/>
        </w:rPr>
        <w:t>В соответствии с «Положением о материальном стимулировании и социальном пакете Высших менеджеров ОАО «Кубаньэнерго», утвержденном Советом директоров Общества (протокол от 17.04.2015 № 207/2015) при избрании Высшего менеджера членом Правления Общества по условиям трудовых договоров членов Правления, оплата труда осуществляется путем установления ежемесячной персональной надбавки за выполнение полномочий члена коллегиального исполнительного органа Общества - Правления ПАО «</w:t>
      </w:r>
      <w:proofErr w:type="spellStart"/>
      <w:r w:rsidRPr="00D66AD4">
        <w:rPr>
          <w:rFonts w:ascii="Times New Roman" w:eastAsia="Times New Roman" w:hAnsi="Times New Roman" w:cs="Times New Roman"/>
          <w:b/>
          <w:i/>
        </w:rPr>
        <w:t>Россети</w:t>
      </w:r>
      <w:proofErr w:type="spellEnd"/>
      <w:r w:rsidRPr="00D66AD4">
        <w:rPr>
          <w:rFonts w:ascii="Times New Roman" w:eastAsia="Times New Roman" w:hAnsi="Times New Roman" w:cs="Times New Roman"/>
          <w:b/>
          <w:i/>
        </w:rPr>
        <w:t xml:space="preserve"> Кубань».</w:t>
      </w:r>
      <w:proofErr w:type="gramEnd"/>
    </w:p>
    <w:p w:rsidR="00875483" w:rsidRDefault="00875483" w:rsidP="00D66AD4">
      <w:pPr>
        <w:spacing w:after="0" w:line="240" w:lineRule="auto"/>
        <w:jc w:val="both"/>
        <w:rPr>
          <w:rFonts w:ascii="Times New Roman" w:eastAsia="Times New Roman" w:hAnsi="Times New Roman" w:cs="Times New Roman"/>
          <w:highlight w:val="yellow"/>
        </w:rPr>
      </w:pPr>
    </w:p>
    <w:p w:rsidR="00D66AD4" w:rsidRPr="00875483" w:rsidRDefault="00D66AD4" w:rsidP="00D66AD4">
      <w:pPr>
        <w:spacing w:after="0" w:line="240" w:lineRule="auto"/>
        <w:jc w:val="both"/>
        <w:rPr>
          <w:rFonts w:ascii="Times New Roman" w:eastAsia="Times New Roman" w:hAnsi="Times New Roman" w:cs="Times New Roman"/>
        </w:rPr>
      </w:pPr>
      <w:r w:rsidRPr="00875483">
        <w:rPr>
          <w:rFonts w:ascii="Times New Roman" w:eastAsia="Times New Roman" w:hAnsi="Times New Roman" w:cs="Times New Roman"/>
        </w:rPr>
        <w:t>Вознаграждения</w:t>
      </w:r>
      <w:r w:rsidRPr="00875483">
        <w:rPr>
          <w:rFonts w:ascii="Calibri" w:eastAsia="Times New Roman" w:hAnsi="Calibri" w:cs="Times New Roman"/>
          <w:lang w:eastAsia="ru-RU"/>
        </w:rPr>
        <w:t xml:space="preserve"> </w:t>
      </w:r>
      <w:r w:rsidRPr="00875483">
        <w:rPr>
          <w:rFonts w:ascii="Times New Roman" w:eastAsia="Times New Roman" w:hAnsi="Times New Roman" w:cs="Times New Roman"/>
        </w:rPr>
        <w:t>и (или) компенсации расходов, выплаченные членам Правления эмитента:</w:t>
      </w:r>
    </w:p>
    <w:p w:rsidR="00D66AD4" w:rsidRPr="00875483"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875483">
        <w:rPr>
          <w:rFonts w:ascii="Times New Roman" w:eastAsia="Times New Roman" w:hAnsi="Times New Roman" w:cs="Times New Roman"/>
          <w:lang w:eastAsia="ru-RU"/>
        </w:rPr>
        <w:t>Единица измерения:</w:t>
      </w:r>
      <w:r w:rsidRPr="00875483">
        <w:rPr>
          <w:rFonts w:ascii="Times New Roman" w:eastAsia="Times New Roman" w:hAnsi="Times New Roman" w:cs="Times New Roman"/>
          <w:b/>
          <w:i/>
          <w:lang w:eastAsia="ru-RU"/>
        </w:rPr>
        <w:t xml:space="preserve"> тыс. руб.</w:t>
      </w:r>
    </w:p>
    <w:tbl>
      <w:tblPr>
        <w:tblW w:w="9708" w:type="dxa"/>
        <w:tblLayout w:type="fixed"/>
        <w:tblCellMar>
          <w:left w:w="72" w:type="dxa"/>
          <w:right w:w="72" w:type="dxa"/>
        </w:tblCellMar>
        <w:tblLook w:val="04A0" w:firstRow="1" w:lastRow="0" w:firstColumn="1" w:lastColumn="0" w:noHBand="0" w:noVBand="1"/>
      </w:tblPr>
      <w:tblGrid>
        <w:gridCol w:w="4890"/>
        <w:gridCol w:w="2409"/>
        <w:gridCol w:w="2409"/>
      </w:tblGrid>
      <w:tr w:rsidR="00D66AD4" w:rsidRPr="00875483" w:rsidTr="00861486">
        <w:tc>
          <w:tcPr>
            <w:tcW w:w="4890" w:type="dxa"/>
            <w:tcBorders>
              <w:top w:val="double" w:sz="6" w:space="0" w:color="auto"/>
              <w:left w:val="double" w:sz="6" w:space="0" w:color="auto"/>
              <w:bottom w:val="single" w:sz="6" w:space="0" w:color="auto"/>
              <w:right w:val="single" w:sz="6" w:space="0" w:color="auto"/>
            </w:tcBorders>
            <w:hideMark/>
          </w:tcPr>
          <w:p w:rsidR="00D66AD4" w:rsidRPr="00875483" w:rsidRDefault="00D66AD4" w:rsidP="00D66AD4">
            <w:pPr>
              <w:widowControl w:val="0"/>
              <w:autoSpaceDE w:val="0"/>
              <w:autoSpaceDN w:val="0"/>
              <w:adjustRightInd w:val="0"/>
              <w:spacing w:before="20" w:after="40" w:line="276" w:lineRule="auto"/>
              <w:jc w:val="center"/>
              <w:rPr>
                <w:rFonts w:ascii="Times New Roman" w:eastAsia="Times New Roman" w:hAnsi="Times New Roman" w:cs="Times New Roman"/>
              </w:rPr>
            </w:pPr>
            <w:r w:rsidRPr="00875483">
              <w:rPr>
                <w:rFonts w:ascii="Times New Roman" w:eastAsia="Times New Roman" w:hAnsi="Times New Roman" w:cs="Times New Roman"/>
              </w:rPr>
              <w:t>Наименование показателя</w:t>
            </w:r>
          </w:p>
        </w:tc>
        <w:tc>
          <w:tcPr>
            <w:tcW w:w="2409" w:type="dxa"/>
            <w:tcBorders>
              <w:top w:val="double" w:sz="6" w:space="0" w:color="auto"/>
              <w:left w:val="single" w:sz="6" w:space="0" w:color="auto"/>
              <w:bottom w:val="single" w:sz="6" w:space="0" w:color="auto"/>
              <w:right w:val="single" w:sz="4" w:space="0" w:color="auto"/>
            </w:tcBorders>
            <w:vAlign w:val="center"/>
            <w:hideMark/>
          </w:tcPr>
          <w:p w:rsidR="00D66AD4" w:rsidRPr="00861486" w:rsidRDefault="00D66AD4"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2020</w:t>
            </w:r>
          </w:p>
        </w:tc>
        <w:tc>
          <w:tcPr>
            <w:tcW w:w="2409" w:type="dxa"/>
            <w:tcBorders>
              <w:top w:val="double" w:sz="6" w:space="0" w:color="auto"/>
              <w:left w:val="single" w:sz="4" w:space="0" w:color="auto"/>
              <w:bottom w:val="single" w:sz="6" w:space="0" w:color="auto"/>
              <w:right w:val="double" w:sz="6" w:space="0" w:color="auto"/>
            </w:tcBorders>
            <w:vAlign w:val="center"/>
          </w:tcPr>
          <w:p w:rsidR="00D66AD4" w:rsidRPr="00861486" w:rsidRDefault="00D66AD4"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2021</w:t>
            </w:r>
          </w:p>
        </w:tc>
      </w:tr>
      <w:tr w:rsidR="00875483" w:rsidRPr="00875483" w:rsidTr="00861486">
        <w:tc>
          <w:tcPr>
            <w:tcW w:w="4890" w:type="dxa"/>
            <w:tcBorders>
              <w:top w:val="single" w:sz="6" w:space="0" w:color="auto"/>
              <w:left w:val="double" w:sz="6" w:space="0" w:color="auto"/>
              <w:bottom w:val="single" w:sz="6" w:space="0" w:color="auto"/>
              <w:right w:val="single" w:sz="6" w:space="0" w:color="auto"/>
            </w:tcBorders>
            <w:hideMark/>
          </w:tcPr>
          <w:p w:rsidR="00875483" w:rsidRPr="00875483" w:rsidRDefault="00875483"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Вознаграждение за участие в работе органа управления</w:t>
            </w:r>
          </w:p>
        </w:tc>
        <w:tc>
          <w:tcPr>
            <w:tcW w:w="2409" w:type="dxa"/>
            <w:tcBorders>
              <w:top w:val="single" w:sz="6" w:space="0" w:color="auto"/>
              <w:left w:val="single" w:sz="6" w:space="0" w:color="auto"/>
              <w:bottom w:val="single" w:sz="6" w:space="0" w:color="auto"/>
              <w:right w:val="single" w:sz="4" w:space="0" w:color="auto"/>
            </w:tcBorders>
            <w:vAlign w:val="center"/>
          </w:tcPr>
          <w:p w:rsidR="00875483" w:rsidRPr="00861486" w:rsidRDefault="00875483"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1 918</w:t>
            </w:r>
          </w:p>
        </w:tc>
        <w:tc>
          <w:tcPr>
            <w:tcW w:w="2409" w:type="dxa"/>
            <w:tcBorders>
              <w:top w:val="single" w:sz="6" w:space="0" w:color="auto"/>
              <w:left w:val="single" w:sz="4" w:space="0" w:color="auto"/>
              <w:bottom w:val="single" w:sz="6" w:space="0" w:color="auto"/>
              <w:right w:val="double" w:sz="6" w:space="0" w:color="auto"/>
            </w:tcBorders>
            <w:vAlign w:val="center"/>
          </w:tcPr>
          <w:p w:rsidR="00875483" w:rsidRPr="00861486" w:rsidRDefault="00875483" w:rsidP="00861486">
            <w:pPr>
              <w:jc w:val="center"/>
              <w:rPr>
                <w:rFonts w:ascii="Times New Roman" w:hAnsi="Times New Roman" w:cs="Times New Roman"/>
                <w:sz w:val="20"/>
                <w:szCs w:val="20"/>
              </w:rPr>
            </w:pPr>
            <w:r w:rsidRPr="00861486">
              <w:rPr>
                <w:rFonts w:ascii="Times New Roman" w:hAnsi="Times New Roman" w:cs="Times New Roman"/>
                <w:sz w:val="20"/>
                <w:szCs w:val="20"/>
              </w:rPr>
              <w:t>1 506</w:t>
            </w:r>
          </w:p>
        </w:tc>
      </w:tr>
      <w:tr w:rsidR="00875483" w:rsidRPr="00875483" w:rsidTr="00861486">
        <w:tc>
          <w:tcPr>
            <w:tcW w:w="4890" w:type="dxa"/>
            <w:tcBorders>
              <w:top w:val="single" w:sz="6" w:space="0" w:color="auto"/>
              <w:left w:val="double" w:sz="6" w:space="0" w:color="auto"/>
              <w:bottom w:val="single" w:sz="6" w:space="0" w:color="auto"/>
              <w:right w:val="single" w:sz="6" w:space="0" w:color="auto"/>
            </w:tcBorders>
            <w:hideMark/>
          </w:tcPr>
          <w:p w:rsidR="00875483" w:rsidRPr="00875483" w:rsidRDefault="00875483"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Заработная плата</w:t>
            </w:r>
          </w:p>
        </w:tc>
        <w:tc>
          <w:tcPr>
            <w:tcW w:w="2409" w:type="dxa"/>
            <w:tcBorders>
              <w:top w:val="single" w:sz="6" w:space="0" w:color="auto"/>
              <w:left w:val="single" w:sz="6" w:space="0" w:color="auto"/>
              <w:bottom w:val="single" w:sz="6" w:space="0" w:color="auto"/>
              <w:right w:val="single" w:sz="4" w:space="0" w:color="auto"/>
            </w:tcBorders>
            <w:vAlign w:val="center"/>
          </w:tcPr>
          <w:p w:rsidR="00875483" w:rsidRPr="00861486" w:rsidRDefault="00875483"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29 359</w:t>
            </w:r>
          </w:p>
        </w:tc>
        <w:tc>
          <w:tcPr>
            <w:tcW w:w="2409" w:type="dxa"/>
            <w:tcBorders>
              <w:top w:val="single" w:sz="6" w:space="0" w:color="auto"/>
              <w:left w:val="single" w:sz="4" w:space="0" w:color="auto"/>
              <w:bottom w:val="single" w:sz="6" w:space="0" w:color="auto"/>
              <w:right w:val="double" w:sz="6" w:space="0" w:color="auto"/>
            </w:tcBorders>
            <w:vAlign w:val="center"/>
          </w:tcPr>
          <w:p w:rsidR="00875483" w:rsidRPr="00861486" w:rsidRDefault="00875483" w:rsidP="00861486">
            <w:pPr>
              <w:jc w:val="center"/>
              <w:rPr>
                <w:rFonts w:ascii="Times New Roman" w:hAnsi="Times New Roman" w:cs="Times New Roman"/>
                <w:sz w:val="20"/>
                <w:szCs w:val="20"/>
              </w:rPr>
            </w:pPr>
            <w:r w:rsidRPr="00861486">
              <w:rPr>
                <w:rFonts w:ascii="Times New Roman" w:hAnsi="Times New Roman" w:cs="Times New Roman"/>
                <w:sz w:val="20"/>
                <w:szCs w:val="20"/>
              </w:rPr>
              <w:t>28 324</w:t>
            </w:r>
          </w:p>
        </w:tc>
      </w:tr>
      <w:tr w:rsidR="00875483" w:rsidRPr="00875483" w:rsidTr="00861486">
        <w:tc>
          <w:tcPr>
            <w:tcW w:w="4890" w:type="dxa"/>
            <w:tcBorders>
              <w:top w:val="single" w:sz="6" w:space="0" w:color="auto"/>
              <w:left w:val="double" w:sz="6" w:space="0" w:color="auto"/>
              <w:bottom w:val="single" w:sz="6" w:space="0" w:color="auto"/>
              <w:right w:val="single" w:sz="6" w:space="0" w:color="auto"/>
            </w:tcBorders>
            <w:hideMark/>
          </w:tcPr>
          <w:p w:rsidR="00875483" w:rsidRPr="00875483" w:rsidRDefault="00875483"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Премии</w:t>
            </w:r>
          </w:p>
        </w:tc>
        <w:tc>
          <w:tcPr>
            <w:tcW w:w="2409" w:type="dxa"/>
            <w:tcBorders>
              <w:top w:val="single" w:sz="6" w:space="0" w:color="auto"/>
              <w:left w:val="single" w:sz="6" w:space="0" w:color="auto"/>
              <w:bottom w:val="single" w:sz="6" w:space="0" w:color="auto"/>
              <w:right w:val="single" w:sz="4" w:space="0" w:color="auto"/>
            </w:tcBorders>
            <w:vAlign w:val="center"/>
          </w:tcPr>
          <w:p w:rsidR="00875483" w:rsidRPr="00861486" w:rsidRDefault="00875483"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24 765</w:t>
            </w:r>
          </w:p>
        </w:tc>
        <w:tc>
          <w:tcPr>
            <w:tcW w:w="2409" w:type="dxa"/>
            <w:tcBorders>
              <w:top w:val="single" w:sz="6" w:space="0" w:color="auto"/>
              <w:left w:val="single" w:sz="4" w:space="0" w:color="auto"/>
              <w:bottom w:val="single" w:sz="6" w:space="0" w:color="auto"/>
              <w:right w:val="double" w:sz="6" w:space="0" w:color="auto"/>
            </w:tcBorders>
            <w:vAlign w:val="center"/>
          </w:tcPr>
          <w:p w:rsidR="00875483" w:rsidRPr="00861486" w:rsidRDefault="00875483" w:rsidP="00861486">
            <w:pPr>
              <w:jc w:val="center"/>
              <w:rPr>
                <w:rFonts w:ascii="Times New Roman" w:hAnsi="Times New Roman" w:cs="Times New Roman"/>
                <w:sz w:val="20"/>
                <w:szCs w:val="20"/>
              </w:rPr>
            </w:pPr>
            <w:r w:rsidRPr="00861486">
              <w:rPr>
                <w:rFonts w:ascii="Times New Roman" w:hAnsi="Times New Roman" w:cs="Times New Roman"/>
                <w:sz w:val="20"/>
                <w:szCs w:val="20"/>
              </w:rPr>
              <w:t>21 528</w:t>
            </w:r>
          </w:p>
        </w:tc>
      </w:tr>
      <w:tr w:rsidR="00875483" w:rsidRPr="00875483" w:rsidTr="00861486">
        <w:tc>
          <w:tcPr>
            <w:tcW w:w="4890" w:type="dxa"/>
            <w:tcBorders>
              <w:top w:val="single" w:sz="6" w:space="0" w:color="auto"/>
              <w:left w:val="double" w:sz="6" w:space="0" w:color="auto"/>
              <w:bottom w:val="single" w:sz="6" w:space="0" w:color="auto"/>
              <w:right w:val="single" w:sz="6" w:space="0" w:color="auto"/>
            </w:tcBorders>
            <w:hideMark/>
          </w:tcPr>
          <w:p w:rsidR="00875483" w:rsidRPr="00875483" w:rsidRDefault="00875483"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Комиссионные</w:t>
            </w:r>
          </w:p>
        </w:tc>
        <w:tc>
          <w:tcPr>
            <w:tcW w:w="2409" w:type="dxa"/>
            <w:tcBorders>
              <w:top w:val="single" w:sz="6" w:space="0" w:color="auto"/>
              <w:left w:val="single" w:sz="6" w:space="0" w:color="auto"/>
              <w:bottom w:val="single" w:sz="6" w:space="0" w:color="auto"/>
              <w:right w:val="single" w:sz="4" w:space="0" w:color="auto"/>
            </w:tcBorders>
            <w:vAlign w:val="center"/>
          </w:tcPr>
          <w:p w:rsidR="00875483" w:rsidRPr="00861486" w:rsidRDefault="00875483"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0</w:t>
            </w:r>
          </w:p>
        </w:tc>
        <w:tc>
          <w:tcPr>
            <w:tcW w:w="2409" w:type="dxa"/>
            <w:tcBorders>
              <w:top w:val="single" w:sz="6" w:space="0" w:color="auto"/>
              <w:left w:val="single" w:sz="4" w:space="0" w:color="auto"/>
              <w:bottom w:val="single" w:sz="6" w:space="0" w:color="auto"/>
              <w:right w:val="double" w:sz="6" w:space="0" w:color="auto"/>
            </w:tcBorders>
            <w:vAlign w:val="center"/>
          </w:tcPr>
          <w:p w:rsidR="00875483" w:rsidRPr="00861486" w:rsidRDefault="00393AB1" w:rsidP="00861486">
            <w:pPr>
              <w:jc w:val="center"/>
              <w:rPr>
                <w:rFonts w:ascii="Times New Roman" w:hAnsi="Times New Roman" w:cs="Times New Roman"/>
                <w:sz w:val="20"/>
                <w:szCs w:val="20"/>
              </w:rPr>
            </w:pPr>
            <w:r w:rsidRPr="00861486">
              <w:rPr>
                <w:rFonts w:ascii="Times New Roman" w:hAnsi="Times New Roman" w:cs="Times New Roman"/>
                <w:sz w:val="20"/>
                <w:szCs w:val="20"/>
              </w:rPr>
              <w:t>0</w:t>
            </w:r>
          </w:p>
        </w:tc>
      </w:tr>
      <w:tr w:rsidR="00875483" w:rsidRPr="00875483" w:rsidTr="00861486">
        <w:tc>
          <w:tcPr>
            <w:tcW w:w="4890" w:type="dxa"/>
            <w:tcBorders>
              <w:top w:val="single" w:sz="6" w:space="0" w:color="auto"/>
              <w:left w:val="double" w:sz="6" w:space="0" w:color="auto"/>
              <w:bottom w:val="single" w:sz="6" w:space="0" w:color="auto"/>
              <w:right w:val="single" w:sz="6" w:space="0" w:color="auto"/>
            </w:tcBorders>
          </w:tcPr>
          <w:p w:rsidR="00875483" w:rsidRPr="00875483" w:rsidRDefault="00875483"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Льготы</w:t>
            </w:r>
          </w:p>
        </w:tc>
        <w:tc>
          <w:tcPr>
            <w:tcW w:w="2409" w:type="dxa"/>
            <w:tcBorders>
              <w:top w:val="single" w:sz="6" w:space="0" w:color="auto"/>
              <w:left w:val="single" w:sz="6" w:space="0" w:color="auto"/>
              <w:bottom w:val="single" w:sz="6" w:space="0" w:color="auto"/>
              <w:right w:val="single" w:sz="4" w:space="0" w:color="auto"/>
            </w:tcBorders>
            <w:vAlign w:val="center"/>
          </w:tcPr>
          <w:p w:rsidR="00875483" w:rsidRPr="00861486" w:rsidRDefault="00875483"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rPr>
            </w:pPr>
            <w:r w:rsidRPr="00861486">
              <w:rPr>
                <w:rFonts w:ascii="Times New Roman" w:eastAsia="Times New Roman" w:hAnsi="Times New Roman" w:cs="Times New Roman"/>
                <w:sz w:val="20"/>
                <w:szCs w:val="20"/>
              </w:rPr>
              <w:t>0</w:t>
            </w:r>
          </w:p>
        </w:tc>
        <w:tc>
          <w:tcPr>
            <w:tcW w:w="2409" w:type="dxa"/>
            <w:tcBorders>
              <w:top w:val="single" w:sz="6" w:space="0" w:color="auto"/>
              <w:left w:val="single" w:sz="4" w:space="0" w:color="auto"/>
              <w:bottom w:val="single" w:sz="6" w:space="0" w:color="auto"/>
              <w:right w:val="double" w:sz="6" w:space="0" w:color="auto"/>
            </w:tcBorders>
            <w:vAlign w:val="center"/>
          </w:tcPr>
          <w:p w:rsidR="00875483" w:rsidRPr="00861486" w:rsidRDefault="00393AB1" w:rsidP="00861486">
            <w:pPr>
              <w:jc w:val="center"/>
              <w:rPr>
                <w:rFonts w:ascii="Times New Roman" w:hAnsi="Times New Roman" w:cs="Times New Roman"/>
                <w:sz w:val="20"/>
                <w:szCs w:val="20"/>
              </w:rPr>
            </w:pPr>
            <w:r w:rsidRPr="00861486">
              <w:rPr>
                <w:rFonts w:ascii="Times New Roman" w:hAnsi="Times New Roman" w:cs="Times New Roman"/>
                <w:sz w:val="20"/>
                <w:szCs w:val="20"/>
              </w:rPr>
              <w:t>0</w:t>
            </w:r>
          </w:p>
        </w:tc>
      </w:tr>
      <w:tr w:rsidR="00393AB1" w:rsidRPr="00875483" w:rsidTr="00861486">
        <w:tc>
          <w:tcPr>
            <w:tcW w:w="4890" w:type="dxa"/>
            <w:tcBorders>
              <w:top w:val="single" w:sz="6" w:space="0" w:color="auto"/>
              <w:left w:val="double" w:sz="6" w:space="0" w:color="auto"/>
              <w:bottom w:val="single" w:sz="6" w:space="0" w:color="auto"/>
              <w:right w:val="single" w:sz="6" w:space="0" w:color="auto"/>
            </w:tcBorders>
          </w:tcPr>
          <w:p w:rsidR="00393AB1" w:rsidRPr="00875483" w:rsidRDefault="00393AB1"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Компенсации расходов</w:t>
            </w:r>
          </w:p>
        </w:tc>
        <w:tc>
          <w:tcPr>
            <w:tcW w:w="2409" w:type="dxa"/>
            <w:tcBorders>
              <w:top w:val="single" w:sz="6" w:space="0" w:color="auto"/>
              <w:left w:val="single" w:sz="6" w:space="0" w:color="auto"/>
              <w:bottom w:val="single" w:sz="6" w:space="0" w:color="auto"/>
              <w:right w:val="single" w:sz="4" w:space="0" w:color="auto"/>
            </w:tcBorders>
            <w:vAlign w:val="center"/>
          </w:tcPr>
          <w:p w:rsidR="00393AB1" w:rsidRPr="00861486" w:rsidRDefault="00393AB1"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lang w:eastAsia="ru-RU"/>
              </w:rPr>
            </w:pPr>
            <w:r w:rsidRPr="00861486">
              <w:rPr>
                <w:rFonts w:ascii="Times New Roman" w:eastAsia="Times New Roman" w:hAnsi="Times New Roman" w:cs="Times New Roman"/>
                <w:sz w:val="20"/>
                <w:szCs w:val="20"/>
                <w:lang w:eastAsia="ru-RU"/>
              </w:rPr>
              <w:t>920</w:t>
            </w:r>
          </w:p>
        </w:tc>
        <w:tc>
          <w:tcPr>
            <w:tcW w:w="2409" w:type="dxa"/>
            <w:tcBorders>
              <w:top w:val="single" w:sz="6" w:space="0" w:color="auto"/>
              <w:left w:val="single" w:sz="4" w:space="0" w:color="auto"/>
              <w:bottom w:val="single" w:sz="6" w:space="0" w:color="auto"/>
              <w:right w:val="double" w:sz="6" w:space="0" w:color="auto"/>
            </w:tcBorders>
            <w:vAlign w:val="center"/>
          </w:tcPr>
          <w:p w:rsidR="00393AB1" w:rsidRPr="00861486" w:rsidRDefault="00393AB1" w:rsidP="00861486">
            <w:pPr>
              <w:jc w:val="center"/>
              <w:rPr>
                <w:rFonts w:ascii="Times New Roman" w:hAnsi="Times New Roman" w:cs="Times New Roman"/>
                <w:sz w:val="20"/>
                <w:szCs w:val="20"/>
              </w:rPr>
            </w:pPr>
            <w:r w:rsidRPr="00861486">
              <w:rPr>
                <w:rFonts w:ascii="Times New Roman" w:hAnsi="Times New Roman" w:cs="Times New Roman"/>
                <w:sz w:val="20"/>
                <w:szCs w:val="20"/>
              </w:rPr>
              <w:t>1 437</w:t>
            </w:r>
          </w:p>
        </w:tc>
      </w:tr>
      <w:tr w:rsidR="00393AB1" w:rsidRPr="00875483" w:rsidTr="00861486">
        <w:tc>
          <w:tcPr>
            <w:tcW w:w="4890" w:type="dxa"/>
            <w:tcBorders>
              <w:top w:val="single" w:sz="6" w:space="0" w:color="auto"/>
              <w:left w:val="double" w:sz="6" w:space="0" w:color="auto"/>
              <w:bottom w:val="single" w:sz="6" w:space="0" w:color="auto"/>
              <w:right w:val="single" w:sz="6" w:space="0" w:color="auto"/>
            </w:tcBorders>
            <w:hideMark/>
          </w:tcPr>
          <w:p w:rsidR="00393AB1" w:rsidRPr="00875483" w:rsidRDefault="00393AB1"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Иные виды вознаграждений</w:t>
            </w:r>
          </w:p>
        </w:tc>
        <w:tc>
          <w:tcPr>
            <w:tcW w:w="2409" w:type="dxa"/>
            <w:tcBorders>
              <w:top w:val="single" w:sz="6" w:space="0" w:color="auto"/>
              <w:left w:val="single" w:sz="6" w:space="0" w:color="auto"/>
              <w:bottom w:val="single" w:sz="6" w:space="0" w:color="auto"/>
              <w:right w:val="single" w:sz="4" w:space="0" w:color="auto"/>
            </w:tcBorders>
            <w:vAlign w:val="center"/>
          </w:tcPr>
          <w:p w:rsidR="00393AB1" w:rsidRPr="00861486" w:rsidRDefault="00393AB1"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lang w:eastAsia="ru-RU"/>
              </w:rPr>
            </w:pPr>
            <w:r w:rsidRPr="00861486">
              <w:rPr>
                <w:rFonts w:ascii="Times New Roman" w:eastAsia="Times New Roman" w:hAnsi="Times New Roman" w:cs="Times New Roman"/>
                <w:sz w:val="20"/>
                <w:szCs w:val="20"/>
                <w:lang w:eastAsia="ru-RU"/>
              </w:rPr>
              <w:t>3 352</w:t>
            </w:r>
          </w:p>
        </w:tc>
        <w:tc>
          <w:tcPr>
            <w:tcW w:w="2409" w:type="dxa"/>
            <w:tcBorders>
              <w:top w:val="single" w:sz="6" w:space="0" w:color="auto"/>
              <w:left w:val="single" w:sz="4" w:space="0" w:color="auto"/>
              <w:bottom w:val="single" w:sz="6" w:space="0" w:color="auto"/>
              <w:right w:val="double" w:sz="6" w:space="0" w:color="auto"/>
            </w:tcBorders>
            <w:vAlign w:val="center"/>
          </w:tcPr>
          <w:p w:rsidR="00393AB1" w:rsidRPr="00861486" w:rsidRDefault="00393AB1" w:rsidP="00861486">
            <w:pPr>
              <w:jc w:val="center"/>
              <w:rPr>
                <w:rFonts w:ascii="Times New Roman" w:hAnsi="Times New Roman" w:cs="Times New Roman"/>
                <w:sz w:val="20"/>
                <w:szCs w:val="20"/>
              </w:rPr>
            </w:pPr>
            <w:r w:rsidRPr="00861486">
              <w:rPr>
                <w:rFonts w:ascii="Times New Roman" w:hAnsi="Times New Roman" w:cs="Times New Roman"/>
                <w:sz w:val="20"/>
                <w:szCs w:val="20"/>
              </w:rPr>
              <w:t>3 284</w:t>
            </w:r>
          </w:p>
        </w:tc>
      </w:tr>
      <w:tr w:rsidR="00393AB1" w:rsidRPr="00875483" w:rsidTr="00861486">
        <w:tc>
          <w:tcPr>
            <w:tcW w:w="4890" w:type="dxa"/>
            <w:tcBorders>
              <w:top w:val="single" w:sz="6" w:space="0" w:color="auto"/>
              <w:left w:val="double" w:sz="6" w:space="0" w:color="auto"/>
              <w:bottom w:val="double" w:sz="6" w:space="0" w:color="auto"/>
              <w:right w:val="single" w:sz="6" w:space="0" w:color="auto"/>
            </w:tcBorders>
            <w:hideMark/>
          </w:tcPr>
          <w:p w:rsidR="00393AB1" w:rsidRPr="00875483" w:rsidRDefault="00393AB1" w:rsidP="00D66AD4">
            <w:pPr>
              <w:widowControl w:val="0"/>
              <w:autoSpaceDE w:val="0"/>
              <w:autoSpaceDN w:val="0"/>
              <w:adjustRightInd w:val="0"/>
              <w:spacing w:before="20" w:after="40" w:line="276" w:lineRule="auto"/>
              <w:rPr>
                <w:rFonts w:ascii="Times New Roman" w:eastAsia="Times New Roman" w:hAnsi="Times New Roman" w:cs="Times New Roman"/>
              </w:rPr>
            </w:pPr>
            <w:r w:rsidRPr="00875483">
              <w:rPr>
                <w:rFonts w:ascii="Times New Roman" w:eastAsia="Times New Roman" w:hAnsi="Times New Roman" w:cs="Times New Roman"/>
              </w:rPr>
              <w:t>ИТОГО</w:t>
            </w:r>
          </w:p>
        </w:tc>
        <w:tc>
          <w:tcPr>
            <w:tcW w:w="2409" w:type="dxa"/>
            <w:tcBorders>
              <w:top w:val="single" w:sz="6" w:space="0" w:color="auto"/>
              <w:left w:val="single" w:sz="6" w:space="0" w:color="auto"/>
              <w:bottom w:val="double" w:sz="6" w:space="0" w:color="auto"/>
              <w:right w:val="single" w:sz="4" w:space="0" w:color="auto"/>
            </w:tcBorders>
            <w:vAlign w:val="center"/>
          </w:tcPr>
          <w:p w:rsidR="00393AB1" w:rsidRPr="00861486" w:rsidRDefault="00393AB1" w:rsidP="00861486">
            <w:pPr>
              <w:widowControl w:val="0"/>
              <w:autoSpaceDE w:val="0"/>
              <w:autoSpaceDN w:val="0"/>
              <w:adjustRightInd w:val="0"/>
              <w:spacing w:before="20" w:after="40" w:line="276" w:lineRule="auto"/>
              <w:jc w:val="center"/>
              <w:rPr>
                <w:rFonts w:ascii="Times New Roman" w:eastAsia="Times New Roman" w:hAnsi="Times New Roman" w:cs="Times New Roman"/>
                <w:sz w:val="20"/>
                <w:szCs w:val="20"/>
                <w:lang w:eastAsia="ru-RU"/>
              </w:rPr>
            </w:pPr>
            <w:r w:rsidRPr="00861486">
              <w:rPr>
                <w:rFonts w:ascii="Times New Roman" w:eastAsia="Times New Roman" w:hAnsi="Times New Roman" w:cs="Times New Roman"/>
                <w:sz w:val="20"/>
                <w:szCs w:val="20"/>
                <w:lang w:eastAsia="ru-RU"/>
              </w:rPr>
              <w:t>60 314</w:t>
            </w:r>
          </w:p>
        </w:tc>
        <w:tc>
          <w:tcPr>
            <w:tcW w:w="2409" w:type="dxa"/>
            <w:tcBorders>
              <w:top w:val="single" w:sz="6" w:space="0" w:color="auto"/>
              <w:left w:val="single" w:sz="4" w:space="0" w:color="auto"/>
              <w:bottom w:val="double" w:sz="6" w:space="0" w:color="auto"/>
              <w:right w:val="double" w:sz="6" w:space="0" w:color="auto"/>
            </w:tcBorders>
            <w:vAlign w:val="center"/>
          </w:tcPr>
          <w:p w:rsidR="00393AB1" w:rsidRPr="00861486" w:rsidRDefault="00393AB1" w:rsidP="00861486">
            <w:pPr>
              <w:jc w:val="center"/>
              <w:rPr>
                <w:rFonts w:ascii="Times New Roman" w:hAnsi="Times New Roman" w:cs="Times New Roman"/>
                <w:sz w:val="20"/>
                <w:szCs w:val="20"/>
              </w:rPr>
            </w:pPr>
            <w:r w:rsidRPr="00861486">
              <w:rPr>
                <w:rFonts w:ascii="Times New Roman" w:hAnsi="Times New Roman" w:cs="Times New Roman"/>
                <w:sz w:val="20"/>
                <w:szCs w:val="20"/>
              </w:rPr>
              <w:t>56 079</w:t>
            </w:r>
          </w:p>
        </w:tc>
      </w:tr>
    </w:tbl>
    <w:p w:rsidR="00D66AD4" w:rsidRPr="00875483" w:rsidRDefault="00D66AD4" w:rsidP="00D66AD4">
      <w:pPr>
        <w:widowControl w:val="0"/>
        <w:autoSpaceDE w:val="0"/>
        <w:autoSpaceDN w:val="0"/>
        <w:adjustRightInd w:val="0"/>
        <w:spacing w:before="20" w:after="40" w:line="240" w:lineRule="auto"/>
        <w:rPr>
          <w:rFonts w:ascii="Times New Roman" w:eastAsia="Times New Roman" w:hAnsi="Times New Roman" w:cs="Times New Roman"/>
          <w:lang w:eastAsia="ru-RU"/>
        </w:rPr>
      </w:pPr>
    </w:p>
    <w:p w:rsidR="00D66AD4" w:rsidRPr="00875483" w:rsidRDefault="00D66AD4" w:rsidP="00D66AD4">
      <w:pPr>
        <w:widowControl w:val="0"/>
        <w:autoSpaceDE w:val="0"/>
        <w:autoSpaceDN w:val="0"/>
        <w:adjustRightInd w:val="0"/>
        <w:spacing w:before="20" w:after="40" w:line="240" w:lineRule="auto"/>
        <w:rPr>
          <w:rFonts w:ascii="Times New Roman" w:eastAsia="Times New Roman" w:hAnsi="Times New Roman" w:cs="Times New Roman"/>
          <w:lang w:eastAsia="ru-RU"/>
        </w:rPr>
      </w:pPr>
      <w:r w:rsidRPr="00875483">
        <w:rPr>
          <w:rFonts w:ascii="Times New Roman" w:eastAsia="Times New Roman" w:hAnsi="Times New Roman" w:cs="Times New Roman"/>
          <w:lang w:eastAsia="ru-RU"/>
        </w:rPr>
        <w:t>Единица измерения:</w:t>
      </w:r>
      <w:r w:rsidRPr="00875483">
        <w:rPr>
          <w:rFonts w:ascii="Times New Roman" w:eastAsia="Times New Roman" w:hAnsi="Times New Roman" w:cs="Times New Roman"/>
          <w:b/>
          <w:i/>
          <w:lang w:eastAsia="ru-RU"/>
        </w:rPr>
        <w:t xml:space="preserve"> тыс. руб.</w:t>
      </w:r>
    </w:p>
    <w:tbl>
      <w:tblPr>
        <w:tblW w:w="971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4892"/>
        <w:gridCol w:w="2410"/>
        <w:gridCol w:w="2409"/>
      </w:tblGrid>
      <w:tr w:rsidR="00D66AD4" w:rsidRPr="00875483" w:rsidTr="00276AA3">
        <w:tc>
          <w:tcPr>
            <w:tcW w:w="4892" w:type="dxa"/>
            <w:tcBorders>
              <w:top w:val="double" w:sz="6" w:space="0" w:color="auto"/>
            </w:tcBorders>
            <w:hideMark/>
          </w:tcPr>
          <w:p w:rsidR="00D66AD4" w:rsidRPr="00875483" w:rsidRDefault="00D66AD4" w:rsidP="00D66AD4">
            <w:pPr>
              <w:spacing w:after="0" w:line="276" w:lineRule="auto"/>
              <w:jc w:val="center"/>
              <w:rPr>
                <w:rFonts w:ascii="Times New Roman CYR" w:eastAsia="Times New Roman" w:hAnsi="Times New Roman CYR" w:cs="Times New Roman CYR"/>
              </w:rPr>
            </w:pPr>
            <w:r w:rsidRPr="00875483">
              <w:rPr>
                <w:rFonts w:ascii="Times New Roman CYR" w:eastAsia="Times New Roman" w:hAnsi="Times New Roman CYR" w:cs="Times New Roman CYR"/>
              </w:rPr>
              <w:t>Наименование показателя</w:t>
            </w:r>
          </w:p>
        </w:tc>
        <w:tc>
          <w:tcPr>
            <w:tcW w:w="2410" w:type="dxa"/>
            <w:tcBorders>
              <w:top w:val="double" w:sz="6" w:space="0" w:color="auto"/>
            </w:tcBorders>
            <w:hideMark/>
          </w:tcPr>
          <w:p w:rsidR="00D66AD4" w:rsidRPr="00875483" w:rsidRDefault="00D66AD4" w:rsidP="00D66AD4">
            <w:pPr>
              <w:spacing w:after="0" w:line="276" w:lineRule="auto"/>
              <w:jc w:val="center"/>
              <w:rPr>
                <w:rFonts w:ascii="Times New Roman CYR" w:eastAsia="Times New Roman" w:hAnsi="Times New Roman CYR" w:cs="Times New Roman CYR"/>
              </w:rPr>
            </w:pPr>
            <w:r w:rsidRPr="00875483">
              <w:rPr>
                <w:rFonts w:ascii="Times New Roman CYR" w:eastAsia="Times New Roman" w:hAnsi="Times New Roman CYR" w:cs="Times New Roman CYR"/>
              </w:rPr>
              <w:t>2020</w:t>
            </w:r>
          </w:p>
        </w:tc>
        <w:tc>
          <w:tcPr>
            <w:tcW w:w="2409" w:type="dxa"/>
            <w:tcBorders>
              <w:top w:val="double" w:sz="6" w:space="0" w:color="auto"/>
              <w:right w:val="single" w:sz="6" w:space="0" w:color="auto"/>
            </w:tcBorders>
          </w:tcPr>
          <w:p w:rsidR="00D66AD4" w:rsidRPr="00875483" w:rsidRDefault="00D66AD4" w:rsidP="00D66AD4">
            <w:pPr>
              <w:spacing w:after="0" w:line="276" w:lineRule="auto"/>
              <w:jc w:val="center"/>
              <w:rPr>
                <w:rFonts w:ascii="Times New Roman CYR" w:eastAsia="Times New Roman" w:hAnsi="Times New Roman CYR" w:cs="Times New Roman CYR"/>
              </w:rPr>
            </w:pPr>
            <w:r w:rsidRPr="00875483">
              <w:rPr>
                <w:rFonts w:ascii="Times New Roman CYR" w:eastAsia="Times New Roman" w:hAnsi="Times New Roman CYR" w:cs="Times New Roman CYR"/>
              </w:rPr>
              <w:t>2021</w:t>
            </w:r>
          </w:p>
        </w:tc>
      </w:tr>
      <w:tr w:rsidR="00D66AD4" w:rsidRPr="00875483" w:rsidTr="00276AA3">
        <w:tc>
          <w:tcPr>
            <w:tcW w:w="4892" w:type="dxa"/>
            <w:tcBorders>
              <w:bottom w:val="double" w:sz="6" w:space="0" w:color="auto"/>
            </w:tcBorders>
            <w:hideMark/>
          </w:tcPr>
          <w:p w:rsidR="00D66AD4" w:rsidRPr="00875483" w:rsidRDefault="00D66AD4" w:rsidP="00D66AD4">
            <w:pPr>
              <w:spacing w:after="0" w:line="276" w:lineRule="auto"/>
              <w:rPr>
                <w:rFonts w:ascii="Times New Roman" w:eastAsia="Times New Roman" w:hAnsi="Times New Roman" w:cs="Times New Roman"/>
                <w:bCs/>
                <w:iCs/>
              </w:rPr>
            </w:pPr>
            <w:r w:rsidRPr="00875483">
              <w:rPr>
                <w:rFonts w:ascii="Times New Roman" w:eastAsia="Times New Roman" w:hAnsi="Times New Roman" w:cs="Times New Roman"/>
                <w:bCs/>
                <w:iCs/>
              </w:rPr>
              <w:lastRenderedPageBreak/>
              <w:t>Расходы, связанные с исполнением функций членов органов управления эмитента (Правления), компенсированные эмитентом</w:t>
            </w:r>
          </w:p>
        </w:tc>
        <w:tc>
          <w:tcPr>
            <w:tcW w:w="2410" w:type="dxa"/>
            <w:tcBorders>
              <w:bottom w:val="double" w:sz="6" w:space="0" w:color="auto"/>
            </w:tcBorders>
            <w:hideMark/>
          </w:tcPr>
          <w:p w:rsidR="00D66AD4" w:rsidRPr="00875483" w:rsidRDefault="00D66AD4" w:rsidP="00D66AD4">
            <w:pPr>
              <w:spacing w:after="0" w:line="276" w:lineRule="auto"/>
              <w:jc w:val="center"/>
              <w:rPr>
                <w:rFonts w:ascii="Times New Roman" w:eastAsia="Times New Roman" w:hAnsi="Times New Roman" w:cs="Times New Roman"/>
                <w:b/>
                <w:bCs/>
                <w:i/>
                <w:iCs/>
                <w:sz w:val="24"/>
                <w:szCs w:val="24"/>
                <w:lang w:eastAsia="ru-RU"/>
              </w:rPr>
            </w:pPr>
            <w:r w:rsidRPr="00875483">
              <w:rPr>
                <w:rFonts w:ascii="Times New Roman" w:eastAsia="Times New Roman" w:hAnsi="Times New Roman" w:cs="Times New Roman"/>
                <w:b/>
                <w:bCs/>
                <w:i/>
                <w:iCs/>
                <w:sz w:val="24"/>
                <w:szCs w:val="24"/>
                <w:lang w:eastAsia="ru-RU"/>
              </w:rPr>
              <w:t>-</w:t>
            </w:r>
          </w:p>
        </w:tc>
        <w:tc>
          <w:tcPr>
            <w:tcW w:w="2409" w:type="dxa"/>
            <w:tcBorders>
              <w:bottom w:val="double" w:sz="6" w:space="0" w:color="auto"/>
              <w:right w:val="single" w:sz="6" w:space="0" w:color="auto"/>
            </w:tcBorders>
          </w:tcPr>
          <w:p w:rsidR="00D66AD4" w:rsidRPr="00875483" w:rsidRDefault="00D66AD4" w:rsidP="00D66AD4">
            <w:pPr>
              <w:spacing w:after="0" w:line="276" w:lineRule="auto"/>
              <w:jc w:val="center"/>
              <w:rPr>
                <w:rFonts w:ascii="Times New Roman" w:eastAsia="Times New Roman" w:hAnsi="Times New Roman" w:cs="Times New Roman"/>
                <w:b/>
                <w:bCs/>
                <w:i/>
                <w:iCs/>
                <w:sz w:val="24"/>
                <w:szCs w:val="24"/>
                <w:lang w:eastAsia="ru-RU"/>
              </w:rPr>
            </w:pPr>
            <w:r w:rsidRPr="00875483">
              <w:rPr>
                <w:rFonts w:ascii="Times New Roman" w:eastAsia="Times New Roman" w:hAnsi="Times New Roman" w:cs="Times New Roman"/>
                <w:b/>
                <w:bCs/>
                <w:i/>
                <w:iCs/>
                <w:sz w:val="24"/>
                <w:szCs w:val="24"/>
                <w:lang w:eastAsia="ru-RU"/>
              </w:rPr>
              <w:t>-</w:t>
            </w:r>
          </w:p>
        </w:tc>
      </w:tr>
      <w:bookmarkEnd w:id="64"/>
    </w:tbl>
    <w:p w:rsidR="00D66AD4" w:rsidRPr="005A73F8"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D66AD4" w:rsidRDefault="00D66AD4" w:rsidP="002C7F6F">
      <w:pPr>
        <w:pStyle w:val="2"/>
      </w:pPr>
      <w:bookmarkStart w:id="65" w:name="Par325"/>
      <w:bookmarkStart w:id="66" w:name="_Toc100822872"/>
      <w:bookmarkEnd w:id="65"/>
      <w:r w:rsidRPr="005A73F8">
        <w:t xml:space="preserve">2.3. Сведения об организации в эмитенте управления рисками, </w:t>
      </w:r>
      <w:proofErr w:type="gramStart"/>
      <w:r w:rsidRPr="005A73F8">
        <w:t>контроля за</w:t>
      </w:r>
      <w:proofErr w:type="gramEnd"/>
      <w:r w:rsidRPr="005A73F8">
        <w:t xml:space="preserve"> финансово-хозяйственной деятельностью, внутреннего контроля и внутреннего аудита</w:t>
      </w:r>
      <w:bookmarkEnd w:id="66"/>
      <w:r w:rsidRPr="005A73F8">
        <w:t xml:space="preserve"> </w:t>
      </w:r>
    </w:p>
    <w:p w:rsidR="00745F43" w:rsidRDefault="00745F43" w:rsidP="002C7F6F">
      <w:pPr>
        <w:pStyle w:val="2"/>
      </w:pPr>
      <w:r w:rsidRPr="003D14F2">
        <w:rPr>
          <w:b/>
          <w:i/>
        </w:rPr>
        <w:t xml:space="preserve">В  данном </w:t>
      </w:r>
      <w:r>
        <w:rPr>
          <w:b/>
          <w:i/>
        </w:rPr>
        <w:t>пункте</w:t>
      </w:r>
      <w:r w:rsidRPr="003D14F2">
        <w:rPr>
          <w:b/>
          <w:i/>
        </w:rPr>
        <w:t xml:space="preserve"> приведена известная эмитенту информация по состоянию на 31.12.2021 с учетом </w:t>
      </w:r>
      <w:r>
        <w:rPr>
          <w:b/>
          <w:i/>
        </w:rPr>
        <w:t xml:space="preserve">следующих </w:t>
      </w:r>
      <w:r w:rsidRPr="003D14F2">
        <w:rPr>
          <w:b/>
          <w:i/>
        </w:rPr>
        <w:t>изменений, произошедших на дату раскрытия консолидированной финансовой отчетности</w:t>
      </w:r>
      <w:r>
        <w:rPr>
          <w:b/>
          <w:i/>
        </w:rPr>
        <w:t xml:space="preserve"> Общества за 2021 год:</w:t>
      </w:r>
      <w:r>
        <w:rPr>
          <w:b/>
          <w:i/>
        </w:rPr>
        <w:t xml:space="preserve"> 01.03.2022 Совет директоров Общества избрал Комитет по аудиту Совета директоров в составе:  </w:t>
      </w:r>
    </w:p>
    <w:tbl>
      <w:tblPr>
        <w:tblW w:w="9252" w:type="dxa"/>
        <w:jc w:val="center"/>
        <w:tblLayout w:type="fixed"/>
        <w:tblCellMar>
          <w:left w:w="72" w:type="dxa"/>
          <w:right w:w="72" w:type="dxa"/>
        </w:tblCellMar>
        <w:tblLook w:val="04A0" w:firstRow="1" w:lastRow="0" w:firstColumn="1" w:lastColumn="0" w:noHBand="0" w:noVBand="1"/>
      </w:tblPr>
      <w:tblGrid>
        <w:gridCol w:w="6026"/>
        <w:gridCol w:w="3226"/>
      </w:tblGrid>
      <w:tr w:rsidR="00745F43" w:rsidRPr="00D66AD4" w:rsidTr="004E145B">
        <w:trPr>
          <w:trHeight w:val="284"/>
          <w:jc w:val="center"/>
        </w:trPr>
        <w:tc>
          <w:tcPr>
            <w:tcW w:w="6026" w:type="dxa"/>
            <w:tcBorders>
              <w:top w:val="double" w:sz="6" w:space="0" w:color="auto"/>
              <w:left w:val="double" w:sz="6" w:space="0" w:color="auto"/>
              <w:bottom w:val="nil"/>
              <w:right w:val="single" w:sz="6" w:space="0" w:color="auto"/>
            </w:tcBorders>
            <w:hideMark/>
          </w:tcPr>
          <w:p w:rsidR="00745F43" w:rsidRPr="00861486" w:rsidRDefault="00745F43" w:rsidP="004E145B">
            <w:pPr>
              <w:widowControl w:val="0"/>
              <w:autoSpaceDE w:val="0"/>
              <w:autoSpaceDN w:val="0"/>
              <w:adjustRightInd w:val="0"/>
              <w:spacing w:after="0" w:line="240" w:lineRule="auto"/>
              <w:rPr>
                <w:rFonts w:ascii="Times New Roman CYR" w:eastAsia="Times New Roman" w:hAnsi="Times New Roman CYR" w:cs="Times New Roman CYR"/>
                <w:b/>
                <w:i/>
              </w:rPr>
            </w:pPr>
            <w:r w:rsidRPr="00861486">
              <w:rPr>
                <w:rFonts w:ascii="Times New Roman" w:eastAsia="Times New Roman" w:hAnsi="Times New Roman" w:cs="Times New Roman"/>
                <w:b/>
                <w:i/>
                <w:lang w:eastAsia="ru-RU"/>
              </w:rPr>
              <w:t xml:space="preserve">Яворский Виктор </w:t>
            </w:r>
            <w:proofErr w:type="spellStart"/>
            <w:r w:rsidRPr="00861486">
              <w:rPr>
                <w:rFonts w:ascii="Times New Roman" w:eastAsia="Times New Roman" w:hAnsi="Times New Roman" w:cs="Times New Roman"/>
                <w:b/>
                <w:i/>
                <w:lang w:eastAsia="ru-RU"/>
              </w:rPr>
              <w:t>Корнеевич</w:t>
            </w:r>
            <w:proofErr w:type="spellEnd"/>
          </w:p>
        </w:tc>
        <w:tc>
          <w:tcPr>
            <w:tcW w:w="3226" w:type="dxa"/>
            <w:tcBorders>
              <w:top w:val="double" w:sz="6" w:space="0" w:color="auto"/>
              <w:left w:val="single" w:sz="6" w:space="0" w:color="auto"/>
              <w:bottom w:val="nil"/>
              <w:right w:val="double" w:sz="6" w:space="0" w:color="auto"/>
            </w:tcBorders>
            <w:hideMark/>
          </w:tcPr>
          <w:p w:rsidR="00745F43" w:rsidRPr="00D66AD4" w:rsidRDefault="00745F43" w:rsidP="004E145B">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Председатель</w:t>
            </w:r>
          </w:p>
        </w:tc>
      </w:tr>
      <w:tr w:rsidR="00745F43" w:rsidRPr="00D66AD4" w:rsidTr="004E145B">
        <w:trPr>
          <w:jc w:val="center"/>
        </w:trPr>
        <w:tc>
          <w:tcPr>
            <w:tcW w:w="6026" w:type="dxa"/>
            <w:tcBorders>
              <w:top w:val="single" w:sz="6" w:space="0" w:color="auto"/>
              <w:left w:val="double" w:sz="6" w:space="0" w:color="auto"/>
              <w:bottom w:val="single" w:sz="6" w:space="0" w:color="auto"/>
              <w:right w:val="single" w:sz="6" w:space="0" w:color="auto"/>
            </w:tcBorders>
            <w:hideMark/>
          </w:tcPr>
          <w:p w:rsidR="00745F43" w:rsidRPr="00861486" w:rsidRDefault="00745F43" w:rsidP="004E145B">
            <w:pPr>
              <w:widowControl w:val="0"/>
              <w:autoSpaceDE w:val="0"/>
              <w:autoSpaceDN w:val="0"/>
              <w:adjustRightInd w:val="0"/>
              <w:spacing w:after="0" w:line="240" w:lineRule="auto"/>
              <w:jc w:val="both"/>
              <w:rPr>
                <w:rFonts w:ascii="Times New Roman CYR" w:eastAsia="Times New Roman" w:hAnsi="Times New Roman CYR" w:cs="Times New Roman CYR"/>
                <w:b/>
                <w:i/>
              </w:rPr>
            </w:pPr>
            <w:r w:rsidRPr="00861486">
              <w:rPr>
                <w:rFonts w:ascii="Times New Roman" w:eastAsia="Times New Roman" w:hAnsi="Times New Roman" w:cs="Times New Roman"/>
                <w:b/>
                <w:i/>
                <w:lang w:eastAsia="ru-RU"/>
              </w:rPr>
              <w:t>Гончаров Юрий Владимирович</w:t>
            </w:r>
          </w:p>
        </w:tc>
        <w:tc>
          <w:tcPr>
            <w:tcW w:w="3226" w:type="dxa"/>
            <w:tcBorders>
              <w:top w:val="single" w:sz="6" w:space="0" w:color="auto"/>
              <w:left w:val="single" w:sz="6" w:space="0" w:color="auto"/>
              <w:bottom w:val="single" w:sz="6" w:space="0" w:color="auto"/>
              <w:right w:val="double" w:sz="6" w:space="0" w:color="auto"/>
            </w:tcBorders>
            <w:hideMark/>
          </w:tcPr>
          <w:p w:rsidR="00745F43" w:rsidRPr="00D66AD4" w:rsidRDefault="00745F43" w:rsidP="004E145B">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Комитета</w:t>
            </w:r>
          </w:p>
        </w:tc>
      </w:tr>
      <w:tr w:rsidR="00745F43" w:rsidRPr="00D66AD4" w:rsidTr="004E145B">
        <w:trPr>
          <w:jc w:val="center"/>
        </w:trPr>
        <w:tc>
          <w:tcPr>
            <w:tcW w:w="6026" w:type="dxa"/>
            <w:tcBorders>
              <w:top w:val="single" w:sz="6" w:space="0" w:color="auto"/>
              <w:left w:val="double" w:sz="6" w:space="0" w:color="auto"/>
              <w:bottom w:val="double" w:sz="6" w:space="0" w:color="auto"/>
              <w:right w:val="single" w:sz="6" w:space="0" w:color="auto"/>
            </w:tcBorders>
            <w:hideMark/>
          </w:tcPr>
          <w:p w:rsidR="00745F43" w:rsidRPr="00861486" w:rsidRDefault="00745F43" w:rsidP="004E145B">
            <w:pPr>
              <w:widowControl w:val="0"/>
              <w:autoSpaceDE w:val="0"/>
              <w:autoSpaceDN w:val="0"/>
              <w:adjustRightInd w:val="0"/>
              <w:spacing w:before="20" w:after="40" w:line="240" w:lineRule="auto"/>
              <w:rPr>
                <w:rFonts w:ascii="Times New Roman" w:eastAsia="Times New Roman" w:hAnsi="Times New Roman" w:cs="Times New Roman"/>
                <w:lang w:eastAsia="ru-RU"/>
              </w:rPr>
            </w:pPr>
            <w:r w:rsidRPr="00861486">
              <w:rPr>
                <w:rFonts w:ascii="Times New Roman" w:eastAsia="Times New Roman" w:hAnsi="Times New Roman" w:cs="Times New Roman"/>
                <w:b/>
                <w:i/>
                <w:lang w:eastAsia="ru-RU"/>
              </w:rPr>
              <w:t>Казаков Александр Иванович</w:t>
            </w:r>
          </w:p>
        </w:tc>
        <w:tc>
          <w:tcPr>
            <w:tcW w:w="3226" w:type="dxa"/>
            <w:tcBorders>
              <w:top w:val="single" w:sz="6" w:space="0" w:color="auto"/>
              <w:left w:val="single" w:sz="6" w:space="0" w:color="auto"/>
              <w:bottom w:val="double" w:sz="6" w:space="0" w:color="auto"/>
              <w:right w:val="double" w:sz="6" w:space="0" w:color="auto"/>
            </w:tcBorders>
            <w:hideMark/>
          </w:tcPr>
          <w:p w:rsidR="00745F43" w:rsidRPr="00D66AD4" w:rsidRDefault="00745F43" w:rsidP="004E145B">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Комитета</w:t>
            </w:r>
          </w:p>
        </w:tc>
      </w:tr>
    </w:tbl>
    <w:p w:rsidR="00861486" w:rsidRPr="00D66AD4" w:rsidRDefault="00861486" w:rsidP="002C7F6F">
      <w:pPr>
        <w:pStyle w:val="2"/>
        <w:rPr>
          <w:color w:val="FF0000"/>
        </w:rPr>
      </w:pP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b/>
          <w:i/>
        </w:rPr>
        <w:t>В обществе образован Комитет по аудиту Совета директоров в количестве 3 человек.</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rPr>
        <w:t>Основные функции комитета по аудиту:</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proofErr w:type="gramStart"/>
      <w:r w:rsidRPr="00D66AD4">
        <w:rPr>
          <w:rFonts w:ascii="Times New Roman CYR" w:eastAsia="Times New Roman" w:hAnsi="Times New Roman CYR" w:cs="Times New Roman CYR"/>
          <w:b/>
          <w:i/>
        </w:rPr>
        <w:t>Основной функцией Комитета по аудиту является содействие эффективному выполнению функций Совета директоров Общества в части предварительного рассмотрения вопросов, связанных с контролем за финансово-хозяйственной деятельностью Общества,</w:t>
      </w:r>
      <w:r w:rsidRPr="00D66AD4">
        <w:rPr>
          <w:rFonts w:ascii="Calibri" w:eastAsia="Times New Roman" w:hAnsi="Calibri" w:cs="Times New Roman"/>
          <w:lang w:eastAsia="ru-RU"/>
        </w:rPr>
        <w:t xml:space="preserve"> </w:t>
      </w:r>
      <w:r w:rsidRPr="00D66AD4">
        <w:rPr>
          <w:rFonts w:ascii="Times New Roman CYR" w:eastAsia="Times New Roman" w:hAnsi="Times New Roman CYR" w:cs="Times New Roman CYR"/>
          <w:b/>
          <w:i/>
        </w:rPr>
        <w:t xml:space="preserve">в том числе с оценкой независимости Аудитора Общества и отсутствием у него конфликта интересов, а также с оценкой качества проведения аудита бухгалтерской (финансовой) отчетности Общества </w:t>
      </w:r>
      <w:r w:rsidRPr="00D66AD4">
        <w:rPr>
          <w:rFonts w:ascii="Times New Roman CYR" w:eastAsia="Times New Roman" w:hAnsi="Times New Roman CYR" w:cs="Times New Roman CYR"/>
          <w:b/>
          <w:i/>
        </w:rPr>
        <w:br/>
        <w:t>Основные задачи Комитета:</w:t>
      </w:r>
      <w:proofErr w:type="gramEnd"/>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рассмотрение бухгалтерской (финансовой) отчетности Общества и надзор за процессом ее подготовки;</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r>
      <w:proofErr w:type="gramStart"/>
      <w:r w:rsidRPr="00D66AD4">
        <w:rPr>
          <w:rFonts w:ascii="Times New Roman CYR" w:eastAsia="Times New Roman" w:hAnsi="Times New Roman CYR" w:cs="Times New Roman CYR"/>
          <w:b/>
          <w:i/>
        </w:rPr>
        <w:t>контроль за</w:t>
      </w:r>
      <w:proofErr w:type="gramEnd"/>
      <w:r w:rsidRPr="00D66AD4">
        <w:rPr>
          <w:rFonts w:ascii="Times New Roman CYR" w:eastAsia="Times New Roman" w:hAnsi="Times New Roman CYR" w:cs="Times New Roman CYR"/>
          <w:b/>
          <w:i/>
        </w:rPr>
        <w:t xml:space="preserve"> надежностью и эффективностью функционирования системы внутреннего контроля, системы управления рисками, практики корпоративного управления;</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r>
      <w:proofErr w:type="gramStart"/>
      <w:r w:rsidRPr="00D66AD4">
        <w:rPr>
          <w:rFonts w:ascii="Times New Roman CYR" w:eastAsia="Times New Roman" w:hAnsi="Times New Roman CYR" w:cs="Times New Roman CYR"/>
          <w:b/>
          <w:i/>
        </w:rPr>
        <w:t>контроль за</w:t>
      </w:r>
      <w:proofErr w:type="gramEnd"/>
      <w:r w:rsidRPr="00D66AD4">
        <w:rPr>
          <w:rFonts w:ascii="Times New Roman CYR" w:eastAsia="Times New Roman" w:hAnsi="Times New Roman CYR" w:cs="Times New Roman CYR"/>
          <w:b/>
          <w:i/>
        </w:rPr>
        <w:t xml:space="preserve"> проведением внешнего аудита и выбором аудитора;</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обеспечение независимости и объективности осуществления функции внутреннего аудита;</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надзор за эффективностью функционирования системы противодействия недобросовестным действиям работников Общества и третьих лиц.</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bookmarkStart w:id="67" w:name="_Hlk96711217"/>
      <w:r w:rsidRPr="00D66AD4">
        <w:rPr>
          <w:rFonts w:ascii="Times New Roman CYR" w:eastAsia="Times New Roman" w:hAnsi="Times New Roman CYR" w:cs="Times New Roman CYR"/>
        </w:rPr>
        <w:t>Персональный и количественный состав комитета по аудиту совета директоров:</w:t>
      </w:r>
    </w:p>
    <w:tbl>
      <w:tblPr>
        <w:tblW w:w="9252" w:type="dxa"/>
        <w:jc w:val="center"/>
        <w:tblLayout w:type="fixed"/>
        <w:tblCellMar>
          <w:left w:w="72" w:type="dxa"/>
          <w:right w:w="72" w:type="dxa"/>
        </w:tblCellMar>
        <w:tblLook w:val="04A0" w:firstRow="1" w:lastRow="0" w:firstColumn="1" w:lastColumn="0" w:noHBand="0" w:noVBand="1"/>
      </w:tblPr>
      <w:tblGrid>
        <w:gridCol w:w="6026"/>
        <w:gridCol w:w="3226"/>
      </w:tblGrid>
      <w:tr w:rsidR="00D66AD4" w:rsidRPr="00D66AD4" w:rsidTr="00276AA3">
        <w:trPr>
          <w:trHeight w:val="284"/>
          <w:jc w:val="center"/>
        </w:trPr>
        <w:tc>
          <w:tcPr>
            <w:tcW w:w="6026" w:type="dxa"/>
            <w:tcBorders>
              <w:top w:val="double" w:sz="6" w:space="0" w:color="auto"/>
              <w:left w:val="double" w:sz="6" w:space="0" w:color="auto"/>
              <w:bottom w:val="nil"/>
              <w:right w:val="single" w:sz="6" w:space="0" w:color="auto"/>
            </w:tcBorders>
            <w:hideMark/>
          </w:tcPr>
          <w:p w:rsidR="00D66AD4" w:rsidRPr="00861486" w:rsidRDefault="00D66AD4" w:rsidP="00D66AD4">
            <w:pPr>
              <w:widowControl w:val="0"/>
              <w:autoSpaceDE w:val="0"/>
              <w:autoSpaceDN w:val="0"/>
              <w:adjustRightInd w:val="0"/>
              <w:spacing w:after="0" w:line="240" w:lineRule="auto"/>
              <w:rPr>
                <w:rFonts w:ascii="Times New Roman CYR" w:eastAsia="Times New Roman" w:hAnsi="Times New Roman CYR" w:cs="Times New Roman CYR"/>
                <w:b/>
                <w:i/>
              </w:rPr>
            </w:pPr>
            <w:r w:rsidRPr="00861486">
              <w:rPr>
                <w:rFonts w:ascii="Times New Roman" w:eastAsia="Times New Roman" w:hAnsi="Times New Roman" w:cs="Times New Roman"/>
                <w:b/>
                <w:i/>
                <w:lang w:eastAsia="ru-RU"/>
              </w:rPr>
              <w:t xml:space="preserve">Яворский Виктор </w:t>
            </w:r>
            <w:proofErr w:type="spellStart"/>
            <w:r w:rsidRPr="00861486">
              <w:rPr>
                <w:rFonts w:ascii="Times New Roman" w:eastAsia="Times New Roman" w:hAnsi="Times New Roman" w:cs="Times New Roman"/>
                <w:b/>
                <w:i/>
                <w:lang w:eastAsia="ru-RU"/>
              </w:rPr>
              <w:t>Корнеевич</w:t>
            </w:r>
            <w:proofErr w:type="spellEnd"/>
          </w:p>
        </w:tc>
        <w:tc>
          <w:tcPr>
            <w:tcW w:w="3226" w:type="dxa"/>
            <w:tcBorders>
              <w:top w:val="double" w:sz="6" w:space="0" w:color="auto"/>
              <w:left w:val="single" w:sz="6" w:space="0" w:color="auto"/>
              <w:bottom w:val="nil"/>
              <w:right w:val="double" w:sz="6" w:space="0" w:color="auto"/>
            </w:tcBorders>
            <w:hideMark/>
          </w:tcPr>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Председатель</w:t>
            </w:r>
          </w:p>
        </w:tc>
      </w:tr>
      <w:tr w:rsidR="00D66AD4" w:rsidRPr="00D66AD4" w:rsidTr="00276AA3">
        <w:trPr>
          <w:jc w:val="center"/>
        </w:trPr>
        <w:tc>
          <w:tcPr>
            <w:tcW w:w="6026" w:type="dxa"/>
            <w:tcBorders>
              <w:top w:val="single" w:sz="6" w:space="0" w:color="auto"/>
              <w:left w:val="double" w:sz="6" w:space="0" w:color="auto"/>
              <w:bottom w:val="single" w:sz="6" w:space="0" w:color="auto"/>
              <w:right w:val="single" w:sz="6" w:space="0" w:color="auto"/>
            </w:tcBorders>
            <w:hideMark/>
          </w:tcPr>
          <w:p w:rsidR="00D66AD4" w:rsidRPr="00861486" w:rsidRDefault="00D66AD4" w:rsidP="00D66AD4">
            <w:pPr>
              <w:widowControl w:val="0"/>
              <w:autoSpaceDE w:val="0"/>
              <w:autoSpaceDN w:val="0"/>
              <w:adjustRightInd w:val="0"/>
              <w:spacing w:after="0" w:line="240" w:lineRule="auto"/>
              <w:jc w:val="both"/>
              <w:rPr>
                <w:rFonts w:ascii="Times New Roman CYR" w:eastAsia="Times New Roman" w:hAnsi="Times New Roman CYR" w:cs="Times New Roman CYR"/>
                <w:b/>
                <w:i/>
              </w:rPr>
            </w:pPr>
            <w:r w:rsidRPr="00861486">
              <w:rPr>
                <w:rFonts w:ascii="Times New Roman" w:eastAsia="Times New Roman" w:hAnsi="Times New Roman" w:cs="Times New Roman"/>
                <w:b/>
                <w:i/>
                <w:lang w:eastAsia="ru-RU"/>
              </w:rPr>
              <w:t>Гончаров Юрий Владимирович</w:t>
            </w:r>
          </w:p>
        </w:tc>
        <w:tc>
          <w:tcPr>
            <w:tcW w:w="3226" w:type="dxa"/>
            <w:tcBorders>
              <w:top w:val="sing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Комитета</w:t>
            </w:r>
          </w:p>
        </w:tc>
      </w:tr>
      <w:tr w:rsidR="00D66AD4" w:rsidRPr="00D66AD4" w:rsidTr="00276AA3">
        <w:trPr>
          <w:jc w:val="center"/>
        </w:trPr>
        <w:tc>
          <w:tcPr>
            <w:tcW w:w="6026" w:type="dxa"/>
            <w:tcBorders>
              <w:top w:val="single" w:sz="6" w:space="0" w:color="auto"/>
              <w:left w:val="double" w:sz="6" w:space="0" w:color="auto"/>
              <w:bottom w:val="double" w:sz="6" w:space="0" w:color="auto"/>
              <w:right w:val="single" w:sz="6" w:space="0" w:color="auto"/>
            </w:tcBorders>
            <w:hideMark/>
          </w:tcPr>
          <w:p w:rsidR="00D66AD4" w:rsidRPr="00861486" w:rsidRDefault="00D66AD4" w:rsidP="00D66AD4">
            <w:pPr>
              <w:widowControl w:val="0"/>
              <w:autoSpaceDE w:val="0"/>
              <w:autoSpaceDN w:val="0"/>
              <w:adjustRightInd w:val="0"/>
              <w:spacing w:before="20" w:after="40" w:line="240" w:lineRule="auto"/>
              <w:rPr>
                <w:rFonts w:ascii="Times New Roman" w:eastAsia="Times New Roman" w:hAnsi="Times New Roman" w:cs="Times New Roman"/>
                <w:lang w:eastAsia="ru-RU"/>
              </w:rPr>
            </w:pPr>
            <w:r w:rsidRPr="00861486">
              <w:rPr>
                <w:rFonts w:ascii="Times New Roman" w:eastAsia="Times New Roman" w:hAnsi="Times New Roman" w:cs="Times New Roman"/>
                <w:b/>
                <w:i/>
                <w:lang w:eastAsia="ru-RU"/>
              </w:rPr>
              <w:t>Казаков Александр Иванович</w:t>
            </w:r>
          </w:p>
        </w:tc>
        <w:tc>
          <w:tcPr>
            <w:tcW w:w="3226" w:type="dxa"/>
            <w:tcBorders>
              <w:top w:val="single" w:sz="6" w:space="0" w:color="auto"/>
              <w:left w:val="single" w:sz="6" w:space="0" w:color="auto"/>
              <w:bottom w:val="double" w:sz="6" w:space="0" w:color="auto"/>
              <w:right w:val="double" w:sz="6" w:space="0" w:color="auto"/>
            </w:tcBorders>
            <w:hideMark/>
          </w:tcPr>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Комитета</w:t>
            </w:r>
          </w:p>
        </w:tc>
      </w:tr>
    </w:tbl>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p>
    <w:bookmarkEnd w:id="67"/>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rPr>
        <w:t>Информация о наличии отдельного структурного подразделения (подразделений) эмитента по управлению рисками и (или) внутреннему контролю, а также задачах и функциях указанного структурного подразделения (подразделений), а также сведения о политике эмитента в области управления рисками, внутреннего контроля и внутреннего аудита:</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В Обществе действует система управления рисками (далее – СУР), </w:t>
      </w:r>
      <w:proofErr w:type="gramStart"/>
      <w:r w:rsidRPr="00D66AD4">
        <w:rPr>
          <w:rFonts w:ascii="Times New Roman CYR" w:eastAsia="Times New Roman" w:hAnsi="Times New Roman CYR" w:cs="Times New Roman CYR"/>
          <w:b/>
          <w:i/>
        </w:rPr>
        <w:t>целью</w:t>
      </w:r>
      <w:proofErr w:type="gramEnd"/>
      <w:r w:rsidRPr="00D66AD4">
        <w:rPr>
          <w:rFonts w:ascii="Times New Roman CYR" w:eastAsia="Times New Roman" w:hAnsi="Times New Roman CYR" w:cs="Times New Roman CYR"/>
          <w:b/>
          <w:i/>
        </w:rPr>
        <w:t xml:space="preserve"> которой является обеспечение разумной уверенности в достижении поставленных перед Обществом целей, установленных на всех уровнях управления Общества, в том числе определенных Стратегией развития электросетевого комплекса Российской Федерации, программными документами развития и Уставом Общества, а также обеспечение роста стоимости Общества, при соблюдении баланса интересов всех заинтересованных сторон.</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proofErr w:type="gramStart"/>
      <w:r w:rsidRPr="00D66AD4">
        <w:rPr>
          <w:rFonts w:ascii="Times New Roman CYR" w:eastAsia="Times New Roman" w:hAnsi="Times New Roman CYR" w:cs="Times New Roman CYR"/>
          <w:b/>
          <w:i/>
        </w:rPr>
        <w:t>Процесс управления рисками Общества осуществляется Советом директоров, уполномоченным комитетом Совета директоров, ревизионной комиссией Общества,, исполнительными органами Общества, руководителями и работниками на всех уровнях управления Общества, дирекцией внутреннего контроля и управления рисками, дирекцией внутреннего аудита и включает в себя выявление (идентификацию) и оценку рисков, их ранжирование, а также воздействие (реагирование) на риски для обеспечения разумной гарантии достижения целей Общества.</w:t>
      </w:r>
      <w:proofErr w:type="gramEnd"/>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В целях обеспечения функционирования СУР в Обществе Советом директоров утверждена Политика управления рисками (далее – Политика УР) (</w:t>
      </w:r>
      <w:r w:rsidRPr="00D66AD4">
        <w:rPr>
          <w:rFonts w:ascii="Times New Roman CYR" w:eastAsia="Times New Roman" w:hAnsi="Times New Roman CYR" w:cs="Times New Roman CYR"/>
          <w:b/>
          <w:bCs/>
          <w:i/>
          <w:iCs/>
        </w:rPr>
        <w:t>протокол от 24.02.2021 №420/2021</w:t>
      </w:r>
      <w:r w:rsidRPr="00D66AD4">
        <w:rPr>
          <w:rFonts w:ascii="Times New Roman CYR" w:eastAsia="Times New Roman" w:hAnsi="Times New Roman CYR" w:cs="Times New Roman CYR"/>
          <w:b/>
          <w:i/>
        </w:rPr>
        <w:t xml:space="preserve">). Политика УР является внутренним документом Общества, определяющим его отношение к рискам, устанавливающим общие принципы построения СУР, ее цели и задачи, </w:t>
      </w:r>
      <w:r w:rsidRPr="00D66AD4">
        <w:rPr>
          <w:rFonts w:ascii="Times New Roman CYR" w:eastAsia="Times New Roman" w:hAnsi="Times New Roman CYR" w:cs="Times New Roman CYR"/>
          <w:b/>
          <w:i/>
        </w:rPr>
        <w:lastRenderedPageBreak/>
        <w:t>общие подходы к организации, функционированию и совершенствованию СУР, распределение ответственности между участниками СУР и характер их взаимодействия, этапы процесса управления рисками.</w:t>
      </w:r>
    </w:p>
    <w:p w:rsidR="00D66AD4" w:rsidRPr="00D66AD4" w:rsidRDefault="0008320F"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Pr>
          <w:rFonts w:ascii="Times New Roman CYR" w:eastAsia="Times New Roman" w:hAnsi="Times New Roman CYR" w:cs="Times New Roman CYR"/>
          <w:b/>
          <w:i/>
        </w:rPr>
        <w:t xml:space="preserve"> </w:t>
      </w:r>
      <w:r w:rsidR="00D66AD4" w:rsidRPr="00D66AD4">
        <w:rPr>
          <w:rFonts w:ascii="Times New Roman CYR" w:eastAsia="Times New Roman" w:hAnsi="Times New Roman CYR" w:cs="Times New Roman CYR"/>
          <w:b/>
          <w:i/>
        </w:rPr>
        <w:t xml:space="preserve">Решением Совета директоров Эмитента от 31.05.2016 (протокол от 31.05.2016 №241/2016) создана дирекция внутреннего контроля и управления рисками. К основным задачам дирекции внутреннего контроля и управления рисками относятся: </w:t>
      </w:r>
    </w:p>
    <w:p w:rsidR="00D66AD4" w:rsidRPr="00D66AD4" w:rsidRDefault="00D66AD4" w:rsidP="00861486">
      <w:pPr>
        <w:widowControl w:val="0"/>
        <w:numPr>
          <w:ilvl w:val="0"/>
          <w:numId w:val="21"/>
        </w:numPr>
        <w:autoSpaceDE w:val="0"/>
        <w:autoSpaceDN w:val="0"/>
        <w:adjustRightInd w:val="0"/>
        <w:spacing w:after="0" w:line="276"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организация развития и совершенствования системы внутреннего контроля и системы управления рисками (СВК и СУР) Общества, методологическое сопровождение и обеспечение СВК;</w:t>
      </w:r>
    </w:p>
    <w:p w:rsidR="00D66AD4" w:rsidRPr="00D66AD4" w:rsidRDefault="00D66AD4" w:rsidP="00861486">
      <w:pPr>
        <w:widowControl w:val="0"/>
        <w:numPr>
          <w:ilvl w:val="0"/>
          <w:numId w:val="21"/>
        </w:numPr>
        <w:autoSpaceDE w:val="0"/>
        <w:autoSpaceDN w:val="0"/>
        <w:adjustRightInd w:val="0"/>
        <w:spacing w:after="0" w:line="276"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организация текущего контроля деятельности Общества;</w:t>
      </w:r>
    </w:p>
    <w:p w:rsidR="00D66AD4" w:rsidRPr="00D66AD4" w:rsidRDefault="00D66AD4" w:rsidP="00861486">
      <w:pPr>
        <w:widowControl w:val="0"/>
        <w:numPr>
          <w:ilvl w:val="0"/>
          <w:numId w:val="21"/>
        </w:numPr>
        <w:autoSpaceDE w:val="0"/>
        <w:autoSpaceDN w:val="0"/>
        <w:adjustRightInd w:val="0"/>
        <w:spacing w:after="0" w:line="276"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организация взаимодействия с внешним аудитором Общества по вопросам функционирования СВК и СУР;</w:t>
      </w:r>
    </w:p>
    <w:p w:rsidR="00D66AD4" w:rsidRPr="00D66AD4" w:rsidRDefault="00D66AD4" w:rsidP="00861486">
      <w:pPr>
        <w:widowControl w:val="0"/>
        <w:numPr>
          <w:ilvl w:val="0"/>
          <w:numId w:val="21"/>
        </w:numPr>
        <w:autoSpaceDE w:val="0"/>
        <w:autoSpaceDN w:val="0"/>
        <w:adjustRightInd w:val="0"/>
        <w:spacing w:after="0" w:line="276"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содействие менеджменту в построении контрольной среды, выработку рекомендаций по описанию и внедрению в процессы (направления деятельности) контрольных процедур и закреплению ответственности за должностными лицами; </w:t>
      </w:r>
    </w:p>
    <w:p w:rsidR="00D66AD4" w:rsidRPr="00D66AD4" w:rsidRDefault="00D66AD4" w:rsidP="00861486">
      <w:pPr>
        <w:widowControl w:val="0"/>
        <w:numPr>
          <w:ilvl w:val="0"/>
          <w:numId w:val="21"/>
        </w:numPr>
        <w:autoSpaceDE w:val="0"/>
        <w:autoSpaceDN w:val="0"/>
        <w:adjustRightInd w:val="0"/>
        <w:spacing w:after="0" w:line="276"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координацию деятельности по поддержанию и мониторингу целевого состояния системы внутреннего контроля; </w:t>
      </w:r>
    </w:p>
    <w:p w:rsidR="00D66AD4" w:rsidRPr="00D66AD4" w:rsidRDefault="00D66AD4" w:rsidP="00861486">
      <w:pPr>
        <w:widowControl w:val="0"/>
        <w:numPr>
          <w:ilvl w:val="0"/>
          <w:numId w:val="21"/>
        </w:numPr>
        <w:autoSpaceDE w:val="0"/>
        <w:autoSpaceDN w:val="0"/>
        <w:adjustRightInd w:val="0"/>
        <w:spacing w:after="0" w:line="276"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взаимодействие с государственными контрольно-надзорными органами по вопросам внутреннего контроля.</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К основным функциям дирекции внутреннего контроля и управления рисками относятся:</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w:t>
      </w:r>
      <w:r w:rsidRPr="00D66AD4">
        <w:rPr>
          <w:rFonts w:ascii="Times New Roman CYR" w:eastAsia="Times New Roman" w:hAnsi="Times New Roman CYR" w:cs="Times New Roman CYR"/>
          <w:b/>
          <w:i/>
        </w:rPr>
        <w:tab/>
        <w:t>разработка и обеспечение внедрения и адаптации основных методологических документов по построению и совершенствованию СВК и СУР;</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2)</w:t>
      </w:r>
      <w:r w:rsidRPr="00D66AD4">
        <w:rPr>
          <w:rFonts w:ascii="Times New Roman CYR" w:eastAsia="Times New Roman" w:hAnsi="Times New Roman CYR" w:cs="Times New Roman CYR"/>
          <w:b/>
          <w:i/>
        </w:rPr>
        <w:tab/>
        <w:t>содействие руководству Общества в построении контрольной среды, выработка рекомендаций по описанию и внедрению в процессы (направления деятельности) контрольных процедур и закреплению ответственности за должностными лицами, консультированию по вопросам внутреннего контроля;</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3)</w:t>
      </w:r>
      <w:r w:rsidRPr="00D66AD4">
        <w:rPr>
          <w:rFonts w:ascii="Times New Roman CYR" w:eastAsia="Times New Roman" w:hAnsi="Times New Roman CYR" w:cs="Times New Roman CYR"/>
          <w:b/>
          <w:i/>
        </w:rPr>
        <w:tab/>
        <w:t>координация деятельности по поддержанию и мониторингу достижения целевого состояния СВК и СУР;</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4)</w:t>
      </w:r>
      <w:r w:rsidRPr="00D66AD4">
        <w:rPr>
          <w:rFonts w:ascii="Times New Roman CYR" w:eastAsia="Times New Roman" w:hAnsi="Times New Roman CYR" w:cs="Times New Roman CYR"/>
          <w:b/>
          <w:i/>
        </w:rPr>
        <w:tab/>
        <w:t xml:space="preserve">общая координация процессов управления рисками, в </w:t>
      </w:r>
      <w:proofErr w:type="spellStart"/>
      <w:r w:rsidRPr="00D66AD4">
        <w:rPr>
          <w:rFonts w:ascii="Times New Roman CYR" w:eastAsia="Times New Roman" w:hAnsi="Times New Roman CYR" w:cs="Times New Roman CYR"/>
          <w:b/>
          <w:i/>
        </w:rPr>
        <w:t>т.ч</w:t>
      </w:r>
      <w:proofErr w:type="spellEnd"/>
      <w:r w:rsidRPr="00D66AD4">
        <w:rPr>
          <w:rFonts w:ascii="Times New Roman CYR" w:eastAsia="Times New Roman" w:hAnsi="Times New Roman CYR" w:cs="Times New Roman CYR"/>
          <w:b/>
          <w:i/>
        </w:rPr>
        <w:t xml:space="preserve">. организация взаимодействия всех участников СУР; </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5)</w:t>
      </w:r>
      <w:r w:rsidRPr="00D66AD4">
        <w:rPr>
          <w:rFonts w:ascii="Times New Roman CYR" w:eastAsia="Times New Roman" w:hAnsi="Times New Roman CYR" w:cs="Times New Roman CYR"/>
          <w:b/>
          <w:i/>
        </w:rPr>
        <w:tab/>
        <w:t>формирование ежегодного сводного отчета об организации, функционировании и эффективности системы управления рисками Общества, а также по иным вопросам, предусмотренным Политикой управления рисками.</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6)</w:t>
      </w:r>
      <w:r w:rsidRPr="00D66AD4">
        <w:rPr>
          <w:rFonts w:ascii="Times New Roman CYR" w:eastAsia="Times New Roman" w:hAnsi="Times New Roman CYR" w:cs="Times New Roman CYR"/>
          <w:b/>
          <w:i/>
        </w:rPr>
        <w:tab/>
        <w:t>текущий мониторинг по вопросам выполнения мероприятий и процедур внутреннего контроля в Обществе;</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7)</w:t>
      </w:r>
      <w:r w:rsidRPr="00D66AD4">
        <w:rPr>
          <w:rFonts w:ascii="Times New Roman CYR" w:eastAsia="Times New Roman" w:hAnsi="Times New Roman CYR" w:cs="Times New Roman CYR"/>
          <w:b/>
          <w:i/>
        </w:rPr>
        <w:tab/>
        <w:t>предоставление информации о состоянии СВК и СУР в Обществе;</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8)</w:t>
      </w:r>
      <w:r w:rsidRPr="00D66AD4">
        <w:rPr>
          <w:rFonts w:ascii="Times New Roman CYR" w:eastAsia="Times New Roman" w:hAnsi="Times New Roman CYR" w:cs="Times New Roman CYR"/>
          <w:b/>
          <w:i/>
        </w:rPr>
        <w:tab/>
        <w:t>организация обеспечения выполнения требований государственных контрольных органов к СВК;</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9)</w:t>
      </w:r>
      <w:r w:rsidRPr="00D66AD4">
        <w:rPr>
          <w:rFonts w:ascii="Times New Roman CYR" w:eastAsia="Times New Roman" w:hAnsi="Times New Roman CYR" w:cs="Times New Roman CYR"/>
          <w:b/>
          <w:i/>
        </w:rPr>
        <w:tab/>
        <w:t>обеспечение взаимодействия с государственными контрольно-надзорными органами при осуществлении ими контрольных мероприятий в отношении Общества и ДЗО;</w:t>
      </w:r>
    </w:p>
    <w:p w:rsidR="00D66AD4" w:rsidRPr="00D66AD4" w:rsidRDefault="00D66AD4" w:rsidP="00861486">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10)</w:t>
      </w:r>
      <w:r w:rsidRPr="00D66AD4">
        <w:rPr>
          <w:rFonts w:ascii="Times New Roman CYR" w:eastAsia="Times New Roman" w:hAnsi="Times New Roman CYR" w:cs="Times New Roman CYR"/>
          <w:b/>
          <w:i/>
        </w:rPr>
        <w:tab/>
        <w:t>координация деятельности Общества и ДЗО по разработке корректирующих мероприятий, направленных на устранение недостатков и реализацию рекомендаций и предписаний.</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rPr>
        <w:t>Информация о наличии структурного подразделения (должностного лица) эмитента, ответственного за организацию и осуществление внутреннего аудита, а также задачах и функциях указанного структурного подразделения (должностного лица):</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Решением Совета директоров Эмитента от 31.05.2016 (протокол от 31.05.2016 №241/2016) создан департамент внутреннего аудита. На основании решения Совета директоров Эмитента от 03.08.2020 (протокол от 04.08.2020 №397/2020) об утверждении организационной структуры исполнительного аппарата Общества 04.08.2020 департамент внутреннего аудита переименован в дирекцию внутреннего аудита (приказ Общества от 04.08.2020 №457).</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Дирекция внутреннего аудита функционально подчинена Совету директоров Общества (через Комитет по аудиту Совета директоров), административно - Генеральному директору Общества. </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К основным задачам дирекции внутреннего аудита относятся: </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lastRenderedPageBreak/>
        <w:t>1)</w:t>
      </w:r>
      <w:r w:rsidRPr="00D66AD4">
        <w:rPr>
          <w:rFonts w:ascii="Times New Roman CYR" w:eastAsia="Times New Roman" w:hAnsi="Times New Roman CYR" w:cs="Times New Roman CYR"/>
          <w:b/>
          <w:i/>
        </w:rPr>
        <w:tab/>
        <w:t>внедрение и применение единых подходов к построению, управлению и координации функции внутреннего аудита в Обществе;</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2)</w:t>
      </w:r>
      <w:r w:rsidRPr="00D66AD4">
        <w:rPr>
          <w:rFonts w:ascii="Times New Roman CYR" w:eastAsia="Times New Roman" w:hAnsi="Times New Roman CYR" w:cs="Times New Roman CYR"/>
          <w:b/>
          <w:i/>
        </w:rPr>
        <w:tab/>
        <w:t>проведение внутреннего аудита, участие в иных проверочных мероприятиях в Обществе и ДЗО;</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3)</w:t>
      </w:r>
      <w:r w:rsidRPr="00D66AD4">
        <w:rPr>
          <w:rFonts w:ascii="Times New Roman CYR" w:eastAsia="Times New Roman" w:hAnsi="Times New Roman CYR" w:cs="Times New Roman CYR"/>
          <w:b/>
          <w:i/>
        </w:rPr>
        <w:tab/>
        <w:t>предоставление независимых и объективных гарантий в отношении эффективности СВК, СУР и корпоративного управления, а также содействие исполнительным органам и работникам Общества в разработке и мониторинге исполнения процедур и мероприятий по совершенствованию СВК, СУР и корпоративного управления Обществом;</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4)</w:t>
      </w:r>
      <w:r w:rsidRPr="00D66AD4">
        <w:rPr>
          <w:rFonts w:ascii="Times New Roman CYR" w:eastAsia="Times New Roman" w:hAnsi="Times New Roman CYR" w:cs="Times New Roman CYR"/>
          <w:b/>
          <w:i/>
        </w:rPr>
        <w:tab/>
        <w:t>организация эффективного взаимодействия Общества с внешним аудитором Общества, Ревизионной комиссией Общества, с иными заинтересованными сторонами по вопросам, относящимся к компетенции внутреннего аудита;</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proofErr w:type="gramStart"/>
      <w:r w:rsidRPr="00D66AD4">
        <w:rPr>
          <w:rFonts w:ascii="Times New Roman CYR" w:eastAsia="Times New Roman" w:hAnsi="Times New Roman CYR" w:cs="Times New Roman CYR"/>
          <w:b/>
          <w:i/>
        </w:rPr>
        <w:t>5)</w:t>
      </w:r>
      <w:r w:rsidRPr="00D66AD4">
        <w:rPr>
          <w:rFonts w:ascii="Times New Roman CYR" w:eastAsia="Times New Roman" w:hAnsi="Times New Roman CYR" w:cs="Times New Roman CYR"/>
          <w:b/>
          <w:i/>
        </w:rPr>
        <w:tab/>
        <w:t>подготовка и предоставление Совету директоров, Комитету по аудиту Совета директоров и исполнительным органам Общества отчетов по результатам деятельности внутреннего аудита (в том числе включающих информацию о существенных рисках, недостатках, результатах и эффективности выполнения мероприятий по устранению выявленных недостатков, результатах выполнения плана деятельности внутреннего аудита, результатах оценки фактического состояния, надежности и эффективности СВК, СУР и корпоративного управления).</w:t>
      </w:r>
      <w:proofErr w:type="gramEnd"/>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К основным функциям дирекции внутреннего аудита относятся:</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w:t>
      </w:r>
      <w:r w:rsidRPr="00D66AD4">
        <w:rPr>
          <w:rFonts w:ascii="Times New Roman CYR" w:eastAsia="Times New Roman" w:hAnsi="Times New Roman CYR" w:cs="Times New Roman CYR"/>
          <w:b/>
          <w:i/>
        </w:rPr>
        <w:tab/>
        <w:t>внедрение единых принципов построения функции внутреннего аудита, управления и оценки реализации функции внутреннего аудита, утвержденных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2)</w:t>
      </w:r>
      <w:r w:rsidRPr="00D66AD4">
        <w:rPr>
          <w:rFonts w:ascii="Times New Roman CYR" w:eastAsia="Times New Roman" w:hAnsi="Times New Roman CYR" w:cs="Times New Roman CYR"/>
          <w:b/>
          <w:i/>
        </w:rPr>
        <w:tab/>
        <w:t>актуализация нормативных документов, регламентирующих деятельность внутреннего аудита (политик, положений, регламентов, методик, инструкций и иных документов);</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3)</w:t>
      </w:r>
      <w:r w:rsidRPr="00D66AD4">
        <w:rPr>
          <w:rFonts w:ascii="Times New Roman CYR" w:eastAsia="Times New Roman" w:hAnsi="Times New Roman CYR" w:cs="Times New Roman CYR"/>
          <w:b/>
          <w:i/>
        </w:rPr>
        <w:tab/>
        <w:t xml:space="preserve">планирование, организация и проведение внутренних аудитов бизнес-процессов (направлений деятельности), бизнес-функций, проектов/планов/программ, структурных и обособленных подразделений и иных объектов проверки Общества </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4)</w:t>
      </w:r>
      <w:r w:rsidRPr="00D66AD4">
        <w:rPr>
          <w:rFonts w:ascii="Times New Roman CYR" w:eastAsia="Times New Roman" w:hAnsi="Times New Roman CYR" w:cs="Times New Roman CYR"/>
          <w:b/>
          <w:i/>
        </w:rPr>
        <w:tab/>
        <w:t>проведение тематических аудитов по конкретной теме в соответствии с единой программой аудита, утвержденной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5)</w:t>
      </w:r>
      <w:r w:rsidRPr="00D66AD4">
        <w:rPr>
          <w:rFonts w:ascii="Times New Roman CYR" w:eastAsia="Times New Roman" w:hAnsi="Times New Roman CYR" w:cs="Times New Roman CYR"/>
          <w:b/>
          <w:i/>
        </w:rPr>
        <w:tab/>
        <w:t>организация деятельности ревизионных комиссий ДЗО;</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6)</w:t>
      </w:r>
      <w:r w:rsidRPr="00D66AD4">
        <w:rPr>
          <w:rFonts w:ascii="Times New Roman CYR" w:eastAsia="Times New Roman" w:hAnsi="Times New Roman CYR" w:cs="Times New Roman CYR"/>
          <w:b/>
          <w:i/>
        </w:rPr>
        <w:tab/>
        <w:t>участие работников дирекции внутреннего аудита Общества в качестве избранных членов ревизионных комиссий или приглашенных экспертов в деятельности ревизионных комиссий ДЗО;</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7)</w:t>
      </w:r>
      <w:r w:rsidRPr="00D66AD4">
        <w:rPr>
          <w:rFonts w:ascii="Times New Roman CYR" w:eastAsia="Times New Roman" w:hAnsi="Times New Roman CYR" w:cs="Times New Roman CYR"/>
          <w:b/>
          <w:i/>
        </w:rPr>
        <w:tab/>
        <w:t>участие в специализированных (служебных) расследованиях по фактам злоупотреблений (мошенничества), причинения Обществу и ДЗО ущерба, нецелевого, неэффективного использования ресурсов и по другим фактам недобросовестных/противоправных действий работников и третьих лиц;</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8)</w:t>
      </w:r>
      <w:r w:rsidRPr="00D66AD4">
        <w:rPr>
          <w:rFonts w:ascii="Times New Roman CYR" w:eastAsia="Times New Roman" w:hAnsi="Times New Roman CYR" w:cs="Times New Roman CYR"/>
          <w:b/>
          <w:i/>
        </w:rPr>
        <w:tab/>
        <w:t>информирование Совета директоров (Комитета по аудиту), исполнительных органов Общества о результатах проверок, представление рекомендаций по устранению нарушений и недостатков, выявленных в ходе проверок, и предложений по повышению эффективности и результативности СВК, СУР и корпоративного управления, по совершенствованию деятельности Общества и его ДЗО;</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9)</w:t>
      </w:r>
      <w:r w:rsidRPr="00D66AD4">
        <w:rPr>
          <w:rFonts w:ascii="Times New Roman CYR" w:eastAsia="Times New Roman" w:hAnsi="Times New Roman CYR" w:cs="Times New Roman CYR"/>
          <w:b/>
          <w:i/>
        </w:rPr>
        <w:tab/>
        <w:t>мониторинг выполнения планов корректирующих мероприятий, направленных на устранение нарушений и недостатков, выявленных в ходе проверок, и реализацию рекомендаций и предложений по совершенствованию деятельности Общества;</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10)</w:t>
      </w:r>
      <w:r w:rsidRPr="00D66AD4">
        <w:rPr>
          <w:rFonts w:ascii="Times New Roman CYR" w:eastAsia="Times New Roman" w:hAnsi="Times New Roman CYR" w:cs="Times New Roman CYR"/>
          <w:b/>
          <w:i/>
        </w:rPr>
        <w:tab/>
        <w:t>оценка эффективности СВК, СУР, корпоративного управления;</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11)</w:t>
      </w:r>
      <w:r w:rsidRPr="00D66AD4">
        <w:rPr>
          <w:rFonts w:ascii="Times New Roman CYR" w:eastAsia="Times New Roman" w:hAnsi="Times New Roman CYR" w:cs="Times New Roman CYR"/>
          <w:b/>
          <w:i/>
        </w:rPr>
        <w:tab/>
        <w:t>предоставление консультаций исполнительным органам Общества по вопросам СВК, СУР и корпоративного управления (при сохранении независимости и объективности внутреннего аудита).</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12)</w:t>
      </w:r>
      <w:r w:rsidRPr="00D66AD4">
        <w:rPr>
          <w:rFonts w:ascii="Times New Roman CYR" w:eastAsia="Times New Roman" w:hAnsi="Times New Roman CYR" w:cs="Times New Roman CYR"/>
          <w:b/>
          <w:i/>
        </w:rPr>
        <w:tab/>
        <w:t>оценка качества работы внешнего аудитора, подготовка заключения по результатам данной оценки, представление результатов оценки для рассмотрения Комитетом по аудиту Совета директоров Общества, обеспечение информирования заинтересованных лиц;</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13)</w:t>
      </w:r>
      <w:r w:rsidRPr="00D66AD4">
        <w:rPr>
          <w:rFonts w:ascii="Times New Roman CYR" w:eastAsia="Times New Roman" w:hAnsi="Times New Roman CYR" w:cs="Times New Roman CYR"/>
          <w:b/>
          <w:i/>
        </w:rPr>
        <w:tab/>
        <w:t>взаимодействие с Ревизионной комиссией Общества.</w:t>
      </w:r>
    </w:p>
    <w:p w:rsidR="00D66AD4" w:rsidRPr="00D66AD4" w:rsidRDefault="00D66AD4" w:rsidP="00D66AD4">
      <w:pPr>
        <w:widowControl w:val="0"/>
        <w:tabs>
          <w:tab w:val="left" w:pos="1134"/>
          <w:tab w:val="left" w:pos="1418"/>
        </w:tabs>
        <w:autoSpaceDE w:val="0"/>
        <w:autoSpaceDN w:val="0"/>
        <w:adjustRightInd w:val="0"/>
        <w:spacing w:after="0" w:line="240" w:lineRule="auto"/>
        <w:ind w:firstLine="567"/>
        <w:jc w:val="both"/>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В 2019 году АО «КПМГ» была проведена внешняя независимая оценка деятельности внутреннего аудита Общества (проводится не реже 1 раза в 5 лет). По итогам указанной оценки получено заключение АО «КПМГ», в соответствии с которым деятельность </w:t>
      </w:r>
      <w:r w:rsidRPr="00D66AD4">
        <w:rPr>
          <w:rFonts w:ascii="Times New Roman CYR" w:eastAsia="Times New Roman" w:hAnsi="Times New Roman CYR" w:cs="Times New Roman CYR"/>
          <w:b/>
          <w:i/>
        </w:rPr>
        <w:lastRenderedPageBreak/>
        <w:t>внутреннего аудита Общества «в целом соответствует» Международным профессиональным стандартам внутреннего аудита, Кодексу этики, разработанным Институтом внутренних аудиторов и Политике внутреннего аудита ПАО «Кубаньэнерго».</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bookmarkStart w:id="68" w:name="_Hlk96711266"/>
      <w:r w:rsidRPr="00D66AD4">
        <w:rPr>
          <w:rFonts w:ascii="Times New Roman CYR" w:eastAsia="Times New Roman" w:hAnsi="Times New Roman CYR" w:cs="Times New Roman CYR"/>
          <w:b/>
          <w:i/>
        </w:rPr>
        <w:t xml:space="preserve">Функциональная подчиненность и независимость внутреннего аудита обеспечивается следующими внутренними документами: </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Устав Эмитента (в действующей редакции);</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Политика внутреннего аудита Общества и Кодекс этики внутренних аудиторов, утвержденные решением Совета директоров (протокол от 25.12.2019 №369/2019), новая редакция Политики внутреннего аудита Общества утверждена решением Совета директоров (протокол от 15.11.2021 №454/2021);</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Положение о департаменте внутреннего аудита, одобренное решением Совета директоров Общества (протокол от 23.09.2016 № 251/2016);</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Программа гарантии и повышения качества внутреннего аудита, утвержденная решением Совета директоров Общества (протокол от 05.12.2016 №257/2016);</w:t>
      </w:r>
    </w:p>
    <w:bookmarkEnd w:id="68"/>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внутренние стандарты деятельности внутреннего аудита и стандарты практического применения, разработанные в соответствии с Международными профессиональными стандартами внутреннего аудита.</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rPr>
        <w:t xml:space="preserve">Структура органов </w:t>
      </w:r>
      <w:proofErr w:type="gramStart"/>
      <w:r w:rsidRPr="00D66AD4">
        <w:rPr>
          <w:rFonts w:ascii="Times New Roman CYR" w:eastAsia="Times New Roman" w:hAnsi="Times New Roman CYR" w:cs="Times New Roman CYR"/>
        </w:rPr>
        <w:t>контроля за</w:t>
      </w:r>
      <w:proofErr w:type="gramEnd"/>
      <w:r w:rsidRPr="00D66AD4">
        <w:rPr>
          <w:rFonts w:ascii="Times New Roman CYR" w:eastAsia="Times New Roman" w:hAnsi="Times New Roman CYR" w:cs="Times New Roman CYR"/>
        </w:rPr>
        <w:t xml:space="preserve"> финансово-хозяйственной деятельностью эмитента и их компетенция в соответствии с уставом (учредительными документами) и внутренними документами эмитента:</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sz w:val="20"/>
          <w:szCs w:val="20"/>
        </w:rPr>
      </w:pPr>
      <w:r w:rsidRPr="00D66AD4">
        <w:rPr>
          <w:rFonts w:ascii="Times New Roman" w:eastAsia="Times New Roman" w:hAnsi="Times New Roman" w:cs="Times New Roman"/>
          <w:b/>
          <w:bCs/>
          <w:i/>
          <w:iCs/>
        </w:rPr>
        <w:tab/>
        <w:t xml:space="preserve">Для осуществления контроля финансово-хозяйственной деятельности Эмитента Общим собранием акционеров избирается Ревизионная комиссия Эмитента на срок до следующего годового Общего собрания акционеров. Количественный состав Ревизионной комиссии эмитента составляет 5 (Пять) человек. </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b/>
          <w:bCs/>
          <w:i/>
          <w:iCs/>
        </w:rPr>
        <w:tab/>
        <w:t>К компетенции Ревизионной комиссии Общества относится:</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 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Российской Федерации, Уставу и внутренним документам Общества;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проверка и анализ финансового состояния Общества, его платежеспособности, функционирования системы внутреннего контроля и системы управления рисками, ликвидности активов, соотношения собственных и заемных средств, правильности и своевременности начисления и выплаты процентов по облигациям, доходов по иным ценным бумагам;</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 контроль за расходованием денежных средств Общества в соответствии с </w:t>
      </w:r>
      <w:proofErr w:type="gramStart"/>
      <w:r w:rsidRPr="00D66AD4">
        <w:rPr>
          <w:rFonts w:ascii="Times New Roman" w:eastAsia="Times New Roman" w:hAnsi="Times New Roman" w:cs="Times New Roman"/>
          <w:b/>
          <w:bCs/>
          <w:i/>
          <w:iCs/>
        </w:rPr>
        <w:t>утвержденными</w:t>
      </w:r>
      <w:proofErr w:type="gramEnd"/>
      <w:r w:rsidRPr="00D66AD4">
        <w:rPr>
          <w:rFonts w:ascii="Times New Roman" w:eastAsia="Times New Roman" w:hAnsi="Times New Roman" w:cs="Times New Roman"/>
          <w:b/>
          <w:bCs/>
          <w:i/>
          <w:iCs/>
        </w:rPr>
        <w:t xml:space="preserve"> бизнес-планом и бюджетом Общества;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w:t>
      </w:r>
      <w:proofErr w:type="gramStart"/>
      <w:r w:rsidRPr="00D66AD4">
        <w:rPr>
          <w:rFonts w:ascii="Times New Roman" w:eastAsia="Times New Roman" w:hAnsi="Times New Roman" w:cs="Times New Roman"/>
          <w:b/>
          <w:bCs/>
          <w:i/>
          <w:iCs/>
        </w:rPr>
        <w:t>контроль за</w:t>
      </w:r>
      <w:proofErr w:type="gramEnd"/>
      <w:r w:rsidRPr="00D66AD4">
        <w:rPr>
          <w:rFonts w:ascii="Times New Roman" w:eastAsia="Times New Roman" w:hAnsi="Times New Roman" w:cs="Times New Roman"/>
          <w:b/>
          <w:bCs/>
          <w:i/>
          <w:iCs/>
        </w:rPr>
        <w:t xml:space="preserve"> формированием и использованием резервного и иных специальных фондов Общества;</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 проверка своевременности и правильности ведения расчетных операций с контрагентами и бюджетом, а также расчетных операций по оплате труда, социальному страхованию, начислению и выплате дивидендов и других расчетных операций;</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 </w:t>
      </w:r>
      <w:proofErr w:type="gramStart"/>
      <w:r w:rsidRPr="00D66AD4">
        <w:rPr>
          <w:rFonts w:ascii="Times New Roman" w:eastAsia="Times New Roman" w:hAnsi="Times New Roman" w:cs="Times New Roman"/>
          <w:b/>
          <w:bCs/>
          <w:i/>
          <w:iCs/>
        </w:rPr>
        <w:t>контроль за</w:t>
      </w:r>
      <w:proofErr w:type="gramEnd"/>
      <w:r w:rsidRPr="00D66AD4">
        <w:rPr>
          <w:rFonts w:ascii="Times New Roman" w:eastAsia="Times New Roman" w:hAnsi="Times New Roman" w:cs="Times New Roman"/>
          <w:b/>
          <w:bCs/>
          <w:i/>
          <w:iCs/>
        </w:rPr>
        <w:t xml:space="preserve"> соблюдением установленного порядка списания на убытки Общества задолженности неплатежеспособных дебиторов;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проверка хозяйственных операций Общества, осуществляемых в соответствии с заключенными договорами;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проверка соблюдения при использовании материальных, трудовых и финансовых ресурсов в финансово-хозяйственной деятельности действующих договоров, норм и нормативов, утвержденных смет и других документов, регламентирующих деятельность Общества;</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 </w:t>
      </w:r>
      <w:proofErr w:type="gramStart"/>
      <w:r w:rsidRPr="00D66AD4">
        <w:rPr>
          <w:rFonts w:ascii="Times New Roman" w:eastAsia="Times New Roman" w:hAnsi="Times New Roman" w:cs="Times New Roman"/>
          <w:b/>
          <w:bCs/>
          <w:i/>
          <w:iCs/>
        </w:rPr>
        <w:t>контроль за</w:t>
      </w:r>
      <w:proofErr w:type="gramEnd"/>
      <w:r w:rsidRPr="00D66AD4">
        <w:rPr>
          <w:rFonts w:ascii="Times New Roman" w:eastAsia="Times New Roman" w:hAnsi="Times New Roman" w:cs="Times New Roman"/>
          <w:b/>
          <w:bCs/>
          <w:i/>
          <w:iCs/>
        </w:rPr>
        <w:t xml:space="preserve"> сохранностью и использованием основных средств;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проверка кассы и имущества Общества, эффективности использования активов и иных ресурсов Общества, выявление причин непроизводственных потерь и расходов, выявление резервов улучшения финансового состояния Общества;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проверка выполнения предписаний по устранению нарушений и недостатков, ранее выявленных Ревизионной комиссией Общества; </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выработка рекомендаций для органов управления Общества;</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 осуществление иных действий (мероприятий), связанных с проверкой финансово хозяйственной деятельности Общества.</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bCs/>
          <w:i/>
          <w:iCs/>
        </w:rPr>
        <w:lastRenderedPageBreak/>
        <w:tab/>
      </w:r>
      <w:proofErr w:type="gramStart"/>
      <w:r w:rsidRPr="00D66AD4">
        <w:rPr>
          <w:rFonts w:ascii="Times New Roman" w:eastAsia="Times New Roman" w:hAnsi="Times New Roman" w:cs="Times New Roman"/>
          <w:b/>
          <w:bCs/>
          <w:i/>
          <w:iCs/>
        </w:rPr>
        <w:t>Ключевые внутренние нормативные документы Общества, регулирующие деятельность органов контроля за финансово-хозяйственной деятельностью ПАО «</w:t>
      </w:r>
      <w:proofErr w:type="spellStart"/>
      <w:r w:rsidRPr="00D66AD4">
        <w:rPr>
          <w:rFonts w:ascii="Times New Roman" w:eastAsia="Times New Roman" w:hAnsi="Times New Roman" w:cs="Times New Roman"/>
          <w:b/>
          <w:bCs/>
          <w:i/>
          <w:iCs/>
        </w:rPr>
        <w:t>Россети</w:t>
      </w:r>
      <w:proofErr w:type="spellEnd"/>
      <w:r w:rsidRPr="00D66AD4">
        <w:rPr>
          <w:rFonts w:ascii="Times New Roman" w:eastAsia="Times New Roman" w:hAnsi="Times New Roman" w:cs="Times New Roman"/>
          <w:b/>
          <w:bCs/>
          <w:i/>
          <w:iCs/>
        </w:rPr>
        <w:t xml:space="preserve"> Кубань», размещены в свободном доступе на корпоративном веб-сайте Эмитента по адресу:  </w:t>
      </w:r>
      <w:hyperlink r:id="rId36" w:history="1">
        <w:r w:rsidRPr="00D66AD4">
          <w:rPr>
            <w:rFonts w:ascii="Times New Roman" w:eastAsia="Times New Roman" w:hAnsi="Times New Roman" w:cs="Times New Roman"/>
            <w:b/>
            <w:bCs/>
            <w:i/>
            <w:iCs/>
            <w:u w:val="single"/>
          </w:rPr>
          <w:t>https://rosseti-kuban.ru/o-kompanii/uchreditelnye-i-vnutrennie-dokumenty/vnutrennie-polozheniya</w:t>
        </w:r>
      </w:hyperlink>
      <w:r w:rsidRPr="00D66AD4">
        <w:rPr>
          <w:rFonts w:ascii="Times New Roman" w:eastAsia="Times New Roman" w:hAnsi="Times New Roman" w:cs="Times New Roman"/>
        </w:rPr>
        <w:t>.</w:t>
      </w:r>
      <w:r w:rsidRPr="00D66AD4">
        <w:rPr>
          <w:rFonts w:ascii="Times New Roman" w:eastAsia="Times New Roman" w:hAnsi="Times New Roman" w:cs="Times New Roman"/>
          <w:b/>
          <w:bCs/>
          <w:i/>
          <w:iCs/>
        </w:rPr>
        <w:t xml:space="preserve"> </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u w:val="single"/>
          <w:lang w:eastAsia="ru-RU"/>
        </w:rPr>
      </w:pP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rPr>
      </w:pPr>
      <w:r w:rsidRPr="00D66AD4">
        <w:rPr>
          <w:rFonts w:ascii="Times New Roman CYR" w:eastAsia="Times New Roman" w:hAnsi="Times New Roman CYR" w:cs="Times New Roman CYR"/>
        </w:rPr>
        <w:t>Сведения о наличии внутреннего документа эмитента, устанавливающего правила по предотвращению неправомерного использования конфиденциальной и инсайдерской информации:</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В соответствии с требованием закона № 224-ФЗ от 27.07.2010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Эмитентом:</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разработано и утверждено решением Совета директоров Общества от 02.08.2013 (протокол № 168/2013) Положение об инсайдерской информации Общества; решением Совета директоров Общества от 19.06.2019 (протокол №348/</w:t>
      </w:r>
      <w:proofErr w:type="gramStart"/>
      <w:r w:rsidRPr="00D66AD4">
        <w:rPr>
          <w:rFonts w:ascii="Times New Roman CYR" w:eastAsia="Times New Roman" w:hAnsi="Times New Roman CYR" w:cs="Times New Roman CYR"/>
          <w:b/>
          <w:i/>
        </w:rPr>
        <w:t xml:space="preserve">2019) </w:t>
      </w:r>
      <w:proofErr w:type="gramEnd"/>
      <w:r w:rsidRPr="00D66AD4">
        <w:rPr>
          <w:rFonts w:ascii="Times New Roman CYR" w:eastAsia="Times New Roman" w:hAnsi="Times New Roman CYR" w:cs="Times New Roman CYR"/>
          <w:b/>
          <w:i/>
        </w:rPr>
        <w:t>данное Положение утверждено в новой редакции и введено в действие Приказом по Обществу от 16.07.2019 №</w:t>
      </w:r>
      <w:r w:rsidRPr="00D66AD4">
        <w:rPr>
          <w:rFonts w:ascii="Times New Roman CYR" w:eastAsia="Times New Roman" w:hAnsi="Times New Roman CYR" w:cs="Times New Roman CYR"/>
          <w:b/>
          <w:i/>
          <w:lang w:val="en-US"/>
        </w:rPr>
        <w:t> </w:t>
      </w:r>
      <w:r w:rsidRPr="00D66AD4">
        <w:rPr>
          <w:rFonts w:ascii="Times New Roman CYR" w:eastAsia="Times New Roman" w:hAnsi="Times New Roman CYR" w:cs="Times New Roman CYR"/>
          <w:b/>
          <w:i/>
        </w:rPr>
        <w:t>671;</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сформирован перечень инсайдерской информации;</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определяются лица, относящиеся к инсайдерам;</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рассылаются уведомления о включении/исключении лиц в список инсайдеров;</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 xml:space="preserve">осуществляется ведение списка инсайдеров и направление его организаторам торговли, проводится анализ сделок на рынке ценных бумаг; </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 xml:space="preserve">обеспечена организация защиты конфиденциальности инсайдерской информации и правил соблюдения обращения с инсайдерской информацией Обществом путем определения прав доступа к инсайдерской информации, проверок сетевых папок подразделений, проверок состояния защищенности сети, защиты от утечки конфиденциальной информации; </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w:t>
      </w:r>
      <w:r w:rsidRPr="00D66AD4">
        <w:rPr>
          <w:rFonts w:ascii="Times New Roman CYR" w:eastAsia="Times New Roman" w:hAnsi="Times New Roman CYR" w:cs="Times New Roman CYR"/>
          <w:b/>
          <w:i/>
        </w:rPr>
        <w:tab/>
        <w:t xml:space="preserve">организован </w:t>
      </w:r>
      <w:proofErr w:type="gramStart"/>
      <w:r w:rsidRPr="00D66AD4">
        <w:rPr>
          <w:rFonts w:ascii="Times New Roman CYR" w:eastAsia="Times New Roman" w:hAnsi="Times New Roman CYR" w:cs="Times New Roman CYR"/>
          <w:b/>
          <w:i/>
        </w:rPr>
        <w:t>контроль за</w:t>
      </w:r>
      <w:proofErr w:type="gramEnd"/>
      <w:r w:rsidRPr="00D66AD4">
        <w:rPr>
          <w:rFonts w:ascii="Times New Roman CYR" w:eastAsia="Times New Roman" w:hAnsi="Times New Roman CYR" w:cs="Times New Roman CYR"/>
          <w:b/>
          <w:i/>
        </w:rPr>
        <w:t xml:space="preserve"> соблюдением Обществом требований законодательства и подзаконных нормативных правовых актов РФ об инсайдерской информации. </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Информация о деятельности Эмитента в области противодействии неправомерному использованию инсайдерской информации и манипулированию рынком размещена на странице Общества в сети Интернет по адресу: </w:t>
      </w:r>
      <w:hyperlink r:id="rId37" w:history="1">
        <w:r w:rsidRPr="00D66AD4">
          <w:rPr>
            <w:rFonts w:ascii="Times New Roman CYR" w:eastAsia="Times New Roman" w:hAnsi="Times New Roman CYR" w:cs="Times New Roman CYR"/>
            <w:b/>
            <w:i/>
            <w:u w:val="single"/>
            <w:lang w:val="en-US"/>
          </w:rPr>
          <w:t>https</w:t>
        </w:r>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rosseti</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kuban</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ru</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aktsioneram</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i</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investoram</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informatsiya</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dlya</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insayderov</w:t>
        </w:r>
        <w:proofErr w:type="spellEnd"/>
        <w:r w:rsidRPr="00D66AD4">
          <w:rPr>
            <w:rFonts w:ascii="Times New Roman CYR" w:eastAsia="Times New Roman" w:hAnsi="Times New Roman CYR" w:cs="Times New Roman CYR"/>
            <w:b/>
            <w:i/>
            <w:u w:val="single"/>
          </w:rPr>
          <w:t>-</w:t>
        </w:r>
        <w:proofErr w:type="spellStart"/>
        <w:r w:rsidRPr="00D66AD4">
          <w:rPr>
            <w:rFonts w:ascii="Times New Roman CYR" w:eastAsia="Times New Roman" w:hAnsi="Times New Roman CYR" w:cs="Times New Roman CYR"/>
            <w:b/>
            <w:i/>
            <w:u w:val="single"/>
            <w:lang w:val="en-US"/>
          </w:rPr>
          <w:t>obschestva</w:t>
        </w:r>
        <w:proofErr w:type="spellEnd"/>
        <w:r w:rsidRPr="00D66AD4">
          <w:rPr>
            <w:rFonts w:ascii="Times New Roman CYR" w:eastAsia="Times New Roman" w:hAnsi="Times New Roman CYR" w:cs="Times New Roman CYR"/>
            <w:b/>
            <w:i/>
            <w:u w:val="single"/>
          </w:rPr>
          <w:t>/</w:t>
        </w:r>
      </w:hyperlink>
      <w:r w:rsidRPr="00D66AD4">
        <w:rPr>
          <w:rFonts w:ascii="Times New Roman CYR" w:eastAsia="Times New Roman" w:hAnsi="Times New Roman CYR" w:cs="Times New Roman CYR"/>
          <w:b/>
          <w:i/>
        </w:rPr>
        <w:t>.</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Эмитент в дальнейшем планирует разработку мероприятий, направленных на организацию и развитие механизмов </w:t>
      </w:r>
      <w:proofErr w:type="gramStart"/>
      <w:r w:rsidRPr="00D66AD4">
        <w:rPr>
          <w:rFonts w:ascii="Times New Roman CYR" w:eastAsia="Times New Roman" w:hAnsi="Times New Roman CYR" w:cs="Times New Roman CYR"/>
          <w:b/>
          <w:i/>
        </w:rPr>
        <w:t>контроля за</w:t>
      </w:r>
      <w:proofErr w:type="gramEnd"/>
      <w:r w:rsidRPr="00D66AD4">
        <w:rPr>
          <w:rFonts w:ascii="Times New Roman CYR" w:eastAsia="Times New Roman" w:hAnsi="Times New Roman CYR" w:cs="Times New Roman CYR"/>
          <w:b/>
          <w:i/>
        </w:rPr>
        <w:t xml:space="preserve"> соблюдением законодательства в области использования инсайдерской информации.</w:t>
      </w:r>
    </w:p>
    <w:p w:rsidR="00D66AD4" w:rsidRPr="00D66AD4" w:rsidRDefault="00D66AD4" w:rsidP="00D66AD4">
      <w:pPr>
        <w:widowControl w:val="0"/>
        <w:autoSpaceDE w:val="0"/>
        <w:autoSpaceDN w:val="0"/>
        <w:adjustRightInd w:val="0"/>
        <w:spacing w:after="0" w:line="240" w:lineRule="auto"/>
        <w:ind w:firstLine="567"/>
        <w:jc w:val="both"/>
        <w:rPr>
          <w:rFonts w:ascii="Times New Roman CYR" w:eastAsia="Times New Roman" w:hAnsi="Times New Roman CYR" w:cs="Times New Roman CYR"/>
          <w:b/>
          <w:i/>
        </w:rPr>
      </w:pPr>
      <w:r w:rsidRPr="00D66AD4">
        <w:rPr>
          <w:rFonts w:ascii="Times New Roman CYR" w:eastAsia="Times New Roman" w:hAnsi="Times New Roman CYR" w:cs="Times New Roman CYR"/>
          <w:b/>
          <w:i/>
        </w:rPr>
        <w:t>Текст Положения об инсайдерской информации Общества размещен в свободном доступе на станицах в сети Интернет по адресам:</w:t>
      </w:r>
    </w:p>
    <w:p w:rsidR="00D66AD4" w:rsidRPr="00D66AD4" w:rsidRDefault="00031AF9"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u w:val="single"/>
          <w:lang w:eastAsia="ru-RU"/>
        </w:rPr>
      </w:pPr>
      <w:hyperlink r:id="rId38" w:history="1">
        <w:r w:rsidR="00D66AD4" w:rsidRPr="00D66AD4">
          <w:rPr>
            <w:rFonts w:ascii="Times New Roman CYR" w:eastAsia="Times New Roman" w:hAnsi="Times New Roman CYR" w:cs="Times New Roman CYR"/>
            <w:b/>
            <w:i/>
            <w:u w:val="single"/>
            <w:lang w:val="en-US"/>
          </w:rPr>
          <w:t>https</w:t>
        </w:r>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rosseti</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kuban</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ru</w:t>
        </w:r>
        <w:proofErr w:type="spellEnd"/>
        <w:r w:rsidR="00D66AD4" w:rsidRPr="00D66AD4">
          <w:rPr>
            <w:rFonts w:ascii="Times New Roman CYR" w:eastAsia="Times New Roman" w:hAnsi="Times New Roman CYR" w:cs="Times New Roman CYR"/>
            <w:b/>
            <w:i/>
            <w:u w:val="single"/>
          </w:rPr>
          <w:t>/</w:t>
        </w:r>
        <w:r w:rsidR="00D66AD4" w:rsidRPr="00D66AD4">
          <w:rPr>
            <w:rFonts w:ascii="Times New Roman CYR" w:eastAsia="Times New Roman" w:hAnsi="Times New Roman CYR" w:cs="Times New Roman CYR"/>
            <w:b/>
            <w:i/>
            <w:u w:val="single"/>
            <w:lang w:val="en-US"/>
          </w:rPr>
          <w:t>o</w:t>
        </w:r>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kompanii</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uchreditelnye</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i</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vnutrennie</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dokumenty</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vnutrennie</w:t>
        </w:r>
        <w:proofErr w:type="spellEnd"/>
        <w:r w:rsidR="00D66AD4" w:rsidRPr="00D66AD4">
          <w:rPr>
            <w:rFonts w:ascii="Times New Roman CYR" w:eastAsia="Times New Roman" w:hAnsi="Times New Roman CYR" w:cs="Times New Roman CYR"/>
            <w:b/>
            <w:i/>
            <w:u w:val="single"/>
          </w:rPr>
          <w:t>-</w:t>
        </w:r>
        <w:proofErr w:type="spellStart"/>
        <w:r w:rsidR="00D66AD4" w:rsidRPr="00D66AD4">
          <w:rPr>
            <w:rFonts w:ascii="Times New Roman CYR" w:eastAsia="Times New Roman" w:hAnsi="Times New Roman CYR" w:cs="Times New Roman CYR"/>
            <w:b/>
            <w:i/>
            <w:u w:val="single"/>
            <w:lang w:val="en-US"/>
          </w:rPr>
          <w:t>polozheniya</w:t>
        </w:r>
        <w:proofErr w:type="spellEnd"/>
        <w:r w:rsidR="00D66AD4" w:rsidRPr="00D66AD4">
          <w:rPr>
            <w:rFonts w:ascii="Times New Roman CYR" w:eastAsia="Times New Roman" w:hAnsi="Times New Roman CYR" w:cs="Times New Roman CYR"/>
            <w:b/>
            <w:i/>
            <w:u w:val="single"/>
          </w:rPr>
          <w:t>/</w:t>
        </w:r>
      </w:hyperlink>
    </w:p>
    <w:p w:rsidR="00D66AD4" w:rsidRPr="00D66AD4" w:rsidRDefault="00D66AD4" w:rsidP="00D66AD4">
      <w:pPr>
        <w:autoSpaceDE w:val="0"/>
        <w:autoSpaceDN w:val="0"/>
        <w:adjustRightInd w:val="0"/>
        <w:spacing w:after="0" w:line="240" w:lineRule="auto"/>
        <w:ind w:firstLine="540"/>
        <w:jc w:val="both"/>
        <w:outlineLvl w:val="2"/>
        <w:rPr>
          <w:rFonts w:ascii="Times New Roman" w:eastAsia="Times New Roman" w:hAnsi="Times New Roman" w:cs="Times New Roman"/>
          <w:sz w:val="20"/>
          <w:szCs w:val="20"/>
          <w:highlight w:val="yellow"/>
          <w:u w:val="single"/>
          <w:lang w:eastAsia="ru-RU"/>
        </w:rPr>
      </w:pPr>
    </w:p>
    <w:p w:rsidR="00D66AD4" w:rsidRPr="00D66AD4" w:rsidRDefault="002C7F6F" w:rsidP="00D66AD4">
      <w:pPr>
        <w:autoSpaceDE w:val="0"/>
        <w:autoSpaceDN w:val="0"/>
        <w:adjustRightInd w:val="0"/>
        <w:spacing w:after="0" w:line="240" w:lineRule="auto"/>
        <w:ind w:firstLine="540"/>
        <w:jc w:val="both"/>
        <w:outlineLvl w:val="2"/>
        <w:rPr>
          <w:rFonts w:ascii="Times New Roman" w:eastAsia="Times New Roman" w:hAnsi="Times New Roman" w:cs="Times New Roman"/>
          <w:color w:val="FF0000"/>
          <w:sz w:val="20"/>
          <w:szCs w:val="20"/>
          <w:lang w:eastAsia="ru-RU"/>
        </w:rPr>
      </w:pPr>
      <w:bookmarkStart w:id="69" w:name="_Toc100822873"/>
      <w:r>
        <w:rPr>
          <w:rFonts w:ascii="Times New Roman" w:eastAsia="Times New Roman" w:hAnsi="Times New Roman" w:cs="Times New Roman"/>
          <w:sz w:val="20"/>
          <w:szCs w:val="20"/>
          <w:lang w:eastAsia="ru-RU"/>
        </w:rPr>
        <w:t>2</w:t>
      </w:r>
      <w:r w:rsidR="00D66AD4" w:rsidRPr="00D66AD4">
        <w:rPr>
          <w:rFonts w:ascii="Times New Roman" w:eastAsia="Times New Roman" w:hAnsi="Times New Roman" w:cs="Times New Roman"/>
          <w:sz w:val="20"/>
          <w:szCs w:val="20"/>
          <w:lang w:eastAsia="ru-RU"/>
        </w:rPr>
        <w:t xml:space="preserve">.4. Информация о лицах, ответственных в эмитенте за организацию и осуществление управления рисками, </w:t>
      </w:r>
      <w:proofErr w:type="gramStart"/>
      <w:r w:rsidR="00D66AD4" w:rsidRPr="00D66AD4">
        <w:rPr>
          <w:rFonts w:ascii="Times New Roman" w:eastAsia="Times New Roman" w:hAnsi="Times New Roman" w:cs="Times New Roman"/>
          <w:sz w:val="20"/>
          <w:szCs w:val="20"/>
          <w:lang w:eastAsia="ru-RU"/>
        </w:rPr>
        <w:t>контроля за</w:t>
      </w:r>
      <w:proofErr w:type="gramEnd"/>
      <w:r w:rsidR="00D66AD4" w:rsidRPr="00D66AD4">
        <w:rPr>
          <w:rFonts w:ascii="Times New Roman" w:eastAsia="Times New Roman" w:hAnsi="Times New Roman" w:cs="Times New Roman"/>
          <w:sz w:val="20"/>
          <w:szCs w:val="20"/>
          <w:lang w:eastAsia="ru-RU"/>
        </w:rPr>
        <w:t xml:space="preserve"> финансово-хозяйственной деятельностью и внутреннего контроля, внутреннего аудита</w:t>
      </w:r>
      <w:bookmarkEnd w:id="69"/>
      <w:r w:rsidR="00D66AD4" w:rsidRPr="00D66AD4">
        <w:rPr>
          <w:rFonts w:ascii="Times New Roman" w:eastAsia="Times New Roman" w:hAnsi="Times New Roman" w:cs="Times New Roman"/>
          <w:color w:val="FF0000"/>
          <w:sz w:val="20"/>
          <w:szCs w:val="20"/>
          <w:lang w:eastAsia="ru-RU"/>
        </w:rPr>
        <w:t xml:space="preserve"> </w:t>
      </w:r>
    </w:p>
    <w:p w:rsidR="00745F43" w:rsidRDefault="00745F43" w:rsidP="00D66AD4">
      <w:pPr>
        <w:widowControl w:val="0"/>
        <w:autoSpaceDE w:val="0"/>
        <w:autoSpaceDN w:val="0"/>
        <w:adjustRightInd w:val="0"/>
        <w:spacing w:after="0" w:line="240" w:lineRule="auto"/>
        <w:jc w:val="both"/>
        <w:rPr>
          <w:rFonts w:ascii="Times New Roman" w:hAnsi="Times New Roman" w:cs="Times New Roman"/>
          <w:b/>
          <w:i/>
        </w:rPr>
      </w:pPr>
      <w:r w:rsidRPr="00745F43">
        <w:rPr>
          <w:rFonts w:ascii="Times New Roman" w:hAnsi="Times New Roman" w:cs="Times New Roman"/>
          <w:b/>
          <w:i/>
        </w:rPr>
        <w:t>В  данном пункте приведена известная эмитенту информация по состоянию на 31.12.2021</w:t>
      </w:r>
      <w:r>
        <w:rPr>
          <w:rFonts w:ascii="Times New Roman" w:hAnsi="Times New Roman" w:cs="Times New Roman"/>
          <w:b/>
          <w:i/>
        </w:rPr>
        <w:t xml:space="preserve">, изменения  в составе данной информации между отчетной датой и </w:t>
      </w:r>
      <w:r w:rsidRPr="00745F43">
        <w:rPr>
          <w:rFonts w:ascii="Times New Roman" w:hAnsi="Times New Roman" w:cs="Times New Roman"/>
          <w:b/>
          <w:i/>
        </w:rPr>
        <w:t xml:space="preserve"> дат</w:t>
      </w:r>
      <w:r>
        <w:rPr>
          <w:rFonts w:ascii="Times New Roman" w:hAnsi="Times New Roman" w:cs="Times New Roman"/>
          <w:b/>
          <w:i/>
        </w:rPr>
        <w:t>ой</w:t>
      </w:r>
      <w:r w:rsidRPr="00745F43">
        <w:rPr>
          <w:rFonts w:ascii="Times New Roman" w:hAnsi="Times New Roman" w:cs="Times New Roman"/>
          <w:b/>
          <w:i/>
        </w:rPr>
        <w:t xml:space="preserve"> раскрытия консолидированной финансовой отчетности Общества за 2021 год</w:t>
      </w:r>
      <w:r>
        <w:rPr>
          <w:rFonts w:ascii="Times New Roman" w:hAnsi="Times New Roman" w:cs="Times New Roman"/>
          <w:b/>
          <w:i/>
        </w:rPr>
        <w:t xml:space="preserve"> не происходили.</w:t>
      </w:r>
    </w:p>
    <w:p w:rsidR="00745F43" w:rsidRDefault="00745F43" w:rsidP="00D66AD4">
      <w:pPr>
        <w:widowControl w:val="0"/>
        <w:autoSpaceDE w:val="0"/>
        <w:autoSpaceDN w:val="0"/>
        <w:adjustRightInd w:val="0"/>
        <w:spacing w:after="0" w:line="240" w:lineRule="auto"/>
        <w:jc w:val="both"/>
        <w:rPr>
          <w:rFonts w:ascii="Times New Roman CYR" w:eastAsia="Times New Roman" w:hAnsi="Times New Roman CYR" w:cs="Times New Roman CYR"/>
          <w:b/>
          <w:iCs/>
        </w:rPr>
      </w:pPr>
    </w:p>
    <w:p w:rsidR="00D66AD4" w:rsidRPr="00D66AD4" w:rsidRDefault="00D66AD4" w:rsidP="00D66AD4">
      <w:pPr>
        <w:widowControl w:val="0"/>
        <w:autoSpaceDE w:val="0"/>
        <w:autoSpaceDN w:val="0"/>
        <w:adjustRightInd w:val="0"/>
        <w:spacing w:after="0" w:line="240" w:lineRule="auto"/>
        <w:jc w:val="both"/>
        <w:rPr>
          <w:rFonts w:ascii="Times New Roman CYR" w:eastAsia="Times New Roman" w:hAnsi="Times New Roman CYR" w:cs="Times New Roman CYR"/>
          <w:b/>
          <w:iCs/>
        </w:rPr>
      </w:pPr>
      <w:r w:rsidRPr="00D66AD4">
        <w:rPr>
          <w:rFonts w:ascii="Times New Roman CYR" w:eastAsia="Times New Roman" w:hAnsi="Times New Roman CYR" w:cs="Times New Roman CYR"/>
          <w:b/>
          <w:iCs/>
        </w:rPr>
        <w:t>Информация о персональном составе ревизионной комиссии эмитента:</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Cs/>
        </w:rPr>
      </w:pP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1.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r w:rsidRPr="00D66AD4">
        <w:rPr>
          <w:rFonts w:ascii="Times New Roman CYR" w:eastAsia="Times New Roman" w:hAnsi="Times New Roman CYR" w:cs="Times New Roman CYR"/>
          <w:b/>
          <w:i/>
        </w:rPr>
        <w:t xml:space="preserve"> Ковалева Светлана Николаевна (Председатель)</w:t>
      </w:r>
    </w:p>
    <w:p w:rsidR="00D66AD4" w:rsidRPr="00D66AD4" w:rsidRDefault="00D66AD4" w:rsidP="00D66AD4">
      <w:pPr>
        <w:widowControl w:val="0"/>
        <w:autoSpaceDE w:val="0"/>
        <w:autoSpaceDN w:val="0"/>
        <w:adjustRightInd w:val="0"/>
        <w:spacing w:after="0" w:line="240"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rPr>
        <w:t>Год рождения:</w:t>
      </w:r>
      <w:r w:rsidRPr="00D66AD4">
        <w:rPr>
          <w:rFonts w:ascii="Times New Roman CYR" w:eastAsia="Times New Roman" w:hAnsi="Times New Roman CYR" w:cs="Times New Roman CYR"/>
          <w:b/>
          <w:i/>
        </w:rPr>
        <w:t xml:space="preserve"> 1980</w:t>
      </w:r>
    </w:p>
    <w:p w:rsidR="00D66AD4" w:rsidRPr="00D66AD4" w:rsidRDefault="00D66AD4" w:rsidP="00D66AD4">
      <w:pPr>
        <w:widowControl w:val="0"/>
        <w:autoSpaceDE w:val="0"/>
        <w:autoSpaceDN w:val="0"/>
        <w:adjustRightInd w:val="0"/>
        <w:spacing w:after="0" w:line="240" w:lineRule="auto"/>
        <w:jc w:val="both"/>
        <w:rPr>
          <w:rFonts w:ascii="Times New Roman CYR" w:eastAsia="Times New Roman" w:hAnsi="Times New Roman CYR" w:cs="Times New Roman CYR"/>
          <w:b/>
          <w:i/>
        </w:rPr>
      </w:pPr>
      <w:r w:rsidRPr="00D66AD4">
        <w:rPr>
          <w:rFonts w:ascii="Times New Roman CYR" w:eastAsia="Times New Roman" w:hAnsi="Times New Roman CYR" w:cs="Times New Roman CYR"/>
        </w:rPr>
        <w:t>Образование:</w:t>
      </w:r>
      <w:r w:rsidRPr="00D66AD4">
        <w:rPr>
          <w:rFonts w:ascii="Times New Roman CYR" w:eastAsia="Times New Roman" w:hAnsi="Times New Roman CYR" w:cs="Times New Roman CYR"/>
          <w:b/>
          <w:i/>
        </w:rPr>
        <w:t xml:space="preserve"> Высшее</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Академия гражданской авиации по специальности «Юриспруденция», юрист</w:t>
      </w:r>
    </w:p>
    <w:p w:rsidR="00D66AD4" w:rsidRPr="00D66AD4" w:rsidRDefault="00D66AD4" w:rsidP="00D66AD4">
      <w:pPr>
        <w:widowControl w:val="0"/>
        <w:autoSpaceDE w:val="0"/>
        <w:autoSpaceDN w:val="0"/>
        <w:adjustRightInd w:val="0"/>
        <w:spacing w:before="120" w:after="40" w:line="240" w:lineRule="auto"/>
        <w:jc w:val="both"/>
        <w:rPr>
          <w:rFonts w:ascii="Times New Roman" w:eastAsia="Times New Roman" w:hAnsi="Times New Roman" w:cs="Times New Roman"/>
          <w:sz w:val="20"/>
          <w:szCs w:val="20"/>
          <w:lang w:eastAsia="ru-RU"/>
        </w:rPr>
      </w:pPr>
      <w:bookmarkStart w:id="70" w:name="_Hlk96464883"/>
      <w:r w:rsidRPr="00D66AD4">
        <w:rPr>
          <w:rFonts w:ascii="Times New Roman" w:eastAsia="Times New Roman" w:hAnsi="Times New Roman" w:cs="Times New Roman"/>
          <w:lang w:eastAsia="ru-RU"/>
        </w:rPr>
        <w:t>Все должности, которые член ревизионной комиссии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0" w:type="auto"/>
        <w:tblLayout w:type="fixed"/>
        <w:tblCellMar>
          <w:left w:w="72" w:type="dxa"/>
          <w:right w:w="72" w:type="dxa"/>
        </w:tblCellMar>
        <w:tblLook w:val="0000" w:firstRow="0" w:lastRow="0" w:firstColumn="0" w:lastColumn="0" w:noHBand="0" w:noVBand="0"/>
      </w:tblPr>
      <w:tblGrid>
        <w:gridCol w:w="1332"/>
        <w:gridCol w:w="1260"/>
        <w:gridCol w:w="4143"/>
        <w:gridCol w:w="3281"/>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bookmarkEnd w:id="70"/>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Период</w:t>
            </w:r>
          </w:p>
        </w:tc>
        <w:tc>
          <w:tcPr>
            <w:tcW w:w="4143"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по</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sz w:val="20"/>
                <w:szCs w:val="20"/>
                <w:lang w:eastAsia="ru-RU"/>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2013</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«ФСК ЕЭС» (ранее ОАО «ФСК ЕЭС»)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Первый заместитель начальника правового департамента; затем </w:t>
            </w:r>
            <w:r w:rsidRPr="00D66AD4">
              <w:rPr>
                <w:rFonts w:ascii="Times New Roman" w:eastAsia="Times New Roman" w:hAnsi="Times New Roman" w:cs="Times New Roman"/>
                <w:b/>
                <w:i/>
                <w:lang w:eastAsia="ru-RU"/>
              </w:rPr>
              <w:lastRenderedPageBreak/>
              <w:t>директор по внутреннему аудиту - начальник департамента внутреннего аудита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Ассоциация «НП Совет рынка», АО «АТС»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w:t>
            </w:r>
            <w:proofErr w:type="spellStart"/>
            <w:r w:rsidRPr="00D66AD4">
              <w:rPr>
                <w:rFonts w:ascii="Times New Roman" w:eastAsia="Times New Roman" w:hAnsi="Times New Roman" w:cs="Times New Roman"/>
                <w:b/>
                <w:i/>
                <w:lang w:eastAsia="ru-RU"/>
              </w:rPr>
              <w:t>АйТи</w:t>
            </w:r>
            <w:proofErr w:type="spellEnd"/>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Энерджи</w:t>
            </w:r>
            <w:proofErr w:type="spellEnd"/>
            <w:r w:rsidRPr="00D66AD4">
              <w:rPr>
                <w:rFonts w:ascii="Times New Roman" w:eastAsia="Times New Roman" w:hAnsi="Times New Roman" w:cs="Times New Roman"/>
                <w:b/>
                <w:i/>
                <w:lang w:eastAsia="ru-RU"/>
              </w:rPr>
              <w:t xml:space="preserve"> Сервис»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«ЦИУС ЕЭС», АО «МУС энергетики», ОАО «Томские магистральные сети», АО «</w:t>
            </w:r>
            <w:proofErr w:type="spellStart"/>
            <w:r w:rsidRPr="00D66AD4">
              <w:rPr>
                <w:rFonts w:ascii="Times New Roman" w:eastAsia="Times New Roman" w:hAnsi="Times New Roman" w:cs="Times New Roman"/>
                <w:b/>
                <w:i/>
                <w:lang w:eastAsia="ru-RU"/>
              </w:rPr>
              <w:t>Электросетьсервис</w:t>
            </w:r>
            <w:proofErr w:type="spellEnd"/>
            <w:r w:rsidRPr="00D66AD4">
              <w:rPr>
                <w:rFonts w:ascii="Times New Roman" w:eastAsia="Times New Roman" w:hAnsi="Times New Roman" w:cs="Times New Roman"/>
                <w:b/>
                <w:i/>
                <w:lang w:eastAsia="ru-RU"/>
              </w:rPr>
              <w:t xml:space="preserve"> ЕНЭС», АО «Кубанские магистральные сети», Ассоциация «РНК СИГРЭ»</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Интер</w:t>
            </w:r>
            <w:proofErr w:type="spellEnd"/>
            <w:r w:rsidRPr="00D66AD4">
              <w:rPr>
                <w:rFonts w:ascii="Times New Roman" w:eastAsia="Times New Roman" w:hAnsi="Times New Roman" w:cs="Times New Roman"/>
                <w:b/>
                <w:i/>
                <w:lang w:eastAsia="ru-RU"/>
              </w:rPr>
              <w:t xml:space="preserve"> РАО ЕЭС»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«ДВЭУК»</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Комитета по аудиту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«Электромагистраль»</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2019</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РСПП</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комиссии по аудиторской деятельности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Директор по внутреннему аудиту - начальник департамента внутреннего аудита (по совместительству)</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ООО «Инфраструктурные инвестиции»</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Ревизор</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 АО «</w:t>
            </w:r>
            <w:proofErr w:type="spellStart"/>
            <w:r w:rsidRPr="00D66AD4">
              <w:rPr>
                <w:rFonts w:ascii="Times New Roman" w:eastAsia="Times New Roman" w:hAnsi="Times New Roman" w:cs="Times New Roman"/>
                <w:b/>
                <w:i/>
                <w:lang w:eastAsia="ru-RU"/>
              </w:rPr>
              <w:t>Янтарьэнерго</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Комитета по аудиту Совета директоров</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Ассоциация «Цифровая энергетика», Ассоциация РНК МИРЭС, 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Тюмень», АО «</w:t>
            </w:r>
            <w:proofErr w:type="spellStart"/>
            <w:r w:rsidRPr="00D66AD4">
              <w:rPr>
                <w:rFonts w:ascii="Times New Roman" w:eastAsia="Times New Roman" w:hAnsi="Times New Roman" w:cs="Times New Roman"/>
                <w:b/>
                <w:i/>
                <w:lang w:eastAsia="ru-RU"/>
              </w:rPr>
              <w:t>Янтарьэнерго</w:t>
            </w:r>
            <w:proofErr w:type="spellEnd"/>
            <w:r w:rsidRPr="00D66AD4">
              <w:rPr>
                <w:rFonts w:ascii="Times New Roman" w:eastAsia="Times New Roman" w:hAnsi="Times New Roman" w:cs="Times New Roman"/>
                <w:b/>
                <w:i/>
                <w:lang w:eastAsia="ru-RU"/>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Член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Северный Кавказ», ПАО «Дагестанская </w:t>
            </w:r>
            <w:proofErr w:type="spellStart"/>
            <w:r w:rsidRPr="00D66AD4">
              <w:rPr>
                <w:rFonts w:ascii="Times New Roman" w:eastAsia="Times New Roman" w:hAnsi="Times New Roman" w:cs="Times New Roman"/>
                <w:b/>
                <w:i/>
                <w:lang w:eastAsia="ru-RU"/>
              </w:rPr>
              <w:t>энергосбытовая</w:t>
            </w:r>
            <w:proofErr w:type="spellEnd"/>
            <w:r w:rsidRPr="00D66AD4">
              <w:rPr>
                <w:rFonts w:ascii="Times New Roman" w:eastAsia="Times New Roman" w:hAnsi="Times New Roman" w:cs="Times New Roman"/>
                <w:b/>
                <w:i/>
                <w:lang w:eastAsia="ru-RU"/>
              </w:rPr>
              <w:t xml:space="preserve"> компания», АО «</w:t>
            </w:r>
            <w:proofErr w:type="spellStart"/>
            <w:r w:rsidRPr="00D66AD4">
              <w:rPr>
                <w:rFonts w:ascii="Times New Roman" w:eastAsia="Times New Roman" w:hAnsi="Times New Roman" w:cs="Times New Roman"/>
                <w:b/>
                <w:i/>
                <w:lang w:eastAsia="ru-RU"/>
              </w:rPr>
              <w:t>Севкавказэнерго</w:t>
            </w:r>
            <w:proofErr w:type="spellEnd"/>
            <w:r w:rsidRPr="00D66AD4">
              <w:rPr>
                <w:rFonts w:ascii="Times New Roman" w:eastAsia="Times New Roman" w:hAnsi="Times New Roman" w:cs="Times New Roman"/>
                <w:b/>
                <w:i/>
                <w:lang w:eastAsia="ru-RU"/>
              </w:rPr>
              <w:t>», АО «Карачаево-</w:t>
            </w:r>
            <w:proofErr w:type="spellStart"/>
            <w:r w:rsidRPr="00D66AD4">
              <w:rPr>
                <w:rFonts w:ascii="Times New Roman" w:eastAsia="Times New Roman" w:hAnsi="Times New Roman" w:cs="Times New Roman"/>
                <w:b/>
                <w:i/>
                <w:lang w:eastAsia="ru-RU"/>
              </w:rPr>
              <w:t>Черкесскэнерго</w:t>
            </w:r>
            <w:proofErr w:type="spellEnd"/>
            <w:r w:rsidRPr="00D66AD4">
              <w:rPr>
                <w:rFonts w:ascii="Times New Roman" w:eastAsia="Times New Roman" w:hAnsi="Times New Roman" w:cs="Times New Roman"/>
                <w:b/>
                <w:i/>
                <w:lang w:eastAsia="ru-RU"/>
              </w:rPr>
              <w:t>», АО «</w:t>
            </w:r>
            <w:proofErr w:type="spellStart"/>
            <w:r w:rsidRPr="00D66AD4">
              <w:rPr>
                <w:rFonts w:ascii="Times New Roman" w:eastAsia="Times New Roman" w:hAnsi="Times New Roman" w:cs="Times New Roman"/>
                <w:b/>
                <w:i/>
                <w:lang w:eastAsia="ru-RU"/>
              </w:rPr>
              <w:t>Калмэнергосбыт</w:t>
            </w:r>
            <w:proofErr w:type="spellEnd"/>
            <w:r w:rsidRPr="00D66AD4">
              <w:rPr>
                <w:rFonts w:ascii="Times New Roman" w:eastAsia="Times New Roman" w:hAnsi="Times New Roman" w:cs="Times New Roman"/>
                <w:b/>
                <w:i/>
                <w:lang w:eastAsia="ru-RU"/>
              </w:rPr>
              <w:t>», АО «</w:t>
            </w:r>
            <w:proofErr w:type="spellStart"/>
            <w:r w:rsidRPr="00D66AD4">
              <w:rPr>
                <w:rFonts w:ascii="Times New Roman" w:eastAsia="Times New Roman" w:hAnsi="Times New Roman" w:cs="Times New Roman"/>
                <w:b/>
                <w:i/>
                <w:lang w:eastAsia="ru-RU"/>
              </w:rPr>
              <w:t>Тываэнергосбыт</w:t>
            </w:r>
            <w:proofErr w:type="spellEnd"/>
            <w:r w:rsidRPr="00D66AD4">
              <w:rPr>
                <w:rFonts w:ascii="Times New Roman" w:eastAsia="Times New Roman" w:hAnsi="Times New Roman" w:cs="Times New Roman"/>
                <w:b/>
                <w:i/>
                <w:lang w:eastAsia="ru-RU"/>
              </w:rPr>
              <w:t>», АО «ЦТЗ», АО «Управление ВОЛС-ВЛ», АО «НИЦ ЕЭС»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Председатель Ревизионной комиссии</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 время</w:t>
            </w:r>
          </w:p>
        </w:tc>
        <w:tc>
          <w:tcPr>
            <w:tcW w:w="4143"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proofErr w:type="gramStart"/>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Московский регион",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Северо-Запад",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и Приволжье",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Центр",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Ленэнерго",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Сибирь", 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Волга", ОАО "МРСК Урала", ПАО "ТРК", АО </w:t>
            </w:r>
            <w:proofErr w:type="spellStart"/>
            <w:r w:rsidRPr="00D66AD4">
              <w:rPr>
                <w:rFonts w:ascii="Times New Roman" w:eastAsia="Times New Roman" w:hAnsi="Times New Roman" w:cs="Times New Roman"/>
                <w:b/>
                <w:i/>
                <w:lang w:eastAsia="ru-RU"/>
              </w:rPr>
              <w:t>Чеченэнерго</w:t>
            </w:r>
            <w:proofErr w:type="spellEnd"/>
            <w:r w:rsidRPr="00D66AD4">
              <w:rPr>
                <w:rFonts w:ascii="Times New Roman" w:eastAsia="Times New Roman" w:hAnsi="Times New Roman" w:cs="Times New Roman"/>
                <w:b/>
                <w:i/>
                <w:lang w:eastAsia="ru-RU"/>
              </w:rPr>
              <w:t>", АО "Каббалкэнерго", АО "Оператор АСТУ", АО "СЗЭУК", АО "</w:t>
            </w:r>
            <w:proofErr w:type="spellStart"/>
            <w:r w:rsidRPr="00D66AD4">
              <w:rPr>
                <w:rFonts w:ascii="Times New Roman" w:eastAsia="Times New Roman" w:hAnsi="Times New Roman" w:cs="Times New Roman"/>
                <w:b/>
                <w:i/>
                <w:lang w:eastAsia="ru-RU"/>
              </w:rPr>
              <w:t>Тываэнерго</w:t>
            </w:r>
            <w:proofErr w:type="spellEnd"/>
            <w:r w:rsidRPr="00D66AD4">
              <w:rPr>
                <w:rFonts w:ascii="Times New Roman" w:eastAsia="Times New Roman" w:hAnsi="Times New Roman" w:cs="Times New Roman"/>
                <w:b/>
                <w:i/>
                <w:lang w:eastAsia="ru-RU"/>
              </w:rPr>
              <w:t>",  АО "Мобильные ГТЭС", АО "НТЦ ФСК ЕЭС",  АО "</w:t>
            </w:r>
            <w:proofErr w:type="spellStart"/>
            <w:r w:rsidRPr="00D66AD4">
              <w:rPr>
                <w:rFonts w:ascii="Times New Roman" w:eastAsia="Times New Roman" w:hAnsi="Times New Roman" w:cs="Times New Roman"/>
                <w:b/>
                <w:i/>
                <w:lang w:eastAsia="ru-RU"/>
              </w:rPr>
              <w:t>Энергостройснабкомплект</w:t>
            </w:r>
            <w:proofErr w:type="spellEnd"/>
            <w:r w:rsidRPr="00D66AD4">
              <w:rPr>
                <w:rFonts w:ascii="Times New Roman" w:eastAsia="Times New Roman" w:hAnsi="Times New Roman" w:cs="Times New Roman"/>
                <w:b/>
                <w:i/>
                <w:lang w:eastAsia="ru-RU"/>
              </w:rPr>
              <w:t xml:space="preserve"> ЕЭС", ООО "</w:t>
            </w:r>
            <w:proofErr w:type="spellStart"/>
            <w:r w:rsidRPr="00D66AD4">
              <w:rPr>
                <w:rFonts w:ascii="Times New Roman" w:eastAsia="Times New Roman" w:hAnsi="Times New Roman" w:cs="Times New Roman"/>
                <w:b/>
                <w:i/>
                <w:lang w:eastAsia="ru-RU"/>
              </w:rPr>
              <w:t>АйТи</w:t>
            </w:r>
            <w:proofErr w:type="spellEnd"/>
            <w:r w:rsidRPr="00D66AD4">
              <w:rPr>
                <w:rFonts w:ascii="Times New Roman" w:eastAsia="Times New Roman" w:hAnsi="Times New Roman" w:cs="Times New Roman"/>
                <w:b/>
                <w:i/>
                <w:lang w:eastAsia="ru-RU"/>
              </w:rPr>
              <w:t xml:space="preserve"> </w:t>
            </w:r>
            <w:proofErr w:type="spellStart"/>
            <w:r w:rsidRPr="00D66AD4">
              <w:rPr>
                <w:rFonts w:ascii="Times New Roman" w:eastAsia="Times New Roman" w:hAnsi="Times New Roman" w:cs="Times New Roman"/>
                <w:b/>
                <w:i/>
                <w:lang w:eastAsia="ru-RU"/>
              </w:rPr>
              <w:t>Энерджи</w:t>
            </w:r>
            <w:proofErr w:type="spellEnd"/>
            <w:r w:rsidRPr="00D66AD4">
              <w:rPr>
                <w:rFonts w:ascii="Times New Roman" w:eastAsia="Times New Roman" w:hAnsi="Times New Roman" w:cs="Times New Roman"/>
                <w:b/>
                <w:i/>
                <w:lang w:eastAsia="ru-RU"/>
              </w:rPr>
              <w:t xml:space="preserve"> Сервис", АО "ЭНИН", ПАО</w:t>
            </w:r>
            <w:proofErr w:type="gramEnd"/>
            <w:r w:rsidRPr="00D66AD4">
              <w:rPr>
                <w:rFonts w:ascii="Times New Roman" w:eastAsia="Times New Roman" w:hAnsi="Times New Roman" w:cs="Times New Roman"/>
                <w:b/>
                <w:i/>
                <w:lang w:eastAsia="ru-RU"/>
              </w:rPr>
              <w:t xml:space="preserve"> ГК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АО </w:t>
            </w:r>
            <w:r w:rsidRPr="00D66AD4">
              <w:rPr>
                <w:rFonts w:ascii="Times New Roman" w:eastAsia="Times New Roman" w:hAnsi="Times New Roman" w:cs="Times New Roman"/>
                <w:b/>
                <w:i/>
                <w:lang w:eastAsia="ru-RU"/>
              </w:rPr>
              <w:lastRenderedPageBreak/>
              <w:t xml:space="preserve">"ДВЭУК-ЕНЭС", 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Великий Новгород", ООО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Пенза", ПАО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Воронеж", 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Карелия", ПАО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Марий Эл",  ПАО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Нижний Новгород", ПАО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Ростов-на-Дону», 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Тула", ПАО "ТНС </w:t>
            </w:r>
            <w:proofErr w:type="spellStart"/>
            <w:r w:rsidRPr="00D66AD4">
              <w:rPr>
                <w:rFonts w:ascii="Times New Roman" w:eastAsia="Times New Roman" w:hAnsi="Times New Roman" w:cs="Times New Roman"/>
                <w:b/>
                <w:i/>
                <w:lang w:eastAsia="ru-RU"/>
              </w:rPr>
              <w:t>энерго</w:t>
            </w:r>
            <w:proofErr w:type="spellEnd"/>
            <w:r w:rsidRPr="00D66AD4">
              <w:rPr>
                <w:rFonts w:ascii="Times New Roman" w:eastAsia="Times New Roman" w:hAnsi="Times New Roman" w:cs="Times New Roman"/>
                <w:b/>
                <w:i/>
                <w:lang w:eastAsia="ru-RU"/>
              </w:rPr>
              <w:t xml:space="preserve"> Ярославль"</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lastRenderedPageBreak/>
              <w:t>Председатель Ревизионной комиссии</w:t>
            </w:r>
          </w:p>
        </w:tc>
      </w:tr>
    </w:tbl>
    <w:p w:rsidR="00D66AD4" w:rsidRPr="00D66AD4" w:rsidRDefault="00D66AD4" w:rsidP="00D66AD4">
      <w:pPr>
        <w:spacing w:after="0" w:line="240" w:lineRule="auto"/>
        <w:jc w:val="both"/>
        <w:rPr>
          <w:rFonts w:ascii="Times New Roman" w:eastAsia="Times New Roman" w:hAnsi="Times New Roman" w:cs="Times New Roman"/>
        </w:rPr>
      </w:pPr>
    </w:p>
    <w:p w:rsidR="00D66AD4" w:rsidRPr="00D66AD4" w:rsidRDefault="00D66AD4" w:rsidP="00D66AD4">
      <w:pPr>
        <w:spacing w:after="0" w:line="240" w:lineRule="auto"/>
        <w:jc w:val="both"/>
        <w:rPr>
          <w:rFonts w:ascii="Times New Roman" w:eastAsia="Times New Roman" w:hAnsi="Times New Roman" w:cs="Times New Roman"/>
        </w:rPr>
      </w:pPr>
      <w:bookmarkStart w:id="71" w:name="_Hlk96464977"/>
      <w:r w:rsidRPr="00D66AD4">
        <w:rPr>
          <w:rFonts w:ascii="Times New Roman" w:eastAsia="Times New Roman" w:hAnsi="Times New Roman" w:cs="Times New Roman"/>
        </w:rPr>
        <w:t xml:space="preserve">Доля участия члена ревизионной комиссии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члена ревизионной комиссии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Доля принадлежащих члену ревизионной комиссии обыкновенных акций подконтрольных эмитенту акционерных обществ, имеющих для эмитента существенное значение: 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членом ревизионной комиссии эмитента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члена ревизионной комиссии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членом ревизионной комиссии (ревизором)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bookmarkEnd w:id="71"/>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2.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r w:rsidRPr="00D66AD4">
        <w:rPr>
          <w:rFonts w:ascii="Times New Roman CYR" w:eastAsia="Times New Roman" w:hAnsi="Times New Roman CYR" w:cs="Times New Roman CYR"/>
          <w:b/>
          <w:i/>
        </w:rPr>
        <w:t xml:space="preserve"> Пятакова Ольга Геннадьевна</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Год рождения:</w:t>
      </w:r>
      <w:r w:rsidRPr="00D66AD4">
        <w:rPr>
          <w:rFonts w:ascii="Times New Roman CYR" w:eastAsia="Times New Roman" w:hAnsi="Times New Roman CYR" w:cs="Times New Roman CYR"/>
          <w:b/>
          <w:i/>
        </w:rPr>
        <w:t xml:space="preserve"> 1974</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 xml:space="preserve">Образование: </w:t>
      </w:r>
      <w:r w:rsidRPr="00D66AD4">
        <w:rPr>
          <w:rFonts w:ascii="Times New Roman CYR" w:eastAsia="Times New Roman" w:hAnsi="Times New Roman CYR" w:cs="Times New Roman CYR"/>
          <w:b/>
          <w:i/>
        </w:rPr>
        <w:t>Высшее. Окончила:</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Волгоградскую государственную архитектурно-строительную академию по специальности "Промышленное и гражданское строительство", инженер-строитель,</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ГОУ высшего профессионального образования "Российская экономическая академия" им. Г.В. Плеханова по специальности "Финансы и кредит", экономист.</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120" w:after="40" w:line="240" w:lineRule="auto"/>
        <w:jc w:val="both"/>
        <w:rPr>
          <w:rFonts w:ascii="Times New Roman" w:eastAsia="Times New Roman" w:hAnsi="Times New Roman" w:cs="Times New Roman"/>
          <w:sz w:val="20"/>
          <w:szCs w:val="20"/>
          <w:lang w:eastAsia="ru-RU"/>
        </w:rPr>
      </w:pPr>
      <w:bookmarkStart w:id="72" w:name="_Hlk96465106"/>
      <w:r w:rsidRPr="00D66AD4">
        <w:rPr>
          <w:rFonts w:ascii="Times New Roman" w:eastAsia="Times New Roman" w:hAnsi="Times New Roman" w:cs="Times New Roman"/>
          <w:lang w:eastAsia="ru-RU"/>
        </w:rPr>
        <w:t>Все должности, которые член ревизионной комиссии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bookmarkEnd w:id="72"/>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3139"/>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2014</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"ФСК ЕЭС" (ранее ОАО «ФСК ЕЭС»)</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Главный эксперт Управления операционного аудита Департамента внутреннего аудита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w:t>
            </w:r>
          </w:p>
        </w:tc>
        <w:tc>
          <w:tcPr>
            <w:tcW w:w="313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Главный эксперт Управления операционного аудита </w:t>
            </w:r>
            <w:r w:rsidRPr="00D66AD4">
              <w:rPr>
                <w:rFonts w:ascii="Times New Roman CYR" w:eastAsia="Times New Roman" w:hAnsi="Times New Roman CYR" w:cs="Times New Roman CYR"/>
                <w:b/>
                <w:i/>
              </w:rPr>
              <w:lastRenderedPageBreak/>
              <w:t>Департамента внутреннего аудита (по совместительству)</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lastRenderedPageBreak/>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Кубань",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Сибирь"</w:t>
            </w:r>
          </w:p>
        </w:tc>
        <w:tc>
          <w:tcPr>
            <w:tcW w:w="3139"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bl>
    <w:p w:rsidR="00D66AD4" w:rsidRPr="00D66AD4" w:rsidRDefault="00D66AD4" w:rsidP="00D66AD4">
      <w:pPr>
        <w:spacing w:after="0" w:line="240" w:lineRule="auto"/>
        <w:jc w:val="both"/>
        <w:rPr>
          <w:rFonts w:ascii="Times New Roman" w:eastAsia="Times New Roman" w:hAnsi="Times New Roman" w:cs="Times New Roman"/>
        </w:rPr>
      </w:pPr>
      <w:bookmarkStart w:id="73" w:name="_Hlk96465173"/>
      <w:r w:rsidRPr="00D66AD4">
        <w:rPr>
          <w:rFonts w:ascii="Times New Roman" w:eastAsia="Times New Roman" w:hAnsi="Times New Roman" w:cs="Times New Roman"/>
        </w:rPr>
        <w:t xml:space="preserve">Доля участия члена ревизионной комиссии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члена ревизионной комиссии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подконтрольных эмитенту акционерных обществ, имеющих для эмитента существенное значение: 0 </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членом ревизионной комиссии эмитента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члена ревизионной комиссии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членом ревизионной комиссии (ревизором)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bookmarkEnd w:id="73"/>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3.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r w:rsidRPr="00D66AD4">
        <w:rPr>
          <w:rFonts w:ascii="Times New Roman CYR" w:eastAsia="Times New Roman" w:hAnsi="Times New Roman CYR" w:cs="Times New Roman CYR"/>
          <w:b/>
          <w:i/>
        </w:rPr>
        <w:t xml:space="preserve"> Рогачев Кирилл Евгеньевич</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Год рождения:</w:t>
      </w:r>
      <w:r w:rsidRPr="00D66AD4">
        <w:rPr>
          <w:rFonts w:ascii="Times New Roman CYR" w:eastAsia="Times New Roman" w:hAnsi="Times New Roman CYR" w:cs="Times New Roman CYR"/>
          <w:b/>
          <w:i/>
        </w:rPr>
        <w:t xml:space="preserve"> 1984</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 xml:space="preserve">Образование: </w:t>
      </w:r>
      <w:r w:rsidRPr="00D66AD4">
        <w:rPr>
          <w:rFonts w:ascii="Times New Roman CYR" w:eastAsia="Times New Roman" w:hAnsi="Times New Roman CYR" w:cs="Times New Roman CYR"/>
          <w:b/>
          <w:i/>
        </w:rPr>
        <w:t>Высшее.</w:t>
      </w:r>
      <w:r w:rsidRPr="00D66AD4">
        <w:rPr>
          <w:rFonts w:ascii="Times New Roman CYR" w:eastAsia="Times New Roman" w:hAnsi="Times New Roman CYR" w:cs="Times New Roman CYR"/>
          <w:b/>
          <w:i/>
        </w:rPr>
        <w:br/>
        <w:t>Окончил:</w:t>
      </w:r>
      <w:r w:rsidRPr="00D66AD4">
        <w:rPr>
          <w:rFonts w:ascii="Times New Roman CYR" w:eastAsia="Times New Roman" w:hAnsi="Times New Roman CYR" w:cs="Times New Roman CYR"/>
          <w:b/>
          <w:i/>
        </w:rPr>
        <w:br/>
        <w:t>- МАТИ - Российский государственный технологический университет им. К.Э. Циолковского по специальности "Экономика и управление предприятием", экономист-менеджер,</w:t>
      </w:r>
      <w:r w:rsidRPr="00D66AD4">
        <w:rPr>
          <w:rFonts w:ascii="Times New Roman CYR" w:eastAsia="Times New Roman" w:hAnsi="Times New Roman CYR" w:cs="Times New Roman CYR"/>
          <w:b/>
          <w:i/>
        </w:rPr>
        <w:br/>
        <w:t>- МПИ Федеральной службы безопасности РФ по специальности "Юриспруденция. Государственно-правовая", юрист.</w:t>
      </w:r>
      <w:r w:rsidRPr="00D66AD4">
        <w:rPr>
          <w:rFonts w:ascii="Times New Roman CYR" w:eastAsia="Times New Roman" w:hAnsi="Times New Roman CYR" w:cs="Times New Roman CYR"/>
          <w:b/>
          <w:i/>
        </w:rPr>
        <w:br/>
        <w:t>Прошел профессиональную переподготовку:</w:t>
      </w:r>
      <w:r w:rsidRPr="00D66AD4">
        <w:rPr>
          <w:rFonts w:ascii="Times New Roman CYR" w:eastAsia="Times New Roman" w:hAnsi="Times New Roman CYR" w:cs="Times New Roman CYR"/>
          <w:b/>
          <w:i/>
        </w:rPr>
        <w:br/>
        <w:t>- в Международной академии экспертизы и оценки по специальности "Внутренний аудит и контроль в коммерческих организациях", специалист по внутреннему аудиту и контролю в коммерческих организациях,</w:t>
      </w:r>
      <w:r w:rsidRPr="00D66AD4">
        <w:rPr>
          <w:rFonts w:ascii="Times New Roman CYR" w:eastAsia="Times New Roman" w:hAnsi="Times New Roman CYR" w:cs="Times New Roman CYR"/>
          <w:b/>
          <w:i/>
        </w:rPr>
        <w:br/>
        <w:t>- в АНОКУ "Профессиональный стандарт" по специальности "Процессное управление", специалист по процессному управлению.</w:t>
      </w:r>
    </w:p>
    <w:p w:rsidR="00D66AD4" w:rsidRPr="00D66AD4" w:rsidRDefault="00D66AD4" w:rsidP="00D66AD4">
      <w:pPr>
        <w:widowControl w:val="0"/>
        <w:autoSpaceDE w:val="0"/>
        <w:autoSpaceDN w:val="0"/>
        <w:adjustRightInd w:val="0"/>
        <w:spacing w:before="20" w:after="40" w:line="240" w:lineRule="auto"/>
        <w:rPr>
          <w:rFonts w:ascii="Times New Roman" w:eastAsia="Times New Roman" w:hAnsi="Times New Roman" w:cs="Times New Roman"/>
          <w:lang w:eastAsia="ru-RU"/>
        </w:rPr>
      </w:pPr>
      <w:bookmarkStart w:id="74" w:name="_Hlk96465294"/>
    </w:p>
    <w:p w:rsidR="00D66AD4" w:rsidRPr="00D66AD4" w:rsidRDefault="00D66AD4" w:rsidP="00D66AD4">
      <w:pPr>
        <w:widowControl w:val="0"/>
        <w:autoSpaceDE w:val="0"/>
        <w:autoSpaceDN w:val="0"/>
        <w:adjustRightInd w:val="0"/>
        <w:spacing w:before="20" w:after="40" w:line="240" w:lineRule="auto"/>
        <w:jc w:val="both"/>
        <w:rPr>
          <w:rFonts w:ascii="Times New Roman CYR" w:eastAsia="Times New Roman" w:hAnsi="Times New Roman CYR" w:cs="Times New Roman CYR"/>
          <w:b/>
          <w:i/>
        </w:rPr>
      </w:pPr>
      <w:r w:rsidRPr="00D66AD4">
        <w:rPr>
          <w:rFonts w:ascii="Times New Roman" w:eastAsia="Times New Roman" w:hAnsi="Times New Roman" w:cs="Times New Roman"/>
          <w:lang w:eastAsia="ru-RU"/>
        </w:rPr>
        <w:t>Все должности, которые член ревизионной комиссии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3281"/>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tcPr>
          <w:bookmarkEnd w:id="74"/>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Период</w:t>
            </w:r>
          </w:p>
        </w:tc>
        <w:tc>
          <w:tcPr>
            <w:tcW w:w="3980"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по</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"ФСК ЕЭС" (ранее ОАО "ФСК ЕЭС")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Главный эксперт управления операционного аудита департамента внутреннего аудита</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lastRenderedPageBreak/>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Главный эксперт управления операционного аудита департамента внутреннего аудита (по совместительству)</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"ЦИУС ЕЭС"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2019</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"Мобильные ГТЭС"</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2021</w:t>
            </w:r>
          </w:p>
        </w:tc>
        <w:tc>
          <w:tcPr>
            <w:tcW w:w="398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"Карачаево-</w:t>
            </w:r>
            <w:proofErr w:type="spellStart"/>
            <w:r w:rsidRPr="00D66AD4">
              <w:rPr>
                <w:rFonts w:ascii="Times New Roman CYR" w:eastAsia="Times New Roman" w:hAnsi="Times New Roman CYR" w:cs="Times New Roman CYR"/>
                <w:b/>
                <w:i/>
              </w:rPr>
              <w:t>Черкесскэнерго</w:t>
            </w:r>
            <w:proofErr w:type="spellEnd"/>
            <w:r w:rsidRPr="00D66AD4">
              <w:rPr>
                <w:rFonts w:ascii="Times New Roman CYR" w:eastAsia="Times New Roman" w:hAnsi="Times New Roman CYR" w:cs="Times New Roman CYR"/>
                <w:b/>
                <w:i/>
              </w:rPr>
              <w:t>", АО "</w:t>
            </w:r>
            <w:proofErr w:type="spellStart"/>
            <w:r w:rsidRPr="00D66AD4">
              <w:rPr>
                <w:rFonts w:ascii="Times New Roman CYR" w:eastAsia="Times New Roman" w:hAnsi="Times New Roman CYR" w:cs="Times New Roman CYR"/>
                <w:b/>
                <w:i/>
              </w:rPr>
              <w:t>Калмэнергосбыт</w:t>
            </w:r>
            <w:proofErr w:type="spellEnd"/>
            <w:r w:rsidRPr="00D66AD4">
              <w:rPr>
                <w:rFonts w:ascii="Times New Roman CYR" w:eastAsia="Times New Roman" w:hAnsi="Times New Roman CYR" w:cs="Times New Roman CYR"/>
                <w:b/>
                <w:i/>
              </w:rPr>
              <w:t>", АО "ЦТЗ"</w:t>
            </w:r>
          </w:p>
        </w:tc>
        <w:tc>
          <w:tcPr>
            <w:tcW w:w="3281"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Кубань",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Сибирь", АО "</w:t>
            </w:r>
            <w:proofErr w:type="spellStart"/>
            <w:r w:rsidRPr="00D66AD4">
              <w:rPr>
                <w:rFonts w:ascii="Times New Roman CYR" w:eastAsia="Times New Roman" w:hAnsi="Times New Roman CYR" w:cs="Times New Roman CYR"/>
                <w:b/>
                <w:i/>
              </w:rPr>
              <w:t>Тываэнергосбыт</w:t>
            </w:r>
            <w:proofErr w:type="spellEnd"/>
            <w:r w:rsidRPr="00D66AD4">
              <w:rPr>
                <w:rFonts w:ascii="Times New Roman CYR" w:eastAsia="Times New Roman" w:hAnsi="Times New Roman CYR" w:cs="Times New Roman CYR"/>
                <w:b/>
                <w:i/>
              </w:rPr>
              <w:t>", АО "МУС Энергетики"</w:t>
            </w:r>
          </w:p>
        </w:tc>
        <w:tc>
          <w:tcPr>
            <w:tcW w:w="3281"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bl>
    <w:p w:rsidR="00D66AD4" w:rsidRPr="00D66AD4" w:rsidRDefault="00D66AD4" w:rsidP="00D66AD4">
      <w:pPr>
        <w:spacing w:after="0" w:line="240" w:lineRule="auto"/>
        <w:jc w:val="both"/>
        <w:rPr>
          <w:rFonts w:ascii="Times New Roman" w:eastAsia="Times New Roman" w:hAnsi="Times New Roman" w:cs="Times New Roman"/>
        </w:rPr>
      </w:pPr>
      <w:bookmarkStart w:id="75" w:name="_Hlk96465319"/>
      <w:r w:rsidRPr="00D66AD4">
        <w:rPr>
          <w:rFonts w:ascii="Times New Roman" w:eastAsia="Times New Roman" w:hAnsi="Times New Roman" w:cs="Times New Roman"/>
        </w:rPr>
        <w:t xml:space="preserve">Доля участия члена ревизионной комиссии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члена ревизионной комиссии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подконтрольных эмитенту акционерных обществ, имеющих для эмитента существенное значение: 0 </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членом ревизионной комиссии эмитента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члена ревизионной комиссии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членом ревизионной комиссии (ревизором)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bookmarkEnd w:id="75"/>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4.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r w:rsidRPr="00D66AD4">
        <w:rPr>
          <w:rFonts w:ascii="Times New Roman CYR" w:eastAsia="Times New Roman" w:hAnsi="Times New Roman CYR" w:cs="Times New Roman CYR"/>
          <w:b/>
          <w:i/>
        </w:rPr>
        <w:t>Тришина Светлана Михайловна</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Год рождения:</w:t>
      </w:r>
      <w:r w:rsidRPr="00D66AD4">
        <w:rPr>
          <w:rFonts w:ascii="Times New Roman CYR" w:eastAsia="Times New Roman" w:hAnsi="Times New Roman CYR" w:cs="Times New Roman CYR"/>
          <w:b/>
          <w:i/>
        </w:rPr>
        <w:t xml:space="preserve"> 1979</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Образование:</w:t>
      </w:r>
      <w:r w:rsidRPr="00D66AD4">
        <w:rPr>
          <w:rFonts w:ascii="Times New Roman CYR" w:eastAsia="Times New Roman" w:hAnsi="Times New Roman CYR" w:cs="Times New Roman CYR"/>
          <w:b/>
          <w:i/>
        </w:rPr>
        <w:t xml:space="preserve"> Высшее. </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Окончила Амурский государственный университет по специальности "Финансы и кредит", экономист по финансовой работе, банковский работник.</w:t>
      </w:r>
      <w:r w:rsidRPr="00D66AD4">
        <w:rPr>
          <w:rFonts w:ascii="Times New Roman CYR" w:eastAsia="Times New Roman" w:hAnsi="Times New Roman CYR" w:cs="Times New Roman CYR"/>
          <w:b/>
          <w:i/>
        </w:rPr>
        <w:br/>
        <w:t>Прошла профессиональную переподготовку в Международной академии экспертизы и оценки по специальности "Внутренний аудит и контроль в коммерческих организациях</w:t>
      </w:r>
      <w:bookmarkStart w:id="76" w:name="_Hlk96465272"/>
      <w:r w:rsidRPr="00D66AD4">
        <w:rPr>
          <w:rFonts w:ascii="Times New Roman CYR" w:eastAsia="Times New Roman" w:hAnsi="Times New Roman CYR" w:cs="Times New Roman CYR"/>
          <w:b/>
          <w:i/>
        </w:rPr>
        <w:t>"</w:t>
      </w:r>
      <w:bookmarkEnd w:id="76"/>
      <w:r w:rsidRPr="00D66AD4">
        <w:rPr>
          <w:rFonts w:ascii="Times New Roman CYR" w:eastAsia="Times New Roman" w:hAnsi="Times New Roman CYR" w:cs="Times New Roman CYR"/>
          <w:b/>
          <w:i/>
        </w:rPr>
        <w:t>.</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Прошла курсы повышения квалификации  в Международной академии экспертизы и оценки по специальности "Внутренний аудит".</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jc w:val="both"/>
        <w:rPr>
          <w:rFonts w:ascii="Times New Roman CYR" w:eastAsia="Times New Roman" w:hAnsi="Times New Roman CYR" w:cs="Times New Roman CYR"/>
          <w:b/>
          <w:i/>
        </w:rPr>
      </w:pPr>
      <w:bookmarkStart w:id="77" w:name="_Hlk96465501"/>
      <w:r w:rsidRPr="00D66AD4">
        <w:rPr>
          <w:rFonts w:ascii="Times New Roman" w:eastAsia="Times New Roman" w:hAnsi="Times New Roman" w:cs="Times New Roman"/>
          <w:lang w:eastAsia="ru-RU"/>
        </w:rPr>
        <w:t>Все должности, которые член ревизионной комиссии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bookmarkEnd w:id="77"/>
    </w:p>
    <w:tbl>
      <w:tblPr>
        <w:tblW w:w="0" w:type="auto"/>
        <w:tblLayout w:type="fixed"/>
        <w:tblCellMar>
          <w:left w:w="72" w:type="dxa"/>
          <w:right w:w="72" w:type="dxa"/>
        </w:tblCellMar>
        <w:tblLook w:val="0000" w:firstRow="0" w:lastRow="0" w:firstColumn="0" w:lastColumn="0" w:noHBand="0" w:noVBand="0"/>
      </w:tblPr>
      <w:tblGrid>
        <w:gridCol w:w="1065"/>
        <w:gridCol w:w="1260"/>
        <w:gridCol w:w="3276"/>
        <w:gridCol w:w="4252"/>
      </w:tblGrid>
      <w:tr w:rsidR="00D66AD4" w:rsidRPr="00D66AD4" w:rsidTr="00276AA3">
        <w:tc>
          <w:tcPr>
            <w:tcW w:w="2325" w:type="dxa"/>
            <w:gridSpan w:val="2"/>
            <w:tcBorders>
              <w:top w:val="doub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Период</w:t>
            </w:r>
          </w:p>
        </w:tc>
        <w:tc>
          <w:tcPr>
            <w:tcW w:w="3276"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Наименование организации</w:t>
            </w:r>
          </w:p>
        </w:tc>
        <w:tc>
          <w:tcPr>
            <w:tcW w:w="4252"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Должность</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с</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по</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lastRenderedPageBreak/>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"ФСК ЕЭС"</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Начальник отдела финансового аудита; затем начальник отдела финансового аудита, методологии и отчетности; затем начальник отдела корпоративного аудита и контроля дочерних обществ; затем заместитель начальника департамента внутреннего аудита; затем заместитель начальника департамента внутреннего аудита - начальник управления корпоративного аудита и контроля дочерних обществ департамента внутреннего аудита</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Заместитель начальника департамента внутреннего аудита - начальник управления корпоративного аудита и контроля дочерних обществ департамента внутреннего аудита (по совместительству)</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2018</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ООО "Индекс энергетики - ФСК ЕЭС", ООО "ФСК - управление активами"</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Ревизор</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"Мобильные ГТЭС"</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Председатель Ревизионной комиссии, 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"ЦИУС ЕЭС"</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2019</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w:t>
            </w:r>
            <w:proofErr w:type="spellStart"/>
            <w:r w:rsidRPr="00D66AD4">
              <w:rPr>
                <w:rFonts w:ascii="Times New Roman CYR" w:eastAsia="Times New Roman" w:hAnsi="Times New Roman CYR" w:cs="Times New Roman CYR"/>
                <w:b/>
                <w:i/>
              </w:rPr>
              <w:t>Энергостройснабкомплект</w:t>
            </w:r>
            <w:proofErr w:type="spellEnd"/>
            <w:r w:rsidRPr="00D66AD4">
              <w:rPr>
                <w:rFonts w:ascii="Times New Roman CYR" w:eastAsia="Times New Roman" w:hAnsi="Times New Roman CYR" w:cs="Times New Roman CYR"/>
                <w:b/>
                <w:i/>
              </w:rPr>
              <w:t xml:space="preserve"> ЕЭС"</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2021</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ООО "</w:t>
            </w:r>
            <w:proofErr w:type="spellStart"/>
            <w:r w:rsidRPr="00D66AD4">
              <w:rPr>
                <w:rFonts w:ascii="Times New Roman CYR" w:eastAsia="Times New Roman" w:hAnsi="Times New Roman CYR" w:cs="Times New Roman CYR"/>
                <w:b/>
                <w:i/>
              </w:rPr>
              <w:t>АйТи</w:t>
            </w:r>
            <w:proofErr w:type="spellEnd"/>
            <w:r w:rsidRPr="00D66AD4">
              <w:rPr>
                <w:rFonts w:ascii="Times New Roman CYR" w:eastAsia="Times New Roman" w:hAnsi="Times New Roman CYR" w:cs="Times New Roman CYR"/>
                <w:b/>
                <w:i/>
              </w:rPr>
              <w:t xml:space="preserve"> </w:t>
            </w:r>
            <w:proofErr w:type="spellStart"/>
            <w:r w:rsidRPr="00D66AD4">
              <w:rPr>
                <w:rFonts w:ascii="Times New Roman CYR" w:eastAsia="Times New Roman" w:hAnsi="Times New Roman CYR" w:cs="Times New Roman CYR"/>
                <w:b/>
                <w:i/>
              </w:rPr>
              <w:t>Энерджи</w:t>
            </w:r>
            <w:proofErr w:type="spellEnd"/>
            <w:r w:rsidRPr="00D66AD4">
              <w:rPr>
                <w:rFonts w:ascii="Times New Roman CYR" w:eastAsia="Times New Roman" w:hAnsi="Times New Roman CYR" w:cs="Times New Roman CYR"/>
                <w:b/>
                <w:i/>
              </w:rPr>
              <w:t xml:space="preserve"> Сервис"</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2019</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"МУС Энергетики"</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2018</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w:t>
            </w:r>
            <w:proofErr w:type="spellStart"/>
            <w:r w:rsidRPr="00D66AD4">
              <w:rPr>
                <w:rFonts w:ascii="Times New Roman CYR" w:eastAsia="Times New Roman" w:hAnsi="Times New Roman CYR" w:cs="Times New Roman CYR"/>
                <w:b/>
                <w:i/>
              </w:rPr>
              <w:t>Электросетьсервис</w:t>
            </w:r>
            <w:proofErr w:type="spellEnd"/>
            <w:r w:rsidRPr="00D66AD4">
              <w:rPr>
                <w:rFonts w:ascii="Times New Roman CYR" w:eastAsia="Times New Roman" w:hAnsi="Times New Roman CYR" w:cs="Times New Roman CYR"/>
                <w:b/>
                <w:i/>
              </w:rPr>
              <w:t xml:space="preserve"> ЕНЭС"</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2019</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"ЭНИН"</w:t>
            </w:r>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roofErr w:type="gramStart"/>
            <w:r w:rsidRPr="00D66AD4">
              <w:rPr>
                <w:rFonts w:ascii="Times New Roman CYR" w:eastAsia="Times New Roman" w:hAnsi="Times New Roman CYR" w:cs="Times New Roman CYR"/>
                <w:b/>
                <w:i/>
              </w:rPr>
              <w:t>АО "НТЦ ФСК ЕЭС", АО "</w:t>
            </w:r>
            <w:proofErr w:type="spellStart"/>
            <w:r w:rsidRPr="00D66AD4">
              <w:rPr>
                <w:rFonts w:ascii="Times New Roman CYR" w:eastAsia="Times New Roman" w:hAnsi="Times New Roman CYR" w:cs="Times New Roman CYR"/>
                <w:b/>
                <w:i/>
              </w:rPr>
              <w:t>Энергостройснабкомплект</w:t>
            </w:r>
            <w:proofErr w:type="spellEnd"/>
            <w:r w:rsidRPr="00D66AD4">
              <w:rPr>
                <w:rFonts w:ascii="Times New Roman CYR" w:eastAsia="Times New Roman" w:hAnsi="Times New Roman CYR" w:cs="Times New Roman CYR"/>
                <w:b/>
                <w:i/>
              </w:rPr>
              <w:t xml:space="preserve"> ЕЭС", ОАО "Томские магистральные сети",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Северный Кавказ", 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Тюмень", АО "</w:t>
            </w:r>
            <w:proofErr w:type="spellStart"/>
            <w:r w:rsidRPr="00D66AD4">
              <w:rPr>
                <w:rFonts w:ascii="Times New Roman CYR" w:eastAsia="Times New Roman" w:hAnsi="Times New Roman CYR" w:cs="Times New Roman CYR"/>
                <w:b/>
                <w:i/>
              </w:rPr>
              <w:t>Янтарьэнерго</w:t>
            </w:r>
            <w:proofErr w:type="spellEnd"/>
            <w:r w:rsidRPr="00D66AD4">
              <w:rPr>
                <w:rFonts w:ascii="Times New Roman CYR" w:eastAsia="Times New Roman" w:hAnsi="Times New Roman CYR" w:cs="Times New Roman CYR"/>
                <w:b/>
                <w:i/>
              </w:rPr>
              <w:t xml:space="preserve">", ПАО "Дагестанская </w:t>
            </w:r>
            <w:proofErr w:type="spellStart"/>
            <w:r w:rsidRPr="00D66AD4">
              <w:rPr>
                <w:rFonts w:ascii="Times New Roman CYR" w:eastAsia="Times New Roman" w:hAnsi="Times New Roman CYR" w:cs="Times New Roman CYR"/>
                <w:b/>
                <w:i/>
              </w:rPr>
              <w:t>энергосбытовая</w:t>
            </w:r>
            <w:proofErr w:type="spellEnd"/>
            <w:r w:rsidRPr="00D66AD4">
              <w:rPr>
                <w:rFonts w:ascii="Times New Roman CYR" w:eastAsia="Times New Roman" w:hAnsi="Times New Roman CYR" w:cs="Times New Roman CYR"/>
                <w:b/>
                <w:i/>
              </w:rPr>
              <w:t xml:space="preserve"> компания", АО "Карачаево-</w:t>
            </w:r>
            <w:proofErr w:type="spellStart"/>
            <w:r w:rsidRPr="00D66AD4">
              <w:rPr>
                <w:rFonts w:ascii="Times New Roman CYR" w:eastAsia="Times New Roman" w:hAnsi="Times New Roman CYR" w:cs="Times New Roman CYR"/>
                <w:b/>
                <w:i/>
              </w:rPr>
              <w:t>Черкесскэнерго</w:t>
            </w:r>
            <w:proofErr w:type="spellEnd"/>
            <w:r w:rsidRPr="00D66AD4">
              <w:rPr>
                <w:rFonts w:ascii="Times New Roman CYR" w:eastAsia="Times New Roman" w:hAnsi="Times New Roman CYR" w:cs="Times New Roman CYR"/>
                <w:b/>
                <w:i/>
              </w:rPr>
              <w:t>", АО "</w:t>
            </w:r>
            <w:proofErr w:type="spellStart"/>
            <w:r w:rsidRPr="00D66AD4">
              <w:rPr>
                <w:rFonts w:ascii="Times New Roman CYR" w:eastAsia="Times New Roman" w:hAnsi="Times New Roman CYR" w:cs="Times New Roman CYR"/>
                <w:b/>
                <w:i/>
              </w:rPr>
              <w:t>Калмэнергосбыт</w:t>
            </w:r>
            <w:proofErr w:type="spellEnd"/>
            <w:r w:rsidRPr="00D66AD4">
              <w:rPr>
                <w:rFonts w:ascii="Times New Roman CYR" w:eastAsia="Times New Roman" w:hAnsi="Times New Roman CYR" w:cs="Times New Roman CYR"/>
                <w:b/>
                <w:i/>
              </w:rPr>
              <w:t>", АО "</w:t>
            </w:r>
            <w:proofErr w:type="spellStart"/>
            <w:r w:rsidRPr="00D66AD4">
              <w:rPr>
                <w:rFonts w:ascii="Times New Roman CYR" w:eastAsia="Times New Roman" w:hAnsi="Times New Roman CYR" w:cs="Times New Roman CYR"/>
                <w:b/>
                <w:i/>
              </w:rPr>
              <w:t>Тываэнергосбыт</w:t>
            </w:r>
            <w:proofErr w:type="spellEnd"/>
            <w:r w:rsidRPr="00D66AD4">
              <w:rPr>
                <w:rFonts w:ascii="Times New Roman CYR" w:eastAsia="Times New Roman" w:hAnsi="Times New Roman CYR" w:cs="Times New Roman CYR"/>
                <w:b/>
                <w:i/>
              </w:rPr>
              <w:t>", АО "ЦТЗ", АО  "Управление ВОЛС-ВЛ", АО "НИЦ ЕЭС",  АО "Кубанские магистральные сети", АО "</w:t>
            </w:r>
            <w:proofErr w:type="spellStart"/>
            <w:r w:rsidRPr="00D66AD4">
              <w:rPr>
                <w:rFonts w:ascii="Times New Roman CYR" w:eastAsia="Times New Roman" w:hAnsi="Times New Roman CYR" w:cs="Times New Roman CYR"/>
                <w:b/>
                <w:i/>
              </w:rPr>
              <w:t>Севкавказэнерго</w:t>
            </w:r>
            <w:proofErr w:type="spellEnd"/>
            <w:r w:rsidRPr="00D66AD4">
              <w:rPr>
                <w:rFonts w:ascii="Times New Roman CYR" w:eastAsia="Times New Roman" w:hAnsi="Times New Roman CYR" w:cs="Times New Roman CYR"/>
                <w:b/>
                <w:i/>
              </w:rPr>
              <w:t>"</w:t>
            </w:r>
            <w:proofErr w:type="gramEnd"/>
          </w:p>
        </w:tc>
        <w:tc>
          <w:tcPr>
            <w:tcW w:w="4252"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c>
          <w:tcPr>
            <w:tcW w:w="1065"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3276"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Кубань", АО "</w:t>
            </w:r>
            <w:proofErr w:type="spellStart"/>
            <w:r w:rsidRPr="00D66AD4">
              <w:rPr>
                <w:rFonts w:ascii="Times New Roman CYR" w:eastAsia="Times New Roman" w:hAnsi="Times New Roman CYR" w:cs="Times New Roman CYR"/>
                <w:b/>
                <w:i/>
              </w:rPr>
              <w:t>Чеченэнерго</w:t>
            </w:r>
            <w:proofErr w:type="spellEnd"/>
            <w:r w:rsidRPr="00D66AD4">
              <w:rPr>
                <w:rFonts w:ascii="Times New Roman CYR" w:eastAsia="Times New Roman" w:hAnsi="Times New Roman CYR" w:cs="Times New Roman CYR"/>
                <w:b/>
                <w:i/>
              </w:rPr>
              <w:t>", АО "Каббалкэнерго",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Московский регион",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Северо-Запад",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Волга",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Центр", АО </w:t>
            </w:r>
            <w:r w:rsidRPr="00D66AD4">
              <w:rPr>
                <w:rFonts w:ascii="Times New Roman CYR" w:eastAsia="Times New Roman" w:hAnsi="Times New Roman CYR" w:cs="Times New Roman CYR"/>
                <w:b/>
                <w:i/>
              </w:rPr>
              <w:lastRenderedPageBreak/>
              <w:t>"</w:t>
            </w:r>
            <w:proofErr w:type="spellStart"/>
            <w:r w:rsidRPr="00D66AD4">
              <w:rPr>
                <w:rFonts w:ascii="Times New Roman CYR" w:eastAsia="Times New Roman" w:hAnsi="Times New Roman CYR" w:cs="Times New Roman CYR"/>
                <w:b/>
                <w:i/>
              </w:rPr>
              <w:t>Тываэнерго</w:t>
            </w:r>
            <w:proofErr w:type="spellEnd"/>
            <w:r w:rsidRPr="00D66AD4">
              <w:rPr>
                <w:rFonts w:ascii="Times New Roman CYR" w:eastAsia="Times New Roman" w:hAnsi="Times New Roman CYR" w:cs="Times New Roman CYR"/>
                <w:b/>
                <w:i/>
              </w:rPr>
              <w:t>",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Центр и Приволжье",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Юг",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Ленэнерго",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Сибирь", ОАО "МРСК Урала", АО "Оператор АСТУ", ПАО «ТРК»</w:t>
            </w:r>
          </w:p>
        </w:tc>
        <w:tc>
          <w:tcPr>
            <w:tcW w:w="4252"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lastRenderedPageBreak/>
              <w:t>Член Ревизионной комиссии</w:t>
            </w:r>
          </w:p>
        </w:tc>
      </w:tr>
    </w:tbl>
    <w:p w:rsidR="00D66AD4" w:rsidRPr="00D66AD4" w:rsidRDefault="00D66AD4" w:rsidP="00D66AD4">
      <w:pPr>
        <w:spacing w:after="0" w:line="240" w:lineRule="auto"/>
        <w:jc w:val="both"/>
        <w:rPr>
          <w:rFonts w:ascii="Times New Roman" w:eastAsia="Times New Roman" w:hAnsi="Times New Roman" w:cs="Times New Roman"/>
        </w:rPr>
      </w:pPr>
      <w:bookmarkStart w:id="78" w:name="_Hlk96465550"/>
      <w:r w:rsidRPr="00D66AD4">
        <w:rPr>
          <w:rFonts w:ascii="Times New Roman" w:eastAsia="Times New Roman" w:hAnsi="Times New Roman" w:cs="Times New Roman"/>
        </w:rPr>
        <w:lastRenderedPageBreak/>
        <w:t xml:space="preserve">Доля участия члена ревизионной комиссии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члена ревизионной комиссии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Доля принадлежащих члену ревизионной комиссии обыкновенных акций подконтрольных эмитенту акционерных обществ, имеющих для эмитента существенное значение: 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членом ревизионной комиссии эмитента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члена ревизионной комиссии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членом ревизионной комиссии (ревизором)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bookmarkEnd w:id="78"/>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5. </w:t>
      </w:r>
      <w:r w:rsidRPr="00D66AD4">
        <w:rPr>
          <w:rFonts w:ascii="Times New Roman" w:eastAsia="Times New Roman" w:hAnsi="Times New Roman" w:cs="Times New Roman"/>
          <w:sz w:val="24"/>
          <w:szCs w:val="24"/>
          <w:lang w:eastAsia="ru-RU"/>
        </w:rPr>
        <w:t xml:space="preserve">Фамилия, имя, отчество: </w:t>
      </w:r>
      <w:r w:rsidRPr="00D66AD4">
        <w:rPr>
          <w:rFonts w:ascii="Times New Roman" w:eastAsia="Times New Roman" w:hAnsi="Times New Roman" w:cs="Times New Roman"/>
          <w:b/>
          <w:i/>
          <w:sz w:val="24"/>
          <w:szCs w:val="24"/>
          <w:lang w:eastAsia="ru-RU"/>
        </w:rPr>
        <w:t xml:space="preserve">  </w:t>
      </w:r>
      <w:r w:rsidRPr="00D66AD4">
        <w:rPr>
          <w:rFonts w:ascii="Times New Roman CYR" w:eastAsia="Times New Roman" w:hAnsi="Times New Roman CYR" w:cs="Times New Roman CYR"/>
          <w:b/>
          <w:i/>
        </w:rPr>
        <w:t>Царьков Виктор Владимирович</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Год рождения:</w:t>
      </w:r>
      <w:r w:rsidRPr="00D66AD4">
        <w:rPr>
          <w:rFonts w:ascii="Times New Roman CYR" w:eastAsia="Times New Roman" w:hAnsi="Times New Roman CYR" w:cs="Times New Roman CYR"/>
          <w:b/>
          <w:i/>
        </w:rPr>
        <w:t xml:space="preserve"> 1977</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rPr>
        <w:t>Образование:</w:t>
      </w:r>
      <w:r w:rsidRPr="00D66AD4">
        <w:rPr>
          <w:rFonts w:ascii="Times New Roman CYR" w:eastAsia="Times New Roman" w:hAnsi="Times New Roman CYR" w:cs="Times New Roman CYR"/>
          <w:b/>
          <w:i/>
        </w:rPr>
        <w:t xml:space="preserve"> Высшее.</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 Окончил:</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 xml:space="preserve">- Московский институт экономики, менеджмента и права по специальности "Экономика", экономист, </w:t>
      </w:r>
      <w:r w:rsidRPr="00D66AD4">
        <w:rPr>
          <w:rFonts w:ascii="Times New Roman CYR" w:eastAsia="Times New Roman" w:hAnsi="Times New Roman CYR" w:cs="Times New Roman CYR"/>
          <w:b/>
          <w:i/>
        </w:rPr>
        <w:br/>
        <w:t>Российскую Академию Государственной службы при Президенте РФ  по специальности "Менеджмент", менеджер.</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jc w:val="both"/>
        <w:rPr>
          <w:rFonts w:ascii="Times New Roman CYR" w:eastAsia="Times New Roman" w:hAnsi="Times New Roman CYR" w:cs="Times New Roman CYR"/>
          <w:b/>
          <w:i/>
        </w:rPr>
      </w:pPr>
      <w:bookmarkStart w:id="79" w:name="_Hlk96465893"/>
      <w:r w:rsidRPr="00D66AD4">
        <w:rPr>
          <w:rFonts w:ascii="Times New Roman" w:eastAsia="Times New Roman" w:hAnsi="Times New Roman" w:cs="Times New Roman"/>
          <w:lang w:eastAsia="ru-RU"/>
        </w:rPr>
        <w:t>Все должности, которые член ревизионной комиссии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0" w:type="auto"/>
        <w:jc w:val="center"/>
        <w:tblLayout w:type="fixed"/>
        <w:tblCellMar>
          <w:left w:w="72" w:type="dxa"/>
          <w:right w:w="72" w:type="dxa"/>
        </w:tblCellMar>
        <w:tblLook w:val="0000" w:firstRow="0" w:lastRow="0" w:firstColumn="0" w:lastColumn="0" w:noHBand="0" w:noVBand="0"/>
      </w:tblPr>
      <w:tblGrid>
        <w:gridCol w:w="1332"/>
        <w:gridCol w:w="1260"/>
        <w:gridCol w:w="4284"/>
        <w:gridCol w:w="2799"/>
      </w:tblGrid>
      <w:tr w:rsidR="00D66AD4" w:rsidRPr="00D66AD4" w:rsidTr="00276AA3">
        <w:trPr>
          <w:jc w:val="center"/>
        </w:trPr>
        <w:tc>
          <w:tcPr>
            <w:tcW w:w="2592" w:type="dxa"/>
            <w:gridSpan w:val="2"/>
            <w:tcBorders>
              <w:top w:val="double" w:sz="6" w:space="0" w:color="auto"/>
              <w:left w:val="double" w:sz="6" w:space="0" w:color="auto"/>
              <w:bottom w:val="single" w:sz="6" w:space="0" w:color="auto"/>
              <w:right w:val="single" w:sz="6" w:space="0" w:color="auto"/>
            </w:tcBorders>
          </w:tcPr>
          <w:bookmarkEnd w:id="79"/>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Период</w:t>
            </w:r>
          </w:p>
        </w:tc>
        <w:tc>
          <w:tcPr>
            <w:tcW w:w="4284" w:type="dxa"/>
            <w:tcBorders>
              <w:top w:val="doub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Наименование организации</w:t>
            </w:r>
          </w:p>
        </w:tc>
        <w:tc>
          <w:tcPr>
            <w:tcW w:w="2799" w:type="dxa"/>
            <w:tcBorders>
              <w:top w:val="doub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Должность</w:t>
            </w:r>
          </w:p>
        </w:tc>
      </w:tr>
      <w:tr w:rsidR="00D66AD4" w:rsidRPr="00D66AD4" w:rsidTr="00276AA3">
        <w:trPr>
          <w:jc w:val="center"/>
        </w:trPr>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2017</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428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"ФСК ЕЭС"</w:t>
            </w:r>
          </w:p>
        </w:tc>
        <w:tc>
          <w:tcPr>
            <w:tcW w:w="279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Первый заместитель начальника департамента внутреннего аудита</w:t>
            </w:r>
          </w:p>
        </w:tc>
      </w:tr>
      <w:tr w:rsidR="00D66AD4" w:rsidRPr="00D66AD4" w:rsidTr="00276AA3">
        <w:trPr>
          <w:jc w:val="center"/>
        </w:trPr>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428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w:t>
            </w:r>
          </w:p>
        </w:tc>
        <w:tc>
          <w:tcPr>
            <w:tcW w:w="279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Первый заместитель начальника департамента внутреннего аудита (по совместительству)</w:t>
            </w:r>
          </w:p>
        </w:tc>
      </w:tr>
      <w:tr w:rsidR="00D66AD4" w:rsidRPr="00D66AD4" w:rsidTr="00276AA3">
        <w:trPr>
          <w:jc w:val="center"/>
        </w:trPr>
        <w:tc>
          <w:tcPr>
            <w:tcW w:w="1332" w:type="dxa"/>
            <w:tcBorders>
              <w:top w:val="single" w:sz="6" w:space="0" w:color="auto"/>
              <w:left w:val="doub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lastRenderedPageBreak/>
              <w:t>2020</w:t>
            </w:r>
          </w:p>
        </w:tc>
        <w:tc>
          <w:tcPr>
            <w:tcW w:w="1260"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4284"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Тюмень", АО "</w:t>
            </w:r>
            <w:proofErr w:type="spellStart"/>
            <w:r w:rsidRPr="00D66AD4">
              <w:rPr>
                <w:rFonts w:ascii="Times New Roman CYR" w:eastAsia="Times New Roman" w:hAnsi="Times New Roman CYR" w:cs="Times New Roman CYR"/>
                <w:b/>
                <w:i/>
              </w:rPr>
              <w:t>Янтарьэнерго</w:t>
            </w:r>
            <w:proofErr w:type="spellEnd"/>
            <w:r w:rsidRPr="00D66AD4">
              <w:rPr>
                <w:rFonts w:ascii="Times New Roman CYR" w:eastAsia="Times New Roman" w:hAnsi="Times New Roman CYR" w:cs="Times New Roman CYR"/>
                <w:b/>
                <w:i/>
              </w:rPr>
              <w:t xml:space="preserve">", ПАО "Дагестанская </w:t>
            </w:r>
            <w:proofErr w:type="spellStart"/>
            <w:r w:rsidRPr="00D66AD4">
              <w:rPr>
                <w:rFonts w:ascii="Times New Roman CYR" w:eastAsia="Times New Roman" w:hAnsi="Times New Roman CYR" w:cs="Times New Roman CYR"/>
                <w:b/>
                <w:i/>
              </w:rPr>
              <w:t>энергосбытовая</w:t>
            </w:r>
            <w:proofErr w:type="spellEnd"/>
            <w:r w:rsidRPr="00D66AD4">
              <w:rPr>
                <w:rFonts w:ascii="Times New Roman CYR" w:eastAsia="Times New Roman" w:hAnsi="Times New Roman CYR" w:cs="Times New Roman CYR"/>
                <w:b/>
                <w:i/>
              </w:rPr>
              <w:t xml:space="preserve"> компания", АО "</w:t>
            </w:r>
            <w:proofErr w:type="spellStart"/>
            <w:r w:rsidRPr="00D66AD4">
              <w:rPr>
                <w:rFonts w:ascii="Times New Roman CYR" w:eastAsia="Times New Roman" w:hAnsi="Times New Roman CYR" w:cs="Times New Roman CYR"/>
                <w:b/>
                <w:i/>
              </w:rPr>
              <w:t>Севкавказэнерго</w:t>
            </w:r>
            <w:proofErr w:type="spellEnd"/>
            <w:r w:rsidRPr="00D66AD4">
              <w:rPr>
                <w:rFonts w:ascii="Times New Roman CYR" w:eastAsia="Times New Roman" w:hAnsi="Times New Roman CYR" w:cs="Times New Roman CYR"/>
                <w:b/>
                <w:i/>
              </w:rPr>
              <w:t>", АО "Карачаево-</w:t>
            </w:r>
            <w:proofErr w:type="spellStart"/>
            <w:r w:rsidRPr="00D66AD4">
              <w:rPr>
                <w:rFonts w:ascii="Times New Roman CYR" w:eastAsia="Times New Roman" w:hAnsi="Times New Roman CYR" w:cs="Times New Roman CYR"/>
                <w:b/>
                <w:i/>
              </w:rPr>
              <w:t>Черкесскэнерго</w:t>
            </w:r>
            <w:proofErr w:type="spellEnd"/>
            <w:r w:rsidRPr="00D66AD4">
              <w:rPr>
                <w:rFonts w:ascii="Times New Roman CYR" w:eastAsia="Times New Roman" w:hAnsi="Times New Roman CYR" w:cs="Times New Roman CYR"/>
                <w:b/>
                <w:i/>
              </w:rPr>
              <w:t>", АО "</w:t>
            </w:r>
            <w:proofErr w:type="spellStart"/>
            <w:r w:rsidRPr="00D66AD4">
              <w:rPr>
                <w:rFonts w:ascii="Times New Roman CYR" w:eastAsia="Times New Roman" w:hAnsi="Times New Roman CYR" w:cs="Times New Roman CYR"/>
                <w:b/>
                <w:i/>
              </w:rPr>
              <w:t>Калмэнергосбыт</w:t>
            </w:r>
            <w:proofErr w:type="spellEnd"/>
            <w:r w:rsidRPr="00D66AD4">
              <w:rPr>
                <w:rFonts w:ascii="Times New Roman CYR" w:eastAsia="Times New Roman" w:hAnsi="Times New Roman CYR" w:cs="Times New Roman CYR"/>
                <w:b/>
                <w:i/>
              </w:rPr>
              <w:t>"</w:t>
            </w:r>
            <w:proofErr w:type="gramStart"/>
            <w:r w:rsidRPr="00D66AD4">
              <w:rPr>
                <w:rFonts w:ascii="Times New Roman CYR" w:eastAsia="Times New Roman" w:hAnsi="Times New Roman CYR" w:cs="Times New Roman CYR"/>
                <w:b/>
                <w:i/>
              </w:rPr>
              <w:t>,А</w:t>
            </w:r>
            <w:proofErr w:type="gramEnd"/>
            <w:r w:rsidRPr="00D66AD4">
              <w:rPr>
                <w:rFonts w:ascii="Times New Roman CYR" w:eastAsia="Times New Roman" w:hAnsi="Times New Roman CYR" w:cs="Times New Roman CYR"/>
                <w:b/>
                <w:i/>
              </w:rPr>
              <w:t>О "</w:t>
            </w:r>
            <w:proofErr w:type="spellStart"/>
            <w:r w:rsidRPr="00D66AD4">
              <w:rPr>
                <w:rFonts w:ascii="Times New Roman CYR" w:eastAsia="Times New Roman" w:hAnsi="Times New Roman CYR" w:cs="Times New Roman CYR"/>
                <w:b/>
                <w:i/>
              </w:rPr>
              <w:t>Тываэнергосбыт</w:t>
            </w:r>
            <w:proofErr w:type="spellEnd"/>
            <w:r w:rsidRPr="00D66AD4">
              <w:rPr>
                <w:rFonts w:ascii="Times New Roman CYR" w:eastAsia="Times New Roman" w:hAnsi="Times New Roman CYR" w:cs="Times New Roman CYR"/>
                <w:b/>
                <w:i/>
              </w:rPr>
              <w:t>", АО "ЦТЗ", АО "Управление ВОЛС ВЛ", АО "НИЦ ЕЭС",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Северный Кавказ", АО "</w:t>
            </w:r>
            <w:proofErr w:type="spellStart"/>
            <w:r w:rsidRPr="00D66AD4">
              <w:rPr>
                <w:rFonts w:ascii="Times New Roman CYR" w:eastAsia="Times New Roman" w:hAnsi="Times New Roman CYR" w:cs="Times New Roman CYR"/>
                <w:b/>
                <w:i/>
              </w:rPr>
              <w:t>Читатехэнерго</w:t>
            </w:r>
            <w:proofErr w:type="spellEnd"/>
            <w:r w:rsidRPr="00D66AD4">
              <w:rPr>
                <w:rFonts w:ascii="Times New Roman CYR" w:eastAsia="Times New Roman" w:hAnsi="Times New Roman CYR" w:cs="Times New Roman CYR"/>
                <w:b/>
                <w:i/>
              </w:rPr>
              <w:t>", АО "</w:t>
            </w:r>
            <w:proofErr w:type="spellStart"/>
            <w:r w:rsidRPr="00D66AD4">
              <w:rPr>
                <w:rFonts w:ascii="Times New Roman CYR" w:eastAsia="Times New Roman" w:hAnsi="Times New Roman CYR" w:cs="Times New Roman CYR"/>
                <w:b/>
                <w:i/>
              </w:rPr>
              <w:t>Электросетьсервис</w:t>
            </w:r>
            <w:proofErr w:type="spellEnd"/>
            <w:r w:rsidRPr="00D66AD4">
              <w:rPr>
                <w:rFonts w:ascii="Times New Roman CYR" w:eastAsia="Times New Roman" w:hAnsi="Times New Roman CYR" w:cs="Times New Roman CYR"/>
                <w:b/>
                <w:i/>
              </w:rPr>
              <w:t xml:space="preserve"> ЕНЭС", АО "Мобильные ГТЭС", АО "НТЦ ФСК ЕЭС", АО "ЦИУС ЕЭС", АО "</w:t>
            </w:r>
            <w:proofErr w:type="spellStart"/>
            <w:r w:rsidRPr="00D66AD4">
              <w:rPr>
                <w:rFonts w:ascii="Times New Roman CYR" w:eastAsia="Times New Roman" w:hAnsi="Times New Roman CYR" w:cs="Times New Roman CYR"/>
                <w:b/>
                <w:i/>
              </w:rPr>
              <w:t>Энергостройснабкомплект</w:t>
            </w:r>
            <w:proofErr w:type="spellEnd"/>
            <w:r w:rsidRPr="00D66AD4">
              <w:rPr>
                <w:rFonts w:ascii="Times New Roman CYR" w:eastAsia="Times New Roman" w:hAnsi="Times New Roman CYR" w:cs="Times New Roman CYR"/>
                <w:b/>
                <w:i/>
              </w:rPr>
              <w:t xml:space="preserve"> ЕЭС", ОАО "Томские магистральные сети", АО "Кубанские магистральные сети", АО "СЗЭУК"</w:t>
            </w:r>
          </w:p>
        </w:tc>
        <w:tc>
          <w:tcPr>
            <w:tcW w:w="2799"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r w:rsidR="00D66AD4" w:rsidRPr="00D66AD4" w:rsidTr="00276AA3">
        <w:trPr>
          <w:jc w:val="center"/>
        </w:trPr>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настоящее время</w:t>
            </w:r>
          </w:p>
        </w:tc>
        <w:tc>
          <w:tcPr>
            <w:tcW w:w="4284"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Кубань", АО "</w:t>
            </w:r>
            <w:proofErr w:type="spellStart"/>
            <w:r w:rsidRPr="00D66AD4">
              <w:rPr>
                <w:rFonts w:ascii="Times New Roman CYR" w:eastAsia="Times New Roman" w:hAnsi="Times New Roman CYR" w:cs="Times New Roman CYR"/>
                <w:b/>
                <w:i/>
              </w:rPr>
              <w:t>Чеченэнерго</w:t>
            </w:r>
            <w:proofErr w:type="spellEnd"/>
            <w:r w:rsidRPr="00D66AD4">
              <w:rPr>
                <w:rFonts w:ascii="Times New Roman CYR" w:eastAsia="Times New Roman" w:hAnsi="Times New Roman CYR" w:cs="Times New Roman CYR"/>
                <w:b/>
                <w:i/>
              </w:rPr>
              <w:t>", ПАО "ТРК", АО "</w:t>
            </w:r>
            <w:proofErr w:type="spellStart"/>
            <w:r w:rsidRPr="00D66AD4">
              <w:rPr>
                <w:rFonts w:ascii="Times New Roman CYR" w:eastAsia="Times New Roman" w:hAnsi="Times New Roman CYR" w:cs="Times New Roman CYR"/>
                <w:b/>
                <w:i/>
              </w:rPr>
              <w:t>Тываэнерго</w:t>
            </w:r>
            <w:proofErr w:type="spellEnd"/>
            <w:r w:rsidRPr="00D66AD4">
              <w:rPr>
                <w:rFonts w:ascii="Times New Roman CYR" w:eastAsia="Times New Roman" w:hAnsi="Times New Roman CYR" w:cs="Times New Roman CYR"/>
                <w:b/>
                <w:i/>
              </w:rPr>
              <w:t>", АО "СЗЭУК",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Ленэнерго",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Волга",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Северо-Запад",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Центр",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Юг",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Центр и Приволжье",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Московский регион", ПАО "</w:t>
            </w:r>
            <w:proofErr w:type="spellStart"/>
            <w:r w:rsidRPr="00D66AD4">
              <w:rPr>
                <w:rFonts w:ascii="Times New Roman CYR" w:eastAsia="Times New Roman" w:hAnsi="Times New Roman CYR" w:cs="Times New Roman CYR"/>
                <w:b/>
                <w:i/>
              </w:rPr>
              <w:t>Россети</w:t>
            </w:r>
            <w:proofErr w:type="spellEnd"/>
            <w:r w:rsidRPr="00D66AD4">
              <w:rPr>
                <w:rFonts w:ascii="Times New Roman CYR" w:eastAsia="Times New Roman" w:hAnsi="Times New Roman CYR" w:cs="Times New Roman CYR"/>
                <w:b/>
                <w:i/>
              </w:rPr>
              <w:t xml:space="preserve"> Сибирь", ОАО "МРСК Урала", АО "ЭНИН", АО "Каббалкэнерго"</w:t>
            </w:r>
          </w:p>
        </w:tc>
        <w:tc>
          <w:tcPr>
            <w:tcW w:w="2799"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r w:rsidRPr="00D66AD4">
              <w:rPr>
                <w:rFonts w:ascii="Times New Roman CYR" w:eastAsia="Times New Roman" w:hAnsi="Times New Roman CYR" w:cs="Times New Roman CYR"/>
                <w:b/>
                <w:i/>
              </w:rPr>
              <w:t>Член Ревизионной комиссии</w:t>
            </w:r>
          </w:p>
        </w:tc>
      </w:tr>
    </w:tbl>
    <w:p w:rsidR="00D66AD4" w:rsidRPr="00D66AD4" w:rsidRDefault="00D66AD4" w:rsidP="00D66AD4">
      <w:pPr>
        <w:spacing w:after="0" w:line="240" w:lineRule="auto"/>
        <w:jc w:val="both"/>
        <w:rPr>
          <w:rFonts w:ascii="Times New Roman" w:eastAsia="Times New Roman" w:hAnsi="Times New Roman" w:cs="Times New Roman"/>
        </w:rPr>
      </w:pPr>
      <w:bookmarkStart w:id="80" w:name="_Hlk96466101"/>
      <w:r w:rsidRPr="00D66AD4">
        <w:rPr>
          <w:rFonts w:ascii="Times New Roman" w:eastAsia="Times New Roman" w:hAnsi="Times New Roman" w:cs="Times New Roman"/>
        </w:rPr>
        <w:t xml:space="preserve">Доля участия члена ревизионной комиссии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члену ревизионной комиссии 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члена ревизионной комиссии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Доля принадлежащих члену ревизионной комиссии обыкновенных акций подконтрольных эмитенту акционерных обществ, имеющих для эмитента существенное значение: 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членом ревизионной комиссии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членом ревизионной комиссии эмитента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члена ревизионной комиссии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членом ревизионной комиссии (ревизором)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adjustRightInd w:val="0"/>
        <w:spacing w:before="20" w:after="4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Информация в отношении руководителя отдельного структурного подразделения (подразделений) </w:t>
      </w:r>
      <w:r w:rsidRPr="00D66AD4">
        <w:rPr>
          <w:rFonts w:ascii="Times New Roman" w:eastAsia="Times New Roman" w:hAnsi="Times New Roman" w:cs="Times New Roman"/>
        </w:rPr>
        <w:lastRenderedPageBreak/>
        <w:t>по управлению рисками и (или) внутреннему контролю, структурного подразделения (должностного лица), ответственного за организацию и осуществление внутреннего аудита, информация.</w:t>
      </w:r>
    </w:p>
    <w:bookmarkEnd w:id="80"/>
    <w:p w:rsidR="00D66AD4" w:rsidRPr="00D66AD4" w:rsidRDefault="00D66AD4" w:rsidP="00D66AD4">
      <w:pPr>
        <w:widowControl w:val="0"/>
        <w:autoSpaceDE w:val="0"/>
        <w:autoSpaceDN w:val="0"/>
        <w:spacing w:after="0" w:line="240" w:lineRule="auto"/>
        <w:jc w:val="both"/>
        <w:rPr>
          <w:rFonts w:ascii="Times New Roman" w:eastAsia="Times New Roman" w:hAnsi="Times New Roman" w:cs="Times New Roman"/>
          <w:b/>
          <w:iCs/>
        </w:rPr>
      </w:pPr>
    </w:p>
    <w:p w:rsidR="00D66AD4" w:rsidRPr="00D66AD4" w:rsidRDefault="00D66AD4" w:rsidP="00D66AD4">
      <w:pPr>
        <w:widowControl w:val="0"/>
        <w:autoSpaceDE w:val="0"/>
        <w:autoSpaceDN w:val="0"/>
        <w:spacing w:after="0" w:line="240" w:lineRule="auto"/>
        <w:jc w:val="both"/>
        <w:rPr>
          <w:rFonts w:ascii="Times New Roman" w:eastAsia="Times New Roman" w:hAnsi="Times New Roman" w:cs="Times New Roman"/>
          <w:b/>
          <w:i/>
          <w:iCs/>
        </w:rPr>
      </w:pPr>
      <w:bookmarkStart w:id="81" w:name="_Hlk96466934"/>
      <w:r w:rsidRPr="00D66AD4">
        <w:rPr>
          <w:rFonts w:ascii="Times New Roman" w:eastAsia="Times New Roman" w:hAnsi="Times New Roman" w:cs="Times New Roman"/>
          <w:b/>
          <w:iCs/>
        </w:rPr>
        <w:t xml:space="preserve">Наименование подразделения: </w:t>
      </w:r>
      <w:bookmarkEnd w:id="81"/>
      <w:r w:rsidRPr="00D66AD4">
        <w:rPr>
          <w:rFonts w:ascii="Times New Roman" w:eastAsia="Times New Roman" w:hAnsi="Times New Roman" w:cs="Times New Roman"/>
          <w:b/>
          <w:i/>
          <w:iCs/>
        </w:rPr>
        <w:t>Дирекция</w:t>
      </w:r>
      <w:r w:rsidRPr="00D66AD4">
        <w:rPr>
          <w:rFonts w:ascii="Times New Roman" w:eastAsia="Times New Roman" w:hAnsi="Times New Roman" w:cs="Times New Roman"/>
          <w:b/>
          <w:i/>
          <w:iCs/>
          <w:spacing w:val="-1"/>
        </w:rPr>
        <w:t xml:space="preserve"> </w:t>
      </w:r>
      <w:r w:rsidRPr="00D66AD4">
        <w:rPr>
          <w:rFonts w:ascii="Times New Roman" w:eastAsia="Times New Roman" w:hAnsi="Times New Roman" w:cs="Times New Roman"/>
          <w:b/>
          <w:i/>
          <w:iCs/>
        </w:rPr>
        <w:t>внутреннего</w:t>
      </w:r>
      <w:r w:rsidRPr="00D66AD4">
        <w:rPr>
          <w:rFonts w:ascii="Times New Roman" w:eastAsia="Times New Roman" w:hAnsi="Times New Roman" w:cs="Times New Roman"/>
          <w:b/>
          <w:i/>
          <w:iCs/>
          <w:spacing w:val="-3"/>
        </w:rPr>
        <w:t xml:space="preserve"> </w:t>
      </w:r>
      <w:r w:rsidRPr="00D66AD4">
        <w:rPr>
          <w:rFonts w:ascii="Times New Roman" w:eastAsia="Times New Roman" w:hAnsi="Times New Roman" w:cs="Times New Roman"/>
          <w:b/>
          <w:i/>
          <w:iCs/>
        </w:rPr>
        <w:t>контроля</w:t>
      </w:r>
      <w:r w:rsidRPr="00D66AD4">
        <w:rPr>
          <w:rFonts w:ascii="Times New Roman" w:eastAsia="Times New Roman" w:hAnsi="Times New Roman" w:cs="Times New Roman"/>
          <w:b/>
          <w:i/>
          <w:iCs/>
          <w:spacing w:val="-3"/>
        </w:rPr>
        <w:t xml:space="preserve"> </w:t>
      </w:r>
      <w:r w:rsidRPr="00D66AD4">
        <w:rPr>
          <w:rFonts w:ascii="Times New Roman" w:eastAsia="Times New Roman" w:hAnsi="Times New Roman" w:cs="Times New Roman"/>
          <w:b/>
          <w:i/>
          <w:iCs/>
        </w:rPr>
        <w:t>и</w:t>
      </w:r>
      <w:r w:rsidRPr="00D66AD4">
        <w:rPr>
          <w:rFonts w:ascii="Times New Roman" w:eastAsia="Times New Roman" w:hAnsi="Times New Roman" w:cs="Times New Roman"/>
          <w:b/>
          <w:i/>
          <w:iCs/>
          <w:spacing w:val="-2"/>
        </w:rPr>
        <w:t xml:space="preserve"> </w:t>
      </w:r>
      <w:r w:rsidRPr="00D66AD4">
        <w:rPr>
          <w:rFonts w:ascii="Times New Roman" w:eastAsia="Times New Roman" w:hAnsi="Times New Roman" w:cs="Times New Roman"/>
          <w:b/>
          <w:i/>
          <w:iCs/>
        </w:rPr>
        <w:t>управления</w:t>
      </w:r>
      <w:r w:rsidRPr="00D66AD4">
        <w:rPr>
          <w:rFonts w:ascii="Times New Roman" w:eastAsia="Times New Roman" w:hAnsi="Times New Roman" w:cs="Times New Roman"/>
          <w:b/>
          <w:i/>
          <w:iCs/>
          <w:spacing w:val="-2"/>
        </w:rPr>
        <w:t xml:space="preserve"> </w:t>
      </w:r>
      <w:r w:rsidRPr="00D66AD4">
        <w:rPr>
          <w:rFonts w:ascii="Times New Roman" w:eastAsia="Times New Roman" w:hAnsi="Times New Roman" w:cs="Times New Roman"/>
          <w:b/>
          <w:i/>
          <w:iCs/>
        </w:rPr>
        <w:t>рисками</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Наименование должности руководителя структурного подразделения:</w:t>
      </w:r>
      <w:r w:rsidRPr="00D66AD4">
        <w:rPr>
          <w:rFonts w:ascii="Times New Roman" w:eastAsia="Times New Roman" w:hAnsi="Times New Roman" w:cs="Times New Roman"/>
          <w:b/>
          <w:i/>
          <w:lang w:eastAsia="ru-RU"/>
        </w:rPr>
        <w:t xml:space="preserve"> Начальник дирекции внутреннего контроля и управления рисками</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b/>
          <w:i/>
        </w:rPr>
        <w:t>Меньшенин Алексей Евгеньевич</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rPr>
        <w:t xml:space="preserve">Год рождения: </w:t>
      </w:r>
      <w:r w:rsidRPr="00D66AD4">
        <w:rPr>
          <w:rFonts w:ascii="Times New Roman" w:eastAsia="Times New Roman" w:hAnsi="Times New Roman" w:cs="Times New Roman"/>
          <w:b/>
          <w:i/>
        </w:rPr>
        <w:t>1974</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rPr>
        <w:t>Образование:</w:t>
      </w:r>
      <w:r w:rsidRPr="00D66AD4">
        <w:rPr>
          <w:rFonts w:ascii="Times New Roman" w:eastAsia="Times New Roman" w:hAnsi="Times New Roman" w:cs="Times New Roman"/>
          <w:b/>
          <w:i/>
        </w:rPr>
        <w:t xml:space="preserve"> Высшее. </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b/>
          <w:i/>
        </w:rPr>
        <w:t>Окончил:</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b/>
          <w:i/>
        </w:rPr>
        <w:t>- Шахтинский технологический институт бытового обслуживания по специальности «Бухгалтерский учет (по отраслям)», экономист;</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rPr>
      </w:pPr>
      <w:r w:rsidRPr="00D66AD4">
        <w:rPr>
          <w:rFonts w:ascii="Times New Roman" w:eastAsia="Times New Roman" w:hAnsi="Times New Roman" w:cs="Times New Roman"/>
          <w:b/>
          <w:i/>
        </w:rPr>
        <w:t>- Финансовая академия при Правительстве Российской Федерации по специальности «Финансы и кредит», экономист.</w:t>
      </w:r>
    </w:p>
    <w:p w:rsidR="00D66AD4" w:rsidRPr="00D66AD4" w:rsidRDefault="00D66AD4" w:rsidP="00D66AD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82" w:name="_Hlk96467106"/>
      <w:r w:rsidRPr="00D66AD4">
        <w:rPr>
          <w:rFonts w:ascii="Times New Roman" w:eastAsia="Times New Roman" w:hAnsi="Times New Roman" w:cs="Times New Roman"/>
          <w:lang w:eastAsia="ru-RU"/>
        </w:rPr>
        <w:t>Все должности, которые такое лицо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10137" w:type="dxa"/>
        <w:tblLayout w:type="fixed"/>
        <w:tblCellMar>
          <w:left w:w="72" w:type="dxa"/>
          <w:right w:w="72" w:type="dxa"/>
        </w:tblCellMar>
        <w:tblLook w:val="04A0" w:firstRow="1" w:lastRow="0" w:firstColumn="1" w:lastColumn="0" w:noHBand="0" w:noVBand="1"/>
      </w:tblPr>
      <w:tblGrid>
        <w:gridCol w:w="1332"/>
        <w:gridCol w:w="1260"/>
        <w:gridCol w:w="2772"/>
        <w:gridCol w:w="4773"/>
      </w:tblGrid>
      <w:tr w:rsidR="00D66AD4" w:rsidRPr="00D66AD4" w:rsidTr="00276AA3">
        <w:tc>
          <w:tcPr>
            <w:tcW w:w="2592" w:type="dxa"/>
            <w:gridSpan w:val="2"/>
            <w:tcBorders>
              <w:top w:val="double" w:sz="6" w:space="0" w:color="auto"/>
              <w:left w:val="double" w:sz="6" w:space="0" w:color="auto"/>
              <w:bottom w:val="single" w:sz="6" w:space="0" w:color="auto"/>
              <w:right w:val="single" w:sz="6" w:space="0" w:color="auto"/>
            </w:tcBorders>
            <w:hideMark/>
          </w:tcPr>
          <w:bookmarkEnd w:id="82"/>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i/>
              </w:rPr>
            </w:pPr>
            <w:r w:rsidRPr="00D66AD4">
              <w:rPr>
                <w:rFonts w:ascii="Times New Roman" w:eastAsia="Times New Roman" w:hAnsi="Times New Roman" w:cs="Times New Roman"/>
                <w:b/>
                <w:i/>
              </w:rPr>
              <w:t>Период</w:t>
            </w:r>
          </w:p>
        </w:tc>
        <w:tc>
          <w:tcPr>
            <w:tcW w:w="2772" w:type="dxa"/>
            <w:tcBorders>
              <w:top w:val="doub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i/>
              </w:rPr>
            </w:pPr>
            <w:r w:rsidRPr="00D66AD4">
              <w:rPr>
                <w:rFonts w:ascii="Times New Roman" w:eastAsia="Times New Roman" w:hAnsi="Times New Roman" w:cs="Times New Roman"/>
                <w:b/>
                <w:i/>
              </w:rPr>
              <w:t>Наименование организации</w:t>
            </w:r>
          </w:p>
        </w:tc>
        <w:tc>
          <w:tcPr>
            <w:tcW w:w="4773" w:type="dxa"/>
            <w:tcBorders>
              <w:top w:val="double" w:sz="6" w:space="0" w:color="auto"/>
              <w:left w:val="single" w:sz="6" w:space="0" w:color="auto"/>
              <w:bottom w:val="single" w:sz="6" w:space="0" w:color="auto"/>
              <w:right w:val="double" w:sz="6" w:space="0" w:color="auto"/>
            </w:tcBorders>
            <w:hideMark/>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i/>
              </w:rPr>
            </w:pPr>
            <w:r w:rsidRPr="00D66AD4">
              <w:rPr>
                <w:rFonts w:ascii="Times New Roman" w:eastAsia="Times New Roman" w:hAnsi="Times New Roman" w:cs="Times New Roman"/>
                <w:b/>
                <w:i/>
              </w:rPr>
              <w:t>Должность</w:t>
            </w: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i/>
              </w:rPr>
            </w:pPr>
            <w:r w:rsidRPr="00D66AD4">
              <w:rPr>
                <w:rFonts w:ascii="Times New Roman" w:eastAsia="Times New Roman" w:hAnsi="Times New Roman" w:cs="Times New Roman"/>
                <w:b/>
                <w:i/>
              </w:rPr>
              <w:t>с</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after="0" w:line="240" w:lineRule="auto"/>
              <w:jc w:val="center"/>
              <w:rPr>
                <w:rFonts w:ascii="Times New Roman" w:eastAsia="Times New Roman" w:hAnsi="Times New Roman" w:cs="Times New Roman"/>
                <w:b/>
                <w:i/>
              </w:rPr>
            </w:pPr>
            <w:r w:rsidRPr="00D66AD4">
              <w:rPr>
                <w:rFonts w:ascii="Times New Roman" w:eastAsia="Times New Roman" w:hAnsi="Times New Roman" w:cs="Times New Roman"/>
                <w:b/>
                <w:i/>
              </w:rPr>
              <w:t>по</w:t>
            </w:r>
          </w:p>
        </w:tc>
        <w:tc>
          <w:tcPr>
            <w:tcW w:w="2772" w:type="dxa"/>
            <w:tcBorders>
              <w:top w:val="single" w:sz="6" w:space="0" w:color="auto"/>
              <w:left w:val="single" w:sz="6" w:space="0" w:color="auto"/>
              <w:bottom w:val="single" w:sz="6" w:space="0" w:color="auto"/>
              <w:right w:val="sing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p>
        </w:tc>
        <w:tc>
          <w:tcPr>
            <w:tcW w:w="477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p>
        </w:tc>
      </w:tr>
      <w:tr w:rsidR="00D66AD4" w:rsidRPr="00D66AD4" w:rsidTr="00276AA3">
        <w:tc>
          <w:tcPr>
            <w:tcW w:w="1332" w:type="dxa"/>
            <w:tcBorders>
              <w:top w:val="single" w:sz="6" w:space="0" w:color="auto"/>
              <w:left w:val="doub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2017</w:t>
            </w:r>
          </w:p>
        </w:tc>
        <w:tc>
          <w:tcPr>
            <w:tcW w:w="1260"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настоящее время</w:t>
            </w:r>
          </w:p>
        </w:tc>
        <w:tc>
          <w:tcPr>
            <w:tcW w:w="2772" w:type="dxa"/>
            <w:tcBorders>
              <w:top w:val="single" w:sz="6" w:space="0" w:color="auto"/>
              <w:left w:val="single" w:sz="6" w:space="0" w:color="auto"/>
              <w:bottom w:val="single" w:sz="6" w:space="0" w:color="auto"/>
              <w:right w:val="single" w:sz="6" w:space="0" w:color="auto"/>
            </w:tcBorders>
            <w:hideMark/>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ПАО «</w:t>
            </w:r>
            <w:proofErr w:type="spellStart"/>
            <w:r w:rsidRPr="00D66AD4">
              <w:rPr>
                <w:rFonts w:ascii="Times New Roman" w:eastAsia="Times New Roman" w:hAnsi="Times New Roman" w:cs="Times New Roman"/>
                <w:b/>
                <w:i/>
              </w:rPr>
              <w:t>Россети</w:t>
            </w:r>
            <w:proofErr w:type="spellEnd"/>
            <w:r w:rsidRPr="00D66AD4">
              <w:rPr>
                <w:rFonts w:ascii="Times New Roman" w:eastAsia="Times New Roman" w:hAnsi="Times New Roman" w:cs="Times New Roman"/>
                <w:b/>
                <w:i/>
              </w:rPr>
              <w:t xml:space="preserve"> Юг» (ранее ОАО «МРСК Юга»)</w:t>
            </w:r>
          </w:p>
        </w:tc>
        <w:tc>
          <w:tcPr>
            <w:tcW w:w="4773" w:type="dxa"/>
            <w:tcBorders>
              <w:top w:val="single" w:sz="6" w:space="0" w:color="auto"/>
              <w:left w:val="single" w:sz="6" w:space="0" w:color="auto"/>
              <w:bottom w:val="single" w:sz="6" w:space="0" w:color="auto"/>
              <w:right w:val="doub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Начальник департамента внутреннего контроля и антикоррупционной деятельности исполнительного аппарата</w:t>
            </w:r>
          </w:p>
        </w:tc>
      </w:tr>
      <w:tr w:rsidR="00D66AD4" w:rsidRPr="00D66AD4" w:rsidTr="00276AA3">
        <w:tc>
          <w:tcPr>
            <w:tcW w:w="1332" w:type="dxa"/>
            <w:tcBorders>
              <w:top w:val="single" w:sz="6" w:space="0" w:color="auto"/>
              <w:left w:val="doub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2021</w:t>
            </w:r>
          </w:p>
        </w:tc>
        <w:tc>
          <w:tcPr>
            <w:tcW w:w="1260"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настоящее время</w:t>
            </w:r>
          </w:p>
        </w:tc>
        <w:tc>
          <w:tcPr>
            <w:tcW w:w="2772" w:type="dxa"/>
            <w:tcBorders>
              <w:top w:val="single" w:sz="6" w:space="0" w:color="auto"/>
              <w:left w:val="single" w:sz="6" w:space="0" w:color="auto"/>
              <w:bottom w:val="double" w:sz="6" w:space="0" w:color="auto"/>
              <w:right w:val="sing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r w:rsidRPr="00D66AD4">
              <w:rPr>
                <w:rFonts w:ascii="Times New Roman" w:eastAsia="Times New Roman" w:hAnsi="Times New Roman" w:cs="Times New Roman"/>
                <w:b/>
                <w:i/>
              </w:rPr>
              <w:t>ПАО «</w:t>
            </w:r>
            <w:proofErr w:type="spellStart"/>
            <w:r w:rsidRPr="00D66AD4">
              <w:rPr>
                <w:rFonts w:ascii="Times New Roman" w:eastAsia="Times New Roman" w:hAnsi="Times New Roman" w:cs="Times New Roman"/>
                <w:b/>
                <w:i/>
              </w:rPr>
              <w:t>Россети</w:t>
            </w:r>
            <w:proofErr w:type="spellEnd"/>
            <w:r w:rsidRPr="00D66AD4">
              <w:rPr>
                <w:rFonts w:ascii="Times New Roman" w:eastAsia="Times New Roman" w:hAnsi="Times New Roman" w:cs="Times New Roman"/>
                <w:b/>
                <w:i/>
              </w:rPr>
              <w:t xml:space="preserve"> Кубань»</w:t>
            </w:r>
          </w:p>
        </w:tc>
        <w:tc>
          <w:tcPr>
            <w:tcW w:w="4773" w:type="dxa"/>
            <w:tcBorders>
              <w:top w:val="single" w:sz="6" w:space="0" w:color="auto"/>
              <w:left w:val="single" w:sz="6" w:space="0" w:color="auto"/>
              <w:bottom w:val="double" w:sz="6" w:space="0" w:color="auto"/>
              <w:right w:val="double" w:sz="6" w:space="0" w:color="auto"/>
            </w:tcBorders>
          </w:tcPr>
          <w:p w:rsidR="00D66AD4" w:rsidRPr="00D66AD4" w:rsidRDefault="00D66AD4" w:rsidP="00D66AD4">
            <w:pPr>
              <w:widowControl w:val="0"/>
              <w:autoSpaceDE w:val="0"/>
              <w:autoSpaceDN w:val="0"/>
              <w:adjustRightInd w:val="0"/>
              <w:spacing w:after="0" w:line="240" w:lineRule="auto"/>
              <w:rPr>
                <w:rFonts w:ascii="Times New Roman" w:eastAsia="Times New Roman" w:hAnsi="Times New Roman" w:cs="Times New Roman"/>
                <w:b/>
                <w:i/>
              </w:rPr>
            </w:pPr>
            <w:bookmarkStart w:id="83" w:name="_Hlk96466971"/>
            <w:r w:rsidRPr="00D66AD4">
              <w:rPr>
                <w:rFonts w:ascii="Times New Roman" w:eastAsia="Times New Roman" w:hAnsi="Times New Roman" w:cs="Times New Roman"/>
                <w:b/>
                <w:i/>
              </w:rPr>
              <w:t>Начальник дирекции внутреннего контроля и управления рисками</w:t>
            </w:r>
            <w:bookmarkEnd w:id="83"/>
            <w:r w:rsidRPr="00D66AD4">
              <w:rPr>
                <w:rFonts w:ascii="Times New Roman" w:eastAsia="Times New Roman" w:hAnsi="Times New Roman" w:cs="Times New Roman"/>
                <w:b/>
                <w:i/>
              </w:rPr>
              <w:t xml:space="preserve"> (совместитель)</w:t>
            </w:r>
          </w:p>
        </w:tc>
      </w:tr>
    </w:tbl>
    <w:p w:rsidR="00D66AD4" w:rsidRPr="00D66AD4" w:rsidRDefault="00D66AD4" w:rsidP="00D66AD4">
      <w:pPr>
        <w:spacing w:after="0" w:line="240" w:lineRule="auto"/>
        <w:jc w:val="both"/>
        <w:rPr>
          <w:rFonts w:ascii="Times New Roman" w:eastAsia="Times New Roman" w:hAnsi="Times New Roman" w:cs="Times New Roman"/>
        </w:rPr>
      </w:pPr>
      <w:bookmarkStart w:id="84" w:name="_Hlk96467303"/>
      <w:r w:rsidRPr="00D66AD4">
        <w:rPr>
          <w:rFonts w:ascii="Times New Roman" w:eastAsia="Times New Roman" w:hAnsi="Times New Roman" w:cs="Times New Roman"/>
        </w:rPr>
        <w:t xml:space="preserve">Доля участия такого лица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w:t>
      </w:r>
      <w:bookmarkStart w:id="85" w:name="_Hlk96466166"/>
      <w:r w:rsidRPr="00D66AD4">
        <w:rPr>
          <w:rFonts w:ascii="Times New Roman" w:eastAsia="Times New Roman" w:hAnsi="Times New Roman" w:cs="Times New Roman"/>
        </w:rPr>
        <w:t xml:space="preserve">такому лицу </w:t>
      </w:r>
      <w:bookmarkEnd w:id="85"/>
      <w:r w:rsidRPr="00D66AD4">
        <w:rPr>
          <w:rFonts w:ascii="Times New Roman" w:eastAsia="Times New Roman" w:hAnsi="Times New Roman" w:cs="Times New Roman"/>
        </w:rPr>
        <w:t xml:space="preserve">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таким лицом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такого лица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Доля принадлежащих такому лицу обыкновенных акций подконтрольных эмитенту акционерных обществ, имеющих для эмитента существенное значение: 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таким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таким лицом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такого лица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таким лицом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bookmarkEnd w:id="84"/>
    <w:p w:rsidR="00D66AD4" w:rsidRPr="00D66AD4" w:rsidRDefault="00D66AD4" w:rsidP="00D66AD4">
      <w:pPr>
        <w:widowControl w:val="0"/>
        <w:autoSpaceDE w:val="0"/>
        <w:autoSpaceDN w:val="0"/>
        <w:adjustRightInd w:val="0"/>
        <w:spacing w:before="20" w:after="40" w:line="240" w:lineRule="auto"/>
        <w:rPr>
          <w:rFonts w:ascii="Times New Roman CYR" w:eastAsia="Times New Roman" w:hAnsi="Times New Roman CYR" w:cs="Times New Roman CYR"/>
          <w:b/>
          <w:i/>
        </w:rPr>
      </w:pPr>
    </w:p>
    <w:p w:rsidR="00D66AD4" w:rsidRPr="00D66AD4" w:rsidRDefault="00D66AD4" w:rsidP="00D66AD4">
      <w:pPr>
        <w:widowControl w:val="0"/>
        <w:autoSpaceDE w:val="0"/>
        <w:autoSpaceDN w:val="0"/>
        <w:spacing w:after="0" w:line="240" w:lineRule="auto"/>
        <w:ind w:left="618"/>
        <w:rPr>
          <w:rFonts w:ascii="Times New Roman" w:eastAsia="Times New Roman" w:hAnsi="Times New Roman" w:cs="Times New Roman"/>
          <w:b/>
          <w:i/>
        </w:rPr>
      </w:pPr>
    </w:p>
    <w:p w:rsidR="00D66AD4" w:rsidRPr="00D66AD4" w:rsidRDefault="00D66AD4" w:rsidP="00D66AD4">
      <w:pPr>
        <w:widowControl w:val="0"/>
        <w:autoSpaceDE w:val="0"/>
        <w:autoSpaceDN w:val="0"/>
        <w:spacing w:after="0" w:line="252" w:lineRule="exact"/>
        <w:jc w:val="both"/>
        <w:rPr>
          <w:rFonts w:ascii="Times New Roman" w:eastAsia="Times New Roman" w:hAnsi="Times New Roman" w:cs="Times New Roman"/>
          <w:b/>
          <w:iCs/>
        </w:rPr>
      </w:pPr>
      <w:r w:rsidRPr="00D66AD4">
        <w:rPr>
          <w:rFonts w:ascii="Times New Roman" w:eastAsia="Times New Roman" w:hAnsi="Times New Roman" w:cs="Times New Roman"/>
          <w:b/>
          <w:iCs/>
        </w:rPr>
        <w:t xml:space="preserve">Наименование подразделения: </w:t>
      </w:r>
      <w:r w:rsidRPr="00D66AD4">
        <w:rPr>
          <w:rFonts w:ascii="Times New Roman" w:eastAsia="Times New Roman" w:hAnsi="Times New Roman" w:cs="Times New Roman"/>
          <w:b/>
          <w:i/>
          <w:iCs/>
        </w:rPr>
        <w:t>Дирекция внутреннего аудита</w:t>
      </w:r>
    </w:p>
    <w:p w:rsidR="00D66AD4" w:rsidRPr="00D66AD4" w:rsidRDefault="00D66AD4" w:rsidP="00D66AD4">
      <w:pPr>
        <w:spacing w:after="0" w:line="240" w:lineRule="auto"/>
        <w:rPr>
          <w:rFonts w:ascii="Times New Roman" w:eastAsia="Times New Roman" w:hAnsi="Times New Roman" w:cs="Times New Roman"/>
          <w:b/>
          <w:i/>
          <w:lang w:eastAsia="ru-RU"/>
        </w:rPr>
      </w:pPr>
      <w:bookmarkStart w:id="86" w:name="_Hlk96466992"/>
      <w:r w:rsidRPr="00D66AD4">
        <w:rPr>
          <w:rFonts w:ascii="Times New Roman" w:eastAsia="Times New Roman" w:hAnsi="Times New Roman" w:cs="Times New Roman"/>
          <w:b/>
          <w:i/>
          <w:lang w:eastAsia="ru-RU"/>
        </w:rPr>
        <w:t>Наименование должности руководителя структурного подразделения</w:t>
      </w:r>
      <w:bookmarkEnd w:id="86"/>
      <w:r w:rsidRPr="00D66AD4">
        <w:rPr>
          <w:rFonts w:ascii="Times New Roman" w:eastAsia="Times New Roman" w:hAnsi="Times New Roman" w:cs="Times New Roman"/>
          <w:b/>
          <w:i/>
          <w:lang w:eastAsia="ru-RU"/>
        </w:rPr>
        <w:t xml:space="preserve">: Начальник дирекции внутреннего аудита </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Фамилия, имя, отчество: </w:t>
      </w:r>
      <w:r w:rsidRPr="00D66AD4">
        <w:rPr>
          <w:rFonts w:ascii="Times New Roman" w:eastAsia="Times New Roman" w:hAnsi="Times New Roman" w:cs="Times New Roman"/>
          <w:b/>
          <w:i/>
          <w:lang w:eastAsia="ru-RU"/>
        </w:rPr>
        <w:t xml:space="preserve">  Печенкин Николай Владимирович </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Год рождения:</w:t>
      </w:r>
      <w:r w:rsidRPr="00D66AD4">
        <w:rPr>
          <w:rFonts w:ascii="Times New Roman" w:eastAsia="Times New Roman" w:hAnsi="Times New Roman" w:cs="Times New Roman"/>
          <w:b/>
          <w:i/>
          <w:lang w:eastAsia="ru-RU"/>
        </w:rPr>
        <w:t xml:space="preserve"> 1983 </w:t>
      </w:r>
    </w:p>
    <w:p w:rsid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lastRenderedPageBreak/>
        <w:t>Образование:</w:t>
      </w:r>
      <w:r w:rsidRPr="00D66AD4">
        <w:rPr>
          <w:rFonts w:ascii="Times New Roman" w:eastAsia="Times New Roman" w:hAnsi="Times New Roman" w:cs="Times New Roman"/>
          <w:b/>
          <w:i/>
          <w:lang w:eastAsia="ru-RU"/>
        </w:rPr>
        <w:t xml:space="preserve"> высшее</w:t>
      </w:r>
      <w:r w:rsidR="005A73F8">
        <w:rPr>
          <w:rFonts w:ascii="Times New Roman" w:eastAsia="Times New Roman" w:hAnsi="Times New Roman" w:cs="Times New Roman"/>
          <w:b/>
          <w:i/>
          <w:lang w:eastAsia="ru-RU"/>
        </w:rPr>
        <w:t>.</w:t>
      </w:r>
    </w:p>
    <w:p w:rsidR="005A73F8" w:rsidRPr="005A73F8" w:rsidRDefault="005A73F8" w:rsidP="005A73F8">
      <w:pPr>
        <w:spacing w:after="0" w:line="240" w:lineRule="auto"/>
        <w:jc w:val="both"/>
        <w:rPr>
          <w:rFonts w:ascii="Times New Roman" w:eastAsia="Times New Roman" w:hAnsi="Times New Roman" w:cs="Times New Roman"/>
          <w:b/>
          <w:i/>
          <w:lang w:eastAsia="ru-RU"/>
        </w:rPr>
      </w:pPr>
      <w:r w:rsidRPr="005A73F8">
        <w:rPr>
          <w:rFonts w:ascii="Times New Roman" w:eastAsia="Times New Roman" w:hAnsi="Times New Roman" w:cs="Times New Roman"/>
          <w:b/>
          <w:i/>
          <w:lang w:eastAsia="ru-RU"/>
        </w:rPr>
        <w:t>Окончил ГОУ ВПО «Ростовский государственный университет» по специальности «Экономическая теория», экономист.</w:t>
      </w:r>
    </w:p>
    <w:p w:rsidR="005A73F8" w:rsidRPr="005A73F8" w:rsidRDefault="005A73F8" w:rsidP="005A73F8">
      <w:pPr>
        <w:spacing w:after="0" w:line="240" w:lineRule="auto"/>
        <w:jc w:val="both"/>
        <w:rPr>
          <w:rFonts w:ascii="Times New Roman" w:eastAsia="Times New Roman" w:hAnsi="Times New Roman" w:cs="Times New Roman"/>
          <w:b/>
          <w:i/>
          <w:lang w:eastAsia="ru-RU"/>
        </w:rPr>
      </w:pPr>
    </w:p>
    <w:p w:rsidR="005A73F8" w:rsidRPr="00D66AD4" w:rsidRDefault="005A73F8" w:rsidP="005A73F8">
      <w:pPr>
        <w:spacing w:after="0" w:line="240" w:lineRule="auto"/>
        <w:jc w:val="both"/>
        <w:rPr>
          <w:rFonts w:ascii="Times New Roman" w:eastAsia="Times New Roman" w:hAnsi="Times New Roman" w:cs="Times New Roman"/>
          <w:b/>
          <w:i/>
          <w:lang w:eastAsia="ru-RU"/>
        </w:rPr>
      </w:pPr>
      <w:r w:rsidRPr="005A73F8">
        <w:rPr>
          <w:rFonts w:ascii="Times New Roman" w:eastAsia="Times New Roman" w:hAnsi="Times New Roman" w:cs="Times New Roman"/>
          <w:b/>
          <w:i/>
          <w:lang w:eastAsia="ru-RU"/>
        </w:rPr>
        <w:t>Дополнительное высшее образование: ГОУ ВПО «Ростовский государственный университет» по специальности «Экономическая теория», преподаватель (дополнительно к квалификации «экономист»).</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Все должности, которые такое лицо занимал или занимает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3544"/>
        <w:gridCol w:w="3543"/>
      </w:tblGrid>
      <w:tr w:rsidR="00D66AD4" w:rsidRPr="00D66AD4" w:rsidTr="00276AA3">
        <w:trPr>
          <w:jc w:val="center"/>
        </w:trPr>
        <w:tc>
          <w:tcPr>
            <w:tcW w:w="2660" w:type="dxa"/>
            <w:gridSpan w:val="2"/>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Период</w:t>
            </w:r>
          </w:p>
        </w:tc>
        <w:tc>
          <w:tcPr>
            <w:tcW w:w="3544" w:type="dxa"/>
            <w:vMerge w:val="restart"/>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Наименование организации</w:t>
            </w:r>
          </w:p>
        </w:tc>
        <w:tc>
          <w:tcPr>
            <w:tcW w:w="3543" w:type="dxa"/>
            <w:vMerge w:val="restart"/>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Должность</w:t>
            </w:r>
          </w:p>
        </w:tc>
      </w:tr>
      <w:tr w:rsidR="00D66AD4" w:rsidRPr="00D66AD4" w:rsidTr="00276AA3">
        <w:trPr>
          <w:jc w:val="center"/>
        </w:trPr>
        <w:tc>
          <w:tcPr>
            <w:tcW w:w="1242" w:type="dxa"/>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с</w:t>
            </w:r>
          </w:p>
        </w:tc>
        <w:tc>
          <w:tcPr>
            <w:tcW w:w="1418" w:type="dxa"/>
            <w:shd w:val="clear" w:color="auto" w:fill="auto"/>
            <w:vAlign w:val="center"/>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по</w:t>
            </w:r>
          </w:p>
        </w:tc>
        <w:tc>
          <w:tcPr>
            <w:tcW w:w="3544" w:type="dxa"/>
            <w:vMerge/>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p>
        </w:tc>
        <w:tc>
          <w:tcPr>
            <w:tcW w:w="3543" w:type="dxa"/>
            <w:vMerge/>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p>
        </w:tc>
      </w:tr>
      <w:tr w:rsidR="00D66AD4" w:rsidRPr="00D66AD4" w:rsidTr="00276AA3">
        <w:trPr>
          <w:jc w:val="center"/>
        </w:trPr>
        <w:tc>
          <w:tcPr>
            <w:tcW w:w="1242"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2016</w:t>
            </w:r>
          </w:p>
        </w:tc>
        <w:tc>
          <w:tcPr>
            <w:tcW w:w="1418"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3544"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 (ранее ОАО «МРСК Юга»)</w:t>
            </w:r>
          </w:p>
        </w:tc>
        <w:tc>
          <w:tcPr>
            <w:tcW w:w="3543"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Директор по внутреннему аудиту - начальник департамента внутреннего </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аудита </w:t>
            </w:r>
          </w:p>
          <w:p w:rsidR="00D66AD4" w:rsidRPr="00D66AD4" w:rsidRDefault="00D66AD4" w:rsidP="00D66AD4">
            <w:pPr>
              <w:spacing w:after="0" w:line="240" w:lineRule="auto"/>
              <w:jc w:val="both"/>
              <w:rPr>
                <w:rFonts w:ascii="Times New Roman" w:eastAsia="Times New Roman" w:hAnsi="Times New Roman" w:cs="Times New Roman"/>
                <w:b/>
                <w:i/>
                <w:lang w:eastAsia="ru-RU"/>
              </w:rPr>
            </w:pPr>
          </w:p>
        </w:tc>
      </w:tr>
      <w:tr w:rsidR="00D66AD4" w:rsidRPr="00D66AD4" w:rsidTr="00276AA3">
        <w:trPr>
          <w:jc w:val="center"/>
        </w:trPr>
        <w:tc>
          <w:tcPr>
            <w:tcW w:w="1242"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2020</w:t>
            </w:r>
          </w:p>
        </w:tc>
        <w:tc>
          <w:tcPr>
            <w:tcW w:w="1418"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время</w:t>
            </w:r>
          </w:p>
        </w:tc>
        <w:tc>
          <w:tcPr>
            <w:tcW w:w="3544"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Юг»</w:t>
            </w:r>
          </w:p>
        </w:tc>
        <w:tc>
          <w:tcPr>
            <w:tcW w:w="3543"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 xml:space="preserve">Директор по внутреннему аудиту - начальник департамента внутреннего аудита </w:t>
            </w:r>
          </w:p>
        </w:tc>
      </w:tr>
      <w:tr w:rsidR="00D66AD4" w:rsidRPr="00D66AD4" w:rsidTr="00276AA3">
        <w:trPr>
          <w:jc w:val="center"/>
        </w:trPr>
        <w:tc>
          <w:tcPr>
            <w:tcW w:w="1242"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2021</w:t>
            </w:r>
          </w:p>
        </w:tc>
        <w:tc>
          <w:tcPr>
            <w:tcW w:w="1418"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настоящее</w:t>
            </w:r>
          </w:p>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время</w:t>
            </w:r>
          </w:p>
        </w:tc>
        <w:tc>
          <w:tcPr>
            <w:tcW w:w="3544"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bookmarkStart w:id="87" w:name="_Hlk96711487"/>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 xml:space="preserve"> Кубань»</w:t>
            </w:r>
            <w:bookmarkEnd w:id="87"/>
          </w:p>
        </w:tc>
        <w:tc>
          <w:tcPr>
            <w:tcW w:w="3543" w:type="dxa"/>
            <w:shd w:val="clear" w:color="auto" w:fill="auto"/>
          </w:tcPr>
          <w:p w:rsidR="00D66AD4" w:rsidRPr="00D66AD4" w:rsidRDefault="00D66AD4" w:rsidP="00D66AD4">
            <w:pPr>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Начальник дирекции внутреннего аудита (по совместительству)</w:t>
            </w:r>
          </w:p>
        </w:tc>
      </w:tr>
    </w:tbl>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участия такого лица в уставном капитале эмитента: </w:t>
      </w:r>
      <w:r w:rsidRPr="00D66AD4">
        <w:rPr>
          <w:rFonts w:ascii="Times New Roman" w:eastAsia="Times New Roman" w:hAnsi="Times New Roman" w:cs="Times New Roman"/>
          <w:b/>
          <w:i/>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Доля принадлежащих такому лицу обыкновенных акций эмитента: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Количество акций эмитента каждой категории (типа), которые могут быть приобретены таким лицом в результате конвертации принадлежащих ему ценных бумаг, конвертируемых в акции: 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Доля участия такого лица в уставном капитале подконтрольных эмитенту организаций, имеющих для эмитента существенное значение: </w:t>
      </w:r>
      <w:r w:rsidRPr="00D66AD4">
        <w:rPr>
          <w:rFonts w:ascii="Times New Roman" w:eastAsia="Times New Roman" w:hAnsi="Times New Roman" w:cs="Times New Roman"/>
          <w:b/>
          <w:i/>
          <w:lang w:eastAsia="ru-RU"/>
        </w:rPr>
        <w:t>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Доля принадлежащих такому лицу обыкновенных акций подконтрольных эмитенту акционерных обществ, имеющих для эмитента существенное значение: 0</w:t>
      </w:r>
    </w:p>
    <w:p w:rsidR="00D66AD4" w:rsidRPr="00D66AD4" w:rsidRDefault="00D66AD4" w:rsidP="00D66AD4">
      <w:pPr>
        <w:spacing w:after="0" w:line="240" w:lineRule="auto"/>
        <w:jc w:val="both"/>
        <w:rPr>
          <w:rFonts w:ascii="Times New Roman" w:eastAsia="Times New Roman" w:hAnsi="Times New Roman" w:cs="Times New Roman"/>
        </w:rPr>
      </w:pPr>
      <w:r w:rsidRPr="00D66AD4">
        <w:rPr>
          <w:rFonts w:ascii="Times New Roman" w:eastAsia="Times New Roman" w:hAnsi="Times New Roman" w:cs="Times New Roman"/>
        </w:rPr>
        <w:t xml:space="preserve">Количество акций указанных акционерных обществ каждой категории (типа), которые могут быть приобретены таким лицом в результате конвертации принадлежащих ему ценных бумаг, конвертируемых в акции: </w:t>
      </w:r>
      <w:r w:rsidRPr="00D66AD4">
        <w:rPr>
          <w:rFonts w:ascii="Times New Roman" w:eastAsia="Times New Roman" w:hAnsi="Times New Roman" w:cs="Times New Roman"/>
          <w:b/>
          <w:i/>
        </w:rPr>
        <w:t>0</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D66AD4">
        <w:rPr>
          <w:rFonts w:ascii="Times New Roman" w:eastAsia="Times New Roman" w:hAnsi="Times New Roman" w:cs="Times New Roman"/>
          <w:lang w:eastAsia="ru-RU"/>
        </w:rPr>
        <w:t xml:space="preserve">Сведения о характере любых родственных связей (супруги, родители, дети, усыновители, усыновленные, родные братья и сестры, дедушки, бабушки, внуки) между таким лицом и членами совета директоров (наблюдательного совета)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 </w:t>
      </w:r>
      <w:r w:rsidRPr="00D66AD4">
        <w:rPr>
          <w:rFonts w:ascii="Times New Roman" w:eastAsia="Times New Roman" w:hAnsi="Times New Roman" w:cs="Times New Roman"/>
          <w:b/>
          <w:i/>
          <w:lang w:eastAsia="ru-RU"/>
        </w:rPr>
        <w:t>указанных родственных связей нет.</w:t>
      </w:r>
      <w:proofErr w:type="gramEnd"/>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Сведения о привлечении такого лица эмитента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 </w:t>
      </w:r>
      <w:r w:rsidRPr="00D66AD4">
        <w:rPr>
          <w:rFonts w:ascii="Times New Roman" w:eastAsia="Times New Roman" w:hAnsi="Times New Roman" w:cs="Times New Roman"/>
          <w:b/>
          <w:i/>
          <w:lang w:eastAsia="ru-RU"/>
        </w:rPr>
        <w:t>лицо к указанным видам ответственности не привлекалось.</w:t>
      </w:r>
    </w:p>
    <w:p w:rsidR="00D66AD4" w:rsidRPr="00D66AD4" w:rsidRDefault="00D66AD4" w:rsidP="00D66AD4">
      <w:pPr>
        <w:widowControl w:val="0"/>
        <w:autoSpaceDE w:val="0"/>
        <w:autoSpaceDN w:val="0"/>
        <w:adjustRightInd w:val="0"/>
        <w:spacing w:after="0" w:line="240" w:lineRule="auto"/>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 xml:space="preserve">Сведения о занятии таким лицом эмитента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 </w:t>
      </w:r>
      <w:r w:rsidRPr="00D66AD4">
        <w:rPr>
          <w:rFonts w:ascii="Times New Roman" w:eastAsia="Times New Roman" w:hAnsi="Times New Roman" w:cs="Times New Roman"/>
          <w:b/>
          <w:i/>
          <w:lang w:eastAsia="ru-RU"/>
        </w:rPr>
        <w:t>лицо указанных должностей не занимало.</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rPr>
          <w:highlight w:val="yellow"/>
        </w:rPr>
      </w:pPr>
      <w:bookmarkStart w:id="88" w:name="Par345"/>
      <w:bookmarkStart w:id="89" w:name="_Toc100822874"/>
      <w:bookmarkEnd w:id="88"/>
      <w:r w:rsidRPr="00D66AD4">
        <w:t>2.5. Сведения о любых обязательствах эмитента перед работниками эмитента и работниками подконтрольных эмитенту организаций, касающихся возможности их участия в уставном капитале эмитента</w:t>
      </w:r>
      <w:bookmarkEnd w:id="89"/>
      <w:r w:rsidRPr="00D66AD4">
        <w:t xml:space="preserve">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Сведения  о  любых соглашениях или обязательствах эмитента или подконтрольных эмитенту организаций, касающиеся возможности участия работников эмитента и </w:t>
      </w:r>
      <w:proofErr w:type="gramStart"/>
      <w:r w:rsidRPr="00D66AD4">
        <w:rPr>
          <w:rFonts w:ascii="Times New Roman" w:eastAsia="Times New Roman" w:hAnsi="Times New Roman" w:cs="Times New Roman"/>
          <w:sz w:val="24"/>
          <w:szCs w:val="24"/>
          <w:lang w:eastAsia="ru-RU"/>
        </w:rPr>
        <w:t>работников</w:t>
      </w:r>
      <w:proofErr w:type="gramEnd"/>
      <w:r w:rsidRPr="00D66AD4">
        <w:rPr>
          <w:rFonts w:ascii="Times New Roman" w:eastAsia="Times New Roman" w:hAnsi="Times New Roman" w:cs="Times New Roman"/>
          <w:sz w:val="24"/>
          <w:szCs w:val="24"/>
          <w:lang w:eastAsia="ru-RU"/>
        </w:rPr>
        <w:t xml:space="preserve"> подконтрольных эмитенту организаций в его уставном капитале, указываются сведения о заключении таких соглашений или обязательств, их общий объем, а также </w:t>
      </w:r>
      <w:r w:rsidRPr="00D66AD4">
        <w:rPr>
          <w:rFonts w:ascii="Times New Roman" w:eastAsia="Times New Roman" w:hAnsi="Times New Roman" w:cs="Times New Roman"/>
          <w:sz w:val="24"/>
          <w:szCs w:val="24"/>
          <w:lang w:eastAsia="ru-RU"/>
        </w:rPr>
        <w:lastRenderedPageBreak/>
        <w:t>совокупная доля участия в уставном капитале эмитента (совокупное количество обыкновенных акций эмитента - акционерного общества), которая может быть приобретена (которое может быть приобретено) по таким соглашениям или обязательствам работниками эмитента и работниками подконтрольных эмитенту организаций, или указывается на отсутствие таких соглашений или обязательств.</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
          <w:i/>
          <w:sz w:val="24"/>
          <w:szCs w:val="24"/>
          <w:lang w:eastAsia="ru-RU"/>
        </w:rPr>
        <w:t>Таких соглашений  и обязательств нет.</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keepNext/>
        <w:autoSpaceDE w:val="0"/>
        <w:autoSpaceDN w:val="0"/>
        <w:spacing w:before="240" w:after="60" w:line="240" w:lineRule="auto"/>
        <w:outlineLvl w:val="0"/>
        <w:rPr>
          <w:rFonts w:ascii="Cambria" w:eastAsia="Times New Roman" w:hAnsi="Cambria" w:cs="Times New Roman"/>
          <w:b/>
          <w:bCs/>
          <w:kern w:val="32"/>
          <w:sz w:val="32"/>
          <w:szCs w:val="32"/>
          <w:lang w:eastAsia="ru-RU"/>
        </w:rPr>
      </w:pPr>
      <w:bookmarkStart w:id="90" w:name="_Toc100822875"/>
      <w:r w:rsidRPr="00D66AD4">
        <w:rPr>
          <w:rFonts w:ascii="Cambria" w:eastAsia="Times New Roman" w:hAnsi="Cambria" w:cs="Times New Roman"/>
          <w:b/>
          <w:bCs/>
          <w:kern w:val="32"/>
          <w:sz w:val="32"/>
          <w:szCs w:val="32"/>
          <w:lang w:eastAsia="ru-RU"/>
        </w:rPr>
        <w:t>Раздел 3. Сведения об акционерах (участниках, членах) эмитента, а также о сделках эмитента, в совершении которых имелась заинтересованность, и крупных сделках эмитента</w:t>
      </w:r>
      <w:bookmarkEnd w:id="90"/>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pPr>
      <w:bookmarkStart w:id="91" w:name="Par359"/>
      <w:bookmarkStart w:id="92" w:name="_Toc100822876"/>
      <w:bookmarkEnd w:id="91"/>
      <w:r w:rsidRPr="00D66AD4">
        <w:t>3.1. Сведения об общем количестве акционеров эмитента</w:t>
      </w:r>
      <w:bookmarkEnd w:id="92"/>
      <w:r w:rsidRPr="00D66AD4">
        <w:t xml:space="preserve"> </w:t>
      </w:r>
    </w:p>
    <w:p w:rsidR="00745F43" w:rsidRDefault="00745F43" w:rsidP="00745F43">
      <w:pPr>
        <w:widowControl w:val="0"/>
        <w:autoSpaceDE w:val="0"/>
        <w:autoSpaceDN w:val="0"/>
        <w:adjustRightInd w:val="0"/>
        <w:spacing w:after="0" w:line="240" w:lineRule="auto"/>
        <w:jc w:val="both"/>
        <w:rPr>
          <w:rFonts w:ascii="Times New Roman" w:hAnsi="Times New Roman" w:cs="Times New Roman"/>
          <w:b/>
          <w:i/>
        </w:rPr>
      </w:pPr>
      <w:r w:rsidRPr="00745F43">
        <w:rPr>
          <w:rFonts w:ascii="Times New Roman" w:hAnsi="Times New Roman" w:cs="Times New Roman"/>
          <w:b/>
          <w:i/>
        </w:rPr>
        <w:t>В  данном пункте приведена известная эмитенту информация по состоянию на 31.12.2021</w:t>
      </w:r>
      <w:r>
        <w:rPr>
          <w:rFonts w:ascii="Times New Roman" w:hAnsi="Times New Roman" w:cs="Times New Roman"/>
          <w:b/>
          <w:i/>
        </w:rPr>
        <w:t xml:space="preserve">, изменения  в составе данной информации между отчетной датой и </w:t>
      </w:r>
      <w:r w:rsidRPr="00745F43">
        <w:rPr>
          <w:rFonts w:ascii="Times New Roman" w:hAnsi="Times New Roman" w:cs="Times New Roman"/>
          <w:b/>
          <w:i/>
        </w:rPr>
        <w:t xml:space="preserve"> дат</w:t>
      </w:r>
      <w:r>
        <w:rPr>
          <w:rFonts w:ascii="Times New Roman" w:hAnsi="Times New Roman" w:cs="Times New Roman"/>
          <w:b/>
          <w:i/>
        </w:rPr>
        <w:t>ой</w:t>
      </w:r>
      <w:r w:rsidRPr="00745F43">
        <w:rPr>
          <w:rFonts w:ascii="Times New Roman" w:hAnsi="Times New Roman" w:cs="Times New Roman"/>
          <w:b/>
          <w:i/>
        </w:rPr>
        <w:t xml:space="preserve"> раскрытия консолидированной финансовой отчетности Общества за 2021 год</w:t>
      </w:r>
      <w:r>
        <w:rPr>
          <w:rFonts w:ascii="Times New Roman" w:hAnsi="Times New Roman" w:cs="Times New Roman"/>
          <w:b/>
          <w:i/>
        </w:rPr>
        <w:t xml:space="preserve"> не происходили.</w:t>
      </w:r>
    </w:p>
    <w:p w:rsidR="00D66AD4" w:rsidRPr="0066074E"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66074E">
        <w:rPr>
          <w:rFonts w:ascii="Times New Roman" w:eastAsia="Times New Roman" w:hAnsi="Times New Roman" w:cs="Times New Roman"/>
          <w:sz w:val="24"/>
          <w:szCs w:val="24"/>
          <w:lang w:eastAsia="ru-RU"/>
        </w:rPr>
        <w:t xml:space="preserve">Общее количество лиц с ненулевыми остатками на лицевых счетах, зарегистрированных в реестре акционеров эмитента на дату </w:t>
      </w:r>
      <w:r w:rsidR="00745F43" w:rsidRPr="0066074E">
        <w:rPr>
          <w:rFonts w:ascii="Times New Roman" w:eastAsia="Times New Roman" w:hAnsi="Times New Roman" w:cs="Times New Roman"/>
          <w:sz w:val="24"/>
          <w:szCs w:val="24"/>
          <w:lang w:eastAsia="ru-RU"/>
        </w:rPr>
        <w:t>окончания отчетного периода</w:t>
      </w:r>
      <w:r w:rsidRPr="0066074E">
        <w:rPr>
          <w:rFonts w:ascii="Times New Roman" w:eastAsia="Times New Roman" w:hAnsi="Times New Roman" w:cs="Times New Roman"/>
          <w:sz w:val="24"/>
          <w:szCs w:val="24"/>
          <w:lang w:eastAsia="ru-RU"/>
        </w:rPr>
        <w:t xml:space="preserve">: </w:t>
      </w:r>
      <w:r w:rsidRPr="0066074E">
        <w:rPr>
          <w:rFonts w:ascii="Times New Roman" w:eastAsia="Times New Roman" w:hAnsi="Times New Roman" w:cs="Times New Roman"/>
          <w:b/>
          <w:bCs/>
          <w:i/>
          <w:iCs/>
          <w:sz w:val="24"/>
          <w:szCs w:val="24"/>
          <w:lang w:eastAsia="ru-RU"/>
        </w:rPr>
        <w:t>1810</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66074E">
        <w:rPr>
          <w:rFonts w:ascii="Times New Roman" w:eastAsia="Times New Roman" w:hAnsi="Times New Roman" w:cs="Times New Roman"/>
          <w:sz w:val="24"/>
          <w:szCs w:val="24"/>
          <w:lang w:eastAsia="ru-RU"/>
        </w:rPr>
        <w:t xml:space="preserve">Общее количество номинальных держателей акций эмитента с ненулевыми остатками на лицевых счетах: </w:t>
      </w:r>
      <w:r w:rsidRPr="0066074E">
        <w:rPr>
          <w:rFonts w:ascii="Times New Roman" w:eastAsia="Times New Roman" w:hAnsi="Times New Roman" w:cs="Times New Roman"/>
          <w:b/>
          <w:bCs/>
          <w:i/>
          <w:iCs/>
          <w:sz w:val="24"/>
          <w:szCs w:val="24"/>
          <w:lang w:eastAsia="ru-RU"/>
        </w:rPr>
        <w:t>2</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66AD4">
        <w:rPr>
          <w:rFonts w:ascii="Times New Roman" w:eastAsia="Times New Roman" w:hAnsi="Times New Roman" w:cs="Times New Roman"/>
          <w:sz w:val="24"/>
          <w:szCs w:val="24"/>
          <w:lang w:eastAsia="ru-RU"/>
        </w:rP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который составлен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 или иной имеющийся у эмитента список, для составления</w:t>
      </w:r>
      <w:proofErr w:type="gramEnd"/>
      <w:r w:rsidRPr="00D66AD4">
        <w:rPr>
          <w:rFonts w:ascii="Times New Roman" w:eastAsia="Times New Roman" w:hAnsi="Times New Roman" w:cs="Times New Roman"/>
          <w:sz w:val="24"/>
          <w:szCs w:val="24"/>
          <w:lang w:eastAsia="ru-RU"/>
        </w:rPr>
        <w:t xml:space="preserve"> которого номинальные держатели акций эмитента представляли данные о лицах, в интересах которых они владели (владеют) акциями эмитента: </w:t>
      </w:r>
      <w:r w:rsidRPr="00D66AD4">
        <w:rPr>
          <w:rFonts w:ascii="Times New Roman" w:eastAsia="Times New Roman" w:hAnsi="Times New Roman" w:cs="Times New Roman"/>
          <w:b/>
          <w:bCs/>
          <w:i/>
          <w:iCs/>
          <w:sz w:val="24"/>
          <w:szCs w:val="24"/>
          <w:lang w:eastAsia="ru-RU"/>
        </w:rPr>
        <w:t>2949</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sz w:val="24"/>
          <w:szCs w:val="24"/>
          <w:lang w:eastAsia="ru-RU"/>
        </w:rPr>
        <w:t xml:space="preserve">Категория (тип) акции: </w:t>
      </w:r>
      <w:r w:rsidRPr="00D66AD4">
        <w:rPr>
          <w:rFonts w:ascii="Times New Roman" w:eastAsia="Times New Roman" w:hAnsi="Times New Roman" w:cs="Times New Roman"/>
          <w:b/>
          <w:bCs/>
          <w:i/>
          <w:iCs/>
          <w:sz w:val="24"/>
          <w:szCs w:val="24"/>
          <w:lang w:eastAsia="ru-RU"/>
        </w:rPr>
        <w:t>обыкновенные</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Дата составления списка лиц: </w:t>
      </w:r>
      <w:r w:rsidRPr="00D66AD4">
        <w:rPr>
          <w:rFonts w:ascii="Times New Roman" w:eastAsia="Times New Roman" w:hAnsi="Times New Roman" w:cs="Times New Roman"/>
          <w:b/>
          <w:bCs/>
          <w:i/>
          <w:iCs/>
          <w:sz w:val="24"/>
          <w:szCs w:val="24"/>
          <w:lang w:eastAsia="ru-RU"/>
        </w:rPr>
        <w:t>08.11.2021</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proofErr w:type="gramStart"/>
      <w:r w:rsidRPr="00D66AD4">
        <w:rPr>
          <w:rFonts w:ascii="Times New Roman" w:eastAsia="Times New Roman" w:hAnsi="Times New Roman" w:cs="Times New Roman"/>
          <w:sz w:val="24"/>
          <w:szCs w:val="24"/>
          <w:lang w:eastAsia="ru-RU"/>
        </w:rPr>
        <w:t>Количество акций, приобретенных и (или) выкупленных эмитентом, и (или) поступивших в его распоряжение, на дату окончания последнего завершенного отчетного периода, отдельно по каждой категории (типу) акций:</w:t>
      </w:r>
      <w:proofErr w:type="gramEnd"/>
      <w:r w:rsidRPr="00D66AD4">
        <w:rPr>
          <w:rFonts w:ascii="Times New Roman" w:eastAsia="Times New Roman" w:hAnsi="Times New Roman" w:cs="Times New Roman"/>
          <w:sz w:val="24"/>
          <w:szCs w:val="24"/>
          <w:lang w:eastAsia="ru-RU"/>
        </w:rPr>
        <w:t xml:space="preserve"> </w:t>
      </w:r>
      <w:r w:rsidRPr="00D66AD4">
        <w:rPr>
          <w:rFonts w:ascii="Times New Roman" w:eastAsia="Times New Roman" w:hAnsi="Times New Roman" w:cs="Times New Roman"/>
          <w:b/>
          <w:bCs/>
          <w:i/>
          <w:iCs/>
          <w:sz w:val="24"/>
          <w:szCs w:val="24"/>
          <w:lang w:eastAsia="ru-RU"/>
        </w:rPr>
        <w:t>Эмитентом размещены только обыкновенные акции. Собственных обыкновенных акций, находящихся на балансе эмитента, нет.</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Информация о количестве акций эмитента, принадлежащих подконтрольным им организациям, отдельно по каждой категории (типу) акций.</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b/>
          <w:bCs/>
          <w:i/>
          <w:iCs/>
          <w:sz w:val="24"/>
          <w:szCs w:val="24"/>
          <w:lang w:eastAsia="ru-RU"/>
        </w:rPr>
        <w:t>Подконтрольные эмитенту  организации не владеют его акциями.</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pPr>
      <w:bookmarkStart w:id="93" w:name="Par367"/>
      <w:bookmarkStart w:id="94" w:name="_Toc100822877"/>
      <w:bookmarkEnd w:id="93"/>
      <w:r w:rsidRPr="00D66AD4">
        <w:t>3.2. Сведения об акционерах эмитента или лицах, имеющих право распоряжаться голосами, приходящимися на голосующие акции, составляющие уставный  капитал  эмитента</w:t>
      </w:r>
      <w:bookmarkEnd w:id="94"/>
      <w:r w:rsidRPr="00D66AD4">
        <w:rPr>
          <w:color w:val="FF0000"/>
        </w:rPr>
        <w:t xml:space="preserve"> </w:t>
      </w:r>
    </w:p>
    <w:p w:rsidR="004F1527" w:rsidRDefault="004F1527" w:rsidP="004F1527">
      <w:pPr>
        <w:pStyle w:val="2"/>
        <w:rPr>
          <w:b/>
          <w:i/>
        </w:rPr>
      </w:pPr>
      <w:r w:rsidRPr="003D14F2">
        <w:rPr>
          <w:b/>
          <w:i/>
        </w:rPr>
        <w:t xml:space="preserve">В  данном </w:t>
      </w:r>
      <w:r>
        <w:rPr>
          <w:b/>
          <w:i/>
        </w:rPr>
        <w:t>пункте</w:t>
      </w:r>
      <w:r w:rsidRPr="003D14F2">
        <w:rPr>
          <w:b/>
          <w:i/>
        </w:rPr>
        <w:t xml:space="preserve"> приведена известная эмитенту информация по состоянию на 31.12.2021</w:t>
      </w:r>
      <w:r w:rsidR="00C56676">
        <w:rPr>
          <w:b/>
          <w:i/>
        </w:rPr>
        <w:t xml:space="preserve">, а также на </w:t>
      </w:r>
      <w:r w:rsidRPr="003D14F2">
        <w:rPr>
          <w:b/>
          <w:i/>
        </w:rPr>
        <w:t xml:space="preserve"> </w:t>
      </w:r>
      <w:proofErr w:type="spellStart"/>
      <w:proofErr w:type="gramStart"/>
      <w:r w:rsidRPr="003D14F2">
        <w:rPr>
          <w:b/>
          <w:i/>
        </w:rPr>
        <w:t>на</w:t>
      </w:r>
      <w:proofErr w:type="spellEnd"/>
      <w:proofErr w:type="gramEnd"/>
      <w:r w:rsidRPr="003D14F2">
        <w:rPr>
          <w:b/>
          <w:i/>
        </w:rPr>
        <w:t xml:space="preserve"> дату раскрытия консолидированной финансовой отчетности</w:t>
      </w:r>
      <w:r>
        <w:rPr>
          <w:b/>
          <w:i/>
        </w:rPr>
        <w:t xml:space="preserve"> Общества за 2021 год</w:t>
      </w:r>
      <w:r w:rsidR="00C56676">
        <w:rPr>
          <w:b/>
          <w:i/>
        </w:rPr>
        <w:t xml:space="preserve">; изменения связаны с  </w:t>
      </w:r>
      <w:proofErr w:type="spellStart"/>
      <w:r>
        <w:rPr>
          <w:b/>
          <w:i/>
        </w:rPr>
        <w:t>приобретени</w:t>
      </w:r>
      <w:r w:rsidR="00C56676">
        <w:rPr>
          <w:b/>
          <w:i/>
        </w:rPr>
        <w:t>емакционерами</w:t>
      </w:r>
      <w:proofErr w:type="spellEnd"/>
      <w:r w:rsidR="00C56676">
        <w:rPr>
          <w:b/>
          <w:i/>
        </w:rPr>
        <w:t xml:space="preserve"> </w:t>
      </w:r>
      <w:r>
        <w:rPr>
          <w:b/>
          <w:i/>
        </w:rPr>
        <w:t xml:space="preserve"> акций дополнительного выпуска, размещение которых осуществлялось в данный период.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Лица, имеющие право распоряжаться не менее чем 5 процентами голосов, приходящихся на голосующие акции, составляющие уставный капитал эмитента. </w:t>
      </w:r>
    </w:p>
    <w:p w:rsidR="00D66AD4" w:rsidRPr="00D66AD4" w:rsidRDefault="00D66AD4" w:rsidP="00D66AD4">
      <w:pPr>
        <w:widowControl w:val="0"/>
        <w:numPr>
          <w:ilvl w:val="0"/>
          <w:numId w:val="33"/>
        </w:numPr>
        <w:autoSpaceDE w:val="0"/>
        <w:autoSpaceDN w:val="0"/>
        <w:adjustRightInd w:val="0"/>
        <w:spacing w:after="200" w:line="276" w:lineRule="auto"/>
        <w:ind w:firstLine="284"/>
        <w:contextualSpacing/>
        <w:jc w:val="both"/>
        <w:rPr>
          <w:rFonts w:ascii="Times New Roman" w:eastAsia="Times New Roman" w:hAnsi="Times New Roman" w:cs="Times New Roman"/>
          <w:lang w:eastAsia="ru-RU"/>
        </w:rPr>
      </w:pPr>
      <w:bookmarkStart w:id="95" w:name="_Hlk96701946"/>
      <w:r w:rsidRPr="00D66AD4">
        <w:rPr>
          <w:rFonts w:ascii="Times New Roman" w:eastAsia="Times New Roman" w:hAnsi="Times New Roman" w:cs="Times New Roman"/>
          <w:lang w:eastAsia="ru-RU"/>
        </w:rPr>
        <w:t>Полное фирменное наименование</w:t>
      </w:r>
      <w:bookmarkEnd w:id="95"/>
      <w:r w:rsidRPr="00D66AD4">
        <w:rPr>
          <w:rFonts w:ascii="Times New Roman" w:eastAsia="Times New Roman" w:hAnsi="Times New Roman" w:cs="Times New Roman"/>
          <w:lang w:eastAsia="ru-RU"/>
        </w:rPr>
        <w:t>:</w:t>
      </w:r>
      <w:r w:rsidRPr="00D66AD4">
        <w:rPr>
          <w:rFonts w:ascii="Times New Roman" w:eastAsia="Times New Roman" w:hAnsi="Times New Roman" w:cs="Times New Roman"/>
          <w:b/>
          <w:i/>
          <w:lang w:eastAsia="ru-RU"/>
        </w:rPr>
        <w:t xml:space="preserve"> Публичное акционерное общество «Российские сети»</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bookmarkStart w:id="96" w:name="_Hlk96702034"/>
      <w:r w:rsidRPr="00D66AD4">
        <w:rPr>
          <w:rFonts w:ascii="Times New Roman" w:eastAsia="Times New Roman" w:hAnsi="Times New Roman" w:cs="Times New Roman"/>
          <w:lang w:eastAsia="ru-RU"/>
        </w:rPr>
        <w:lastRenderedPageBreak/>
        <w:t>Сокращенное фирменное наименование:</w:t>
      </w:r>
      <w:bookmarkEnd w:id="96"/>
      <w:r w:rsidRPr="00D66AD4">
        <w:rPr>
          <w:rFonts w:ascii="Times New Roman" w:eastAsia="Times New Roman" w:hAnsi="Times New Roman" w:cs="Times New Roman"/>
          <w:b/>
          <w:i/>
          <w:lang w:eastAsia="ru-RU"/>
        </w:rPr>
        <w:t xml:space="preserve"> </w:t>
      </w:r>
      <w:bookmarkStart w:id="97" w:name="_Hlk96711638"/>
      <w:r w:rsidRPr="00D66AD4">
        <w:rPr>
          <w:rFonts w:ascii="Times New Roman" w:eastAsia="Times New Roman" w:hAnsi="Times New Roman" w:cs="Times New Roman"/>
          <w:b/>
          <w:i/>
          <w:lang w:eastAsia="ru-RU"/>
        </w:rPr>
        <w:t>ПАО «</w:t>
      </w:r>
      <w:proofErr w:type="spellStart"/>
      <w:r w:rsidRPr="00D66AD4">
        <w:rPr>
          <w:rFonts w:ascii="Times New Roman" w:eastAsia="Times New Roman" w:hAnsi="Times New Roman" w:cs="Times New Roman"/>
          <w:b/>
          <w:i/>
          <w:lang w:eastAsia="ru-RU"/>
        </w:rPr>
        <w:t>Россети</w:t>
      </w:r>
      <w:proofErr w:type="spellEnd"/>
      <w:r w:rsidRPr="00D66AD4">
        <w:rPr>
          <w:rFonts w:ascii="Times New Roman" w:eastAsia="Times New Roman" w:hAnsi="Times New Roman" w:cs="Times New Roman"/>
          <w:b/>
          <w:i/>
          <w:lang w:eastAsia="ru-RU"/>
        </w:rPr>
        <w:t>»</w:t>
      </w:r>
    </w:p>
    <w:bookmarkEnd w:id="97"/>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Место нахождения: </w:t>
      </w:r>
      <w:r w:rsidRPr="00D66AD4">
        <w:rPr>
          <w:rFonts w:ascii="Times New Roman" w:eastAsia="Times New Roman" w:hAnsi="Times New Roman" w:cs="Times New Roman"/>
          <w:b/>
          <w:i/>
          <w:lang w:eastAsia="ru-RU"/>
        </w:rPr>
        <w:t>Россия, г. Москва</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i/>
          <w:lang w:eastAsia="ru-RU"/>
        </w:rPr>
      </w:pPr>
      <w:r w:rsidRPr="00D66AD4">
        <w:rPr>
          <w:rFonts w:ascii="Times New Roman" w:eastAsia="Times New Roman" w:hAnsi="Times New Roman" w:cs="Times New Roman"/>
          <w:lang w:eastAsia="ru-RU"/>
        </w:rPr>
        <w:t>ИНН:</w:t>
      </w:r>
      <w:r w:rsidRPr="00D66AD4">
        <w:rPr>
          <w:rFonts w:ascii="Times New Roman" w:eastAsia="Times New Roman" w:hAnsi="Times New Roman" w:cs="Times New Roman"/>
          <w:b/>
          <w:i/>
          <w:lang w:eastAsia="ru-RU"/>
        </w:rPr>
        <w:t xml:space="preserve"> 7728662669</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ОГРН:</w:t>
      </w:r>
      <w:r w:rsidRPr="00D66AD4">
        <w:rPr>
          <w:rFonts w:ascii="Times New Roman" w:eastAsia="Times New Roman" w:hAnsi="Times New Roman" w:cs="Times New Roman"/>
          <w:b/>
          <w:i/>
          <w:lang w:eastAsia="ru-RU"/>
        </w:rPr>
        <w:t xml:space="preserve"> 1087760000019</w:t>
      </w:r>
    </w:p>
    <w:p w:rsidR="00C56676"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Размер доли голосов, приходящихся на голосующие акции, составляющие уставный капитал эмитента, которой имеет право распоряжаться лицо:</w:t>
      </w:r>
      <w:r w:rsidRPr="00D66AD4">
        <w:rPr>
          <w:rFonts w:ascii="Times New Roman" w:eastAsia="Times New Roman" w:hAnsi="Times New Roman" w:cs="Times New Roman"/>
          <w:b/>
          <w:i/>
          <w:lang w:eastAsia="ru-RU"/>
        </w:rPr>
        <w:t xml:space="preserve"> </w:t>
      </w:r>
    </w:p>
    <w:p w:rsidR="00C56676" w:rsidRDefault="00C56676"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 на 31.12.2021 - 63,58%,</w:t>
      </w:r>
    </w:p>
    <w:p w:rsidR="00D66AD4" w:rsidRPr="00D66AD4" w:rsidRDefault="00C56676"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 на </w:t>
      </w:r>
      <w:proofErr w:type="spellStart"/>
      <w:proofErr w:type="gramStart"/>
      <w:r w:rsidRPr="00C56676">
        <w:rPr>
          <w:rFonts w:ascii="Times New Roman" w:eastAsia="Times New Roman" w:hAnsi="Times New Roman" w:cs="Times New Roman"/>
          <w:b/>
          <w:i/>
          <w:lang w:eastAsia="ru-RU"/>
        </w:rPr>
        <w:t>на</w:t>
      </w:r>
      <w:proofErr w:type="spellEnd"/>
      <w:proofErr w:type="gramEnd"/>
      <w:r w:rsidRPr="00C56676">
        <w:rPr>
          <w:rFonts w:ascii="Times New Roman" w:eastAsia="Times New Roman" w:hAnsi="Times New Roman" w:cs="Times New Roman"/>
          <w:b/>
          <w:i/>
          <w:lang w:eastAsia="ru-RU"/>
        </w:rPr>
        <w:t xml:space="preserve"> дату раскрытия консолидированной финансовой отчетности Общества за 2021 год </w:t>
      </w:r>
      <w:r>
        <w:rPr>
          <w:rFonts w:ascii="Times New Roman" w:eastAsia="Times New Roman" w:hAnsi="Times New Roman" w:cs="Times New Roman"/>
          <w:b/>
          <w:i/>
          <w:lang w:eastAsia="ru-RU"/>
        </w:rPr>
        <w:t xml:space="preserve">- </w:t>
      </w:r>
      <w:r w:rsidR="00D66AD4" w:rsidRPr="00D66AD4">
        <w:rPr>
          <w:rFonts w:ascii="Times New Roman" w:eastAsia="Times New Roman" w:hAnsi="Times New Roman" w:cs="Times New Roman"/>
          <w:b/>
          <w:i/>
        </w:rPr>
        <w:t>93,61 </w:t>
      </w:r>
      <w:r w:rsidR="00D66AD4" w:rsidRPr="00D66AD4">
        <w:rPr>
          <w:rFonts w:ascii="Times New Roman" w:eastAsia="Times New Roman" w:hAnsi="Times New Roman" w:cs="Times New Roman"/>
          <w:b/>
          <w:i/>
          <w:lang w:eastAsia="ru-RU"/>
        </w:rPr>
        <w:t>%</w:t>
      </w:r>
      <w:r>
        <w:rPr>
          <w:rFonts w:ascii="Times New Roman" w:eastAsia="Times New Roman" w:hAnsi="Times New Roman" w:cs="Times New Roman"/>
          <w:b/>
          <w:i/>
          <w:lang w:eastAsia="ru-RU"/>
        </w:rPr>
        <w:t>.</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Вид права распоряжения голосами, приходящимися на голосующие акции, составляющие уставный капитал эмитента, которым обладает лицо: </w:t>
      </w:r>
      <w:r w:rsidRPr="00D66AD4">
        <w:rPr>
          <w:rFonts w:ascii="Times New Roman" w:eastAsia="Times New Roman" w:hAnsi="Times New Roman" w:cs="Times New Roman"/>
          <w:b/>
          <w:i/>
          <w:lang w:eastAsia="ru-RU"/>
        </w:rPr>
        <w:t>прямое распоряжение</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Признак права распоряжения голосами, приходящимися на голосующие акции, составляющие уставный капитал эмитента, которым обладает лицо:</w:t>
      </w:r>
      <w:r w:rsidRPr="00D66AD4">
        <w:rPr>
          <w:rFonts w:ascii="Times New Roman" w:eastAsia="Times New Roman" w:hAnsi="Times New Roman" w:cs="Times New Roman"/>
          <w:b/>
          <w:i/>
          <w:lang w:eastAsia="ru-RU"/>
        </w:rPr>
        <w:t xml:space="preserve"> самостоятельное распоряжение</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Основание, в силу которого лицо имеет право распоряжаться голосами, приходящимися на голосующие акции, составляющие уставный капитал эмитента: </w:t>
      </w:r>
      <w:r w:rsidRPr="00D66AD4">
        <w:rPr>
          <w:rFonts w:ascii="Times New Roman" w:eastAsia="Times New Roman" w:hAnsi="Times New Roman" w:cs="Times New Roman"/>
          <w:b/>
          <w:i/>
          <w:lang w:eastAsia="ru-RU"/>
        </w:rPr>
        <w:t>участие в уставном капитале в эмитенте.</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Иные сведения, указываемые эмитентом по собственному усмотрению: </w:t>
      </w:r>
      <w:r w:rsidRPr="00D66AD4">
        <w:rPr>
          <w:rFonts w:ascii="Times New Roman" w:eastAsia="Times New Roman" w:hAnsi="Times New Roman" w:cs="Times New Roman"/>
          <w:b/>
          <w:i/>
          <w:lang w:eastAsia="ru-RU"/>
        </w:rPr>
        <w:t>нет</w:t>
      </w:r>
    </w:p>
    <w:p w:rsidR="00D66AD4" w:rsidRPr="00D66AD4" w:rsidRDefault="00D66AD4" w:rsidP="00D66AD4">
      <w:pPr>
        <w:widowControl w:val="0"/>
        <w:autoSpaceDE w:val="0"/>
        <w:autoSpaceDN w:val="0"/>
        <w:adjustRightInd w:val="0"/>
        <w:spacing w:after="0" w:line="240" w:lineRule="auto"/>
        <w:ind w:left="567"/>
        <w:contextualSpacing/>
        <w:jc w:val="both"/>
        <w:rPr>
          <w:rFonts w:ascii="Times New Roman" w:eastAsia="Times New Roman" w:hAnsi="Times New Roman" w:cs="Times New Roman"/>
          <w:lang w:eastAsia="ru-RU"/>
        </w:rPr>
      </w:pPr>
      <w:bookmarkStart w:id="98" w:name="_Hlk96702157"/>
    </w:p>
    <w:p w:rsidR="00D66AD4" w:rsidRPr="00D66AD4" w:rsidRDefault="00D66AD4" w:rsidP="00D66AD4">
      <w:pPr>
        <w:widowControl w:val="0"/>
        <w:autoSpaceDE w:val="0"/>
        <w:autoSpaceDN w:val="0"/>
        <w:adjustRightInd w:val="0"/>
        <w:spacing w:after="0" w:line="240" w:lineRule="auto"/>
        <w:ind w:left="567"/>
        <w:contextualSpacing/>
        <w:jc w:val="both"/>
        <w:rPr>
          <w:rFonts w:ascii="Times New Roman" w:eastAsia="Times New Roman" w:hAnsi="Times New Roman" w:cs="Times New Roman"/>
          <w:lang w:eastAsia="ru-RU"/>
        </w:rPr>
      </w:pPr>
      <w:bookmarkStart w:id="99" w:name="_Hlk96711588"/>
      <w:r w:rsidRPr="00D66AD4">
        <w:rPr>
          <w:rFonts w:ascii="Times New Roman" w:eastAsia="Times New Roman" w:hAnsi="Times New Roman" w:cs="Times New Roman"/>
          <w:lang w:eastAsia="ru-RU"/>
        </w:rPr>
        <w:t>Сведения о лицах, контролирующих участника (акционера) эмитента:</w:t>
      </w:r>
    </w:p>
    <w:p w:rsidR="00D66AD4" w:rsidRPr="00D66AD4" w:rsidRDefault="00D66AD4" w:rsidP="00D66AD4">
      <w:pPr>
        <w:widowControl w:val="0"/>
        <w:autoSpaceDE w:val="0"/>
        <w:autoSpaceDN w:val="0"/>
        <w:adjustRightInd w:val="0"/>
        <w:spacing w:after="0" w:line="240" w:lineRule="auto"/>
        <w:ind w:left="567"/>
        <w:contextualSpacing/>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Наименование:</w:t>
      </w:r>
      <w:r w:rsidRPr="00D66AD4">
        <w:rPr>
          <w:rFonts w:ascii="Times New Roman" w:eastAsia="Times New Roman" w:hAnsi="Times New Roman" w:cs="Times New Roman"/>
          <w:b/>
          <w:i/>
          <w:lang w:eastAsia="ru-RU"/>
        </w:rPr>
        <w:t xml:space="preserve"> Российская Федерация в лице Федерального агентства по управлению государственным имуществом</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Место нахождения: </w:t>
      </w:r>
      <w:r w:rsidRPr="00D66AD4">
        <w:rPr>
          <w:rFonts w:ascii="Times New Roman" w:eastAsia="Times New Roman" w:hAnsi="Times New Roman" w:cs="Times New Roman"/>
          <w:b/>
          <w:i/>
          <w:lang w:eastAsia="ru-RU"/>
        </w:rPr>
        <w:t>109012, Российская Федерация, г. Москва, Никольский пер., 9</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ИНН:</w:t>
      </w:r>
      <w:r w:rsidRPr="00D66AD4">
        <w:rPr>
          <w:rFonts w:ascii="Times New Roman" w:eastAsia="Times New Roman" w:hAnsi="Times New Roman" w:cs="Times New Roman"/>
          <w:b/>
          <w:i/>
          <w:lang w:eastAsia="ru-RU"/>
        </w:rPr>
        <w:t xml:space="preserve"> 7710723134</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ОГРН:</w:t>
      </w:r>
      <w:r w:rsidRPr="00D66AD4">
        <w:rPr>
          <w:rFonts w:ascii="Times New Roman" w:eastAsia="Times New Roman" w:hAnsi="Times New Roman" w:cs="Times New Roman"/>
          <w:b/>
          <w:i/>
          <w:lang w:eastAsia="ru-RU"/>
        </w:rPr>
        <w:t xml:space="preserve"> 1087746829994</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Вид контроля:</w:t>
      </w:r>
      <w:r w:rsidRPr="00D66AD4">
        <w:rPr>
          <w:rFonts w:ascii="Times New Roman" w:eastAsia="Times New Roman" w:hAnsi="Times New Roman" w:cs="Times New Roman"/>
          <w:b/>
          <w:i/>
          <w:lang w:eastAsia="ru-RU"/>
        </w:rPr>
        <w:t xml:space="preserve"> прямой контроль</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Основание, в силу которого лицо, контролирующее участника (акционера) эмитента, осуществляет такой контроль: </w:t>
      </w:r>
      <w:r w:rsidRPr="00D66AD4">
        <w:rPr>
          <w:rFonts w:ascii="Times New Roman" w:eastAsia="Times New Roman" w:hAnsi="Times New Roman" w:cs="Times New Roman"/>
          <w:b/>
          <w:i/>
        </w:rPr>
        <w:t>участие в юридическом лице, являющемся акционером эмитента</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Признак осуществления лицом, контролирующим участника (акционера) эмитента, такого контроля:</w:t>
      </w:r>
      <w:r w:rsidRPr="00D66AD4">
        <w:rPr>
          <w:rFonts w:ascii="Times New Roman" w:eastAsia="Times New Roman" w:hAnsi="Times New Roman" w:cs="Times New Roman"/>
          <w:b/>
          <w:i/>
          <w:lang w:eastAsia="ru-RU"/>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Размер доли такого лица в уставном капитале акционера эмитента:</w:t>
      </w:r>
      <w:r w:rsidRPr="00D66AD4">
        <w:rPr>
          <w:rFonts w:ascii="Times New Roman" w:eastAsia="Times New Roman" w:hAnsi="Times New Roman" w:cs="Times New Roman"/>
          <w:b/>
          <w:i/>
          <w:lang w:eastAsia="ru-RU"/>
        </w:rPr>
        <w:t xml:space="preserve"> </w:t>
      </w:r>
      <w:r w:rsidRPr="00D66AD4">
        <w:rPr>
          <w:rFonts w:ascii="Times New Roman" w:eastAsia="Times New Roman" w:hAnsi="Times New Roman" w:cs="Times New Roman"/>
          <w:b/>
          <w:i/>
        </w:rPr>
        <w:t>88,04</w:t>
      </w:r>
      <w:r w:rsidRPr="00D66AD4">
        <w:rPr>
          <w:rFonts w:ascii="Times New Roman" w:eastAsia="Times New Roman" w:hAnsi="Times New Roman" w:cs="Times New Roman"/>
          <w:lang w:eastAsia="ru-RU"/>
        </w:rPr>
        <w:t>%</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Размер доли принадлежащих такому лицу обыкновенных акций акционера эмитента:</w:t>
      </w:r>
      <w:r w:rsidRPr="00D66AD4">
        <w:rPr>
          <w:rFonts w:ascii="Times New Roman" w:eastAsia="Times New Roman" w:hAnsi="Times New Roman" w:cs="Times New Roman"/>
          <w:b/>
          <w:i/>
        </w:rPr>
        <w:t xml:space="preserve"> 88,89%</w:t>
      </w:r>
    </w:p>
    <w:p w:rsidR="00D66AD4" w:rsidRPr="00D66AD4" w:rsidRDefault="00D66AD4" w:rsidP="00D66AD4">
      <w:pPr>
        <w:autoSpaceDE w:val="0"/>
        <w:autoSpaceDN w:val="0"/>
        <w:adjustRightInd w:val="0"/>
        <w:spacing w:after="0" w:line="240" w:lineRule="auto"/>
        <w:ind w:left="567"/>
        <w:jc w:val="both"/>
        <w:rPr>
          <w:rFonts w:ascii="Times New Roman" w:eastAsia="Times New Roman" w:hAnsi="Times New Roman" w:cs="Times New Roman"/>
        </w:rPr>
      </w:pPr>
      <w:bookmarkStart w:id="100" w:name="_Hlk96704902"/>
      <w:r w:rsidRPr="00D66AD4">
        <w:rPr>
          <w:rFonts w:ascii="Times New Roman" w:eastAsia="Times New Roman" w:hAnsi="Times New Roman" w:cs="Times New Roman"/>
        </w:rPr>
        <w:t xml:space="preserve">Размер доли такого лица в уставном капитале эмитента: </w:t>
      </w:r>
      <w:bookmarkStart w:id="101" w:name="_Hlk96704287"/>
      <w:r w:rsidRPr="00D66AD4">
        <w:rPr>
          <w:rFonts w:ascii="Times New Roman" w:eastAsia="Times New Roman" w:hAnsi="Times New Roman" w:cs="Times New Roman"/>
          <w:b/>
          <w:i/>
        </w:rPr>
        <w:t>0  </w:t>
      </w:r>
      <w:r w:rsidRPr="00D66AD4">
        <w:rPr>
          <w:rFonts w:ascii="Times New Roman" w:eastAsia="Times New Roman" w:hAnsi="Times New Roman" w:cs="Times New Roman"/>
          <w:b/>
          <w:i/>
          <w:lang w:eastAsia="ru-RU"/>
        </w:rPr>
        <w:t>%</w:t>
      </w:r>
      <w:bookmarkEnd w:id="101"/>
    </w:p>
    <w:p w:rsidR="00D66AD4" w:rsidRPr="00D66AD4" w:rsidRDefault="00D66AD4" w:rsidP="00D66AD4">
      <w:pPr>
        <w:autoSpaceDE w:val="0"/>
        <w:autoSpaceDN w:val="0"/>
        <w:adjustRightInd w:val="0"/>
        <w:spacing w:after="0" w:line="240" w:lineRule="auto"/>
        <w:ind w:left="567"/>
        <w:jc w:val="both"/>
        <w:rPr>
          <w:rFonts w:ascii="Times New Roman" w:eastAsia="Times New Roman" w:hAnsi="Times New Roman" w:cs="Times New Roman"/>
          <w:b/>
          <w:i/>
          <w:lang w:eastAsia="ru-RU"/>
        </w:rPr>
      </w:pPr>
      <w:r w:rsidRPr="00D66AD4">
        <w:rPr>
          <w:rFonts w:ascii="Times New Roman" w:eastAsia="Times New Roman" w:hAnsi="Times New Roman" w:cs="Times New Roman"/>
        </w:rPr>
        <w:t xml:space="preserve">Размер доли принадлежащих ему обыкновенных акций эмитента: </w:t>
      </w:r>
      <w:r w:rsidRPr="00D66AD4">
        <w:rPr>
          <w:rFonts w:ascii="Times New Roman" w:eastAsia="Times New Roman" w:hAnsi="Times New Roman" w:cs="Times New Roman"/>
          <w:b/>
          <w:i/>
        </w:rPr>
        <w:t xml:space="preserve">0 </w:t>
      </w:r>
      <w:r w:rsidRPr="00D66AD4">
        <w:rPr>
          <w:rFonts w:ascii="Times New Roman" w:eastAsia="Times New Roman" w:hAnsi="Times New Roman" w:cs="Times New Roman"/>
          <w:b/>
          <w:i/>
          <w:lang w:eastAsia="ru-RU"/>
        </w:rPr>
        <w:t>%</w:t>
      </w:r>
      <w:bookmarkEnd w:id="98"/>
    </w:p>
    <w:bookmarkEnd w:id="99"/>
    <w:bookmarkEnd w:id="100"/>
    <w:p w:rsidR="00D66AD4" w:rsidRPr="00D66AD4" w:rsidRDefault="00D66AD4" w:rsidP="00D66AD4">
      <w:pPr>
        <w:autoSpaceDE w:val="0"/>
        <w:autoSpaceDN w:val="0"/>
        <w:adjustRightInd w:val="0"/>
        <w:spacing w:after="0" w:line="240" w:lineRule="auto"/>
        <w:ind w:left="567"/>
        <w:jc w:val="both"/>
        <w:rPr>
          <w:rFonts w:ascii="Times New Roman" w:eastAsia="Times New Roman" w:hAnsi="Times New Roman" w:cs="Times New Roman"/>
        </w:rPr>
      </w:pPr>
    </w:p>
    <w:p w:rsidR="00D66AD4" w:rsidRPr="00D66AD4" w:rsidRDefault="00D66AD4" w:rsidP="00D66AD4">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Полное фирменное наименование:</w:t>
      </w:r>
      <w:r w:rsidRPr="00D66AD4">
        <w:rPr>
          <w:rFonts w:ascii="Times New Roman" w:eastAsia="Times New Roman" w:hAnsi="Times New Roman" w:cs="Times New Roman"/>
          <w:b/>
          <w:i/>
          <w:lang w:eastAsia="ru-RU"/>
        </w:rPr>
        <w:t xml:space="preserve"> Акционерное общество «Дальневосточная энергетическая управляющая компания – ЕНЭС»</w:t>
      </w:r>
    </w:p>
    <w:p w:rsidR="00D66AD4" w:rsidRPr="00D66AD4" w:rsidRDefault="00D66AD4" w:rsidP="00D66AD4">
      <w:pPr>
        <w:widowControl w:val="0"/>
        <w:autoSpaceDE w:val="0"/>
        <w:autoSpaceDN w:val="0"/>
        <w:adjustRightInd w:val="0"/>
        <w:spacing w:after="0" w:line="240" w:lineRule="auto"/>
        <w:ind w:left="284"/>
        <w:contextualSpacing/>
        <w:jc w:val="both"/>
        <w:rPr>
          <w:rFonts w:ascii="Times New Roman" w:eastAsia="Times New Roman" w:hAnsi="Times New Roman" w:cs="Times New Roman"/>
          <w:lang w:eastAsia="ru-RU"/>
        </w:rPr>
      </w:pPr>
      <w:r w:rsidRPr="00D66AD4">
        <w:rPr>
          <w:rFonts w:ascii="Times New Roman" w:eastAsia="Times New Roman" w:hAnsi="Times New Roman" w:cs="Times New Roman"/>
          <w:bCs/>
          <w:iCs/>
          <w:lang w:eastAsia="ru-RU"/>
        </w:rPr>
        <w:t>Сокращенное фирменное наименование:</w:t>
      </w:r>
      <w:r w:rsidRPr="00D66AD4">
        <w:rPr>
          <w:rFonts w:ascii="Times New Roman" w:eastAsia="Times New Roman" w:hAnsi="Times New Roman" w:cs="Times New Roman"/>
          <w:b/>
          <w:i/>
          <w:lang w:eastAsia="ru-RU"/>
        </w:rPr>
        <w:t xml:space="preserve"> </w:t>
      </w:r>
      <w:bookmarkStart w:id="102" w:name="_Hlk96711706"/>
      <w:r w:rsidRPr="00D66AD4">
        <w:rPr>
          <w:rFonts w:ascii="Times New Roman" w:eastAsia="Times New Roman" w:hAnsi="Times New Roman" w:cs="Times New Roman"/>
          <w:b/>
          <w:i/>
          <w:lang w:eastAsia="ru-RU"/>
        </w:rPr>
        <w:t>АО «ДВЭУК – ЕНЭС»</w:t>
      </w:r>
    </w:p>
    <w:bookmarkEnd w:id="102"/>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Место нахождения: </w:t>
      </w:r>
      <w:r w:rsidRPr="00D66AD4">
        <w:rPr>
          <w:rFonts w:ascii="Times New Roman" w:eastAsia="Times New Roman" w:hAnsi="Times New Roman" w:cs="Times New Roman"/>
          <w:b/>
          <w:i/>
          <w:lang w:eastAsia="ru-RU"/>
        </w:rPr>
        <w:t xml:space="preserve"> город Москва</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ИНН:</w:t>
      </w:r>
      <w:r w:rsidRPr="00D66AD4">
        <w:rPr>
          <w:rFonts w:ascii="Times New Roman" w:eastAsia="Times New Roman" w:hAnsi="Times New Roman" w:cs="Times New Roman"/>
          <w:b/>
          <w:i/>
          <w:lang w:eastAsia="ru-RU"/>
        </w:rPr>
        <w:t xml:space="preserve"> 2540252359</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ОГРН:</w:t>
      </w:r>
      <w:r w:rsidRPr="00D66AD4">
        <w:rPr>
          <w:rFonts w:ascii="Times New Roman" w:eastAsia="Times New Roman" w:hAnsi="Times New Roman" w:cs="Times New Roman"/>
          <w:b/>
          <w:i/>
          <w:lang w:eastAsia="ru-RU"/>
        </w:rPr>
        <w:t xml:space="preserve"> 1192536024075</w:t>
      </w:r>
    </w:p>
    <w:p w:rsidR="00C56676"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Размер доли голосов, приходящихся на голосующие акции, составляющие уставный капитал эмитента, которой имеет право распоряжаться лицо:</w:t>
      </w:r>
    </w:p>
    <w:p w:rsidR="00C56676" w:rsidRPr="0066074E" w:rsidRDefault="00C56676"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r w:rsidRPr="0066074E">
        <w:rPr>
          <w:rFonts w:ascii="Times New Roman" w:eastAsia="Times New Roman" w:hAnsi="Times New Roman" w:cs="Times New Roman"/>
          <w:b/>
          <w:i/>
          <w:lang w:eastAsia="ru-RU"/>
        </w:rPr>
        <w:t>- на 31.12.2021 - 6,09%,</w:t>
      </w:r>
    </w:p>
    <w:p w:rsidR="00D66AD4" w:rsidRPr="00D66AD4" w:rsidRDefault="00C56676"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66074E">
        <w:rPr>
          <w:rFonts w:ascii="Times New Roman" w:eastAsia="Times New Roman" w:hAnsi="Times New Roman" w:cs="Times New Roman"/>
          <w:b/>
          <w:i/>
          <w:lang w:eastAsia="ru-RU"/>
        </w:rPr>
        <w:t>- на дату раскрытия консолидированной финансовой отчетности Общества за 2021 год -</w:t>
      </w:r>
      <w:r w:rsidR="00D66AD4" w:rsidRPr="00D66AD4">
        <w:rPr>
          <w:rFonts w:ascii="Times New Roman" w:eastAsia="Times New Roman" w:hAnsi="Times New Roman" w:cs="Times New Roman"/>
          <w:b/>
          <w:i/>
          <w:lang w:eastAsia="ru-RU"/>
        </w:rPr>
        <w:t xml:space="preserve"> </w:t>
      </w:r>
      <w:r w:rsidR="00D66AD4" w:rsidRPr="00D66AD4">
        <w:rPr>
          <w:rFonts w:ascii="Times New Roman" w:eastAsia="Times New Roman" w:hAnsi="Times New Roman" w:cs="Times New Roman"/>
          <w:b/>
          <w:i/>
        </w:rPr>
        <w:t>6,06</w:t>
      </w:r>
      <w:r w:rsidR="00D66AD4" w:rsidRPr="00D66AD4">
        <w:rPr>
          <w:rFonts w:ascii="Times New Roman" w:eastAsia="Times New Roman" w:hAnsi="Times New Roman" w:cs="Times New Roman"/>
          <w:b/>
          <w:i/>
          <w:lang w:eastAsia="ru-RU"/>
        </w:rPr>
        <w:t>%</w:t>
      </w:r>
      <w:r>
        <w:rPr>
          <w:rFonts w:ascii="Times New Roman" w:eastAsia="Times New Roman" w:hAnsi="Times New Roman" w:cs="Times New Roman"/>
          <w:b/>
          <w:i/>
          <w:lang w:eastAsia="ru-RU"/>
        </w:rPr>
        <w:t>.</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bookmarkStart w:id="103" w:name="_Hlk96700608"/>
      <w:r w:rsidRPr="00D66AD4">
        <w:rPr>
          <w:rFonts w:ascii="Times New Roman" w:eastAsia="Times New Roman" w:hAnsi="Times New Roman" w:cs="Times New Roman"/>
          <w:lang w:eastAsia="ru-RU"/>
        </w:rPr>
        <w:t xml:space="preserve">Вид права распоряжения голосами, приходящимися на голосующие акции, составляющие уставный капитал эмитента, которым обладает лицо: </w:t>
      </w:r>
      <w:r w:rsidRPr="00D66AD4">
        <w:rPr>
          <w:rFonts w:ascii="Times New Roman" w:eastAsia="Times New Roman" w:hAnsi="Times New Roman" w:cs="Times New Roman"/>
          <w:b/>
          <w:i/>
          <w:lang w:eastAsia="ru-RU"/>
        </w:rPr>
        <w:t>прямое распоряжение</w:t>
      </w:r>
      <w:bookmarkEnd w:id="103"/>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bookmarkStart w:id="104" w:name="_Hlk96700720"/>
      <w:r w:rsidRPr="00D66AD4">
        <w:rPr>
          <w:rFonts w:ascii="Times New Roman" w:eastAsia="Times New Roman" w:hAnsi="Times New Roman" w:cs="Times New Roman"/>
          <w:lang w:eastAsia="ru-RU"/>
        </w:rPr>
        <w:t>Признак права распоряжения голосами, приходящимися на голосующие акции, составляющие уставный капитал эмитента, которым обладает лицо:</w:t>
      </w:r>
      <w:r w:rsidRPr="00D66AD4">
        <w:rPr>
          <w:rFonts w:ascii="Times New Roman" w:eastAsia="Times New Roman" w:hAnsi="Times New Roman" w:cs="Times New Roman"/>
          <w:b/>
          <w:i/>
          <w:lang w:eastAsia="ru-RU"/>
        </w:rPr>
        <w:t xml:space="preserve"> самостоятельное распоряжение</w:t>
      </w:r>
      <w:bookmarkEnd w:id="104"/>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bookmarkStart w:id="105" w:name="_Hlk96701026"/>
      <w:r w:rsidRPr="00D66AD4">
        <w:rPr>
          <w:rFonts w:ascii="Times New Roman" w:eastAsia="Times New Roman" w:hAnsi="Times New Roman" w:cs="Times New Roman"/>
          <w:lang w:eastAsia="ru-RU"/>
        </w:rPr>
        <w:t xml:space="preserve">Основание, в силу которого лицо имеет право распоряжаться голосами, приходящимися на голосующие акции, составляющие уставный капитал эмитента: </w:t>
      </w:r>
      <w:r w:rsidRPr="00D66AD4">
        <w:rPr>
          <w:rFonts w:ascii="Times New Roman" w:eastAsia="Times New Roman" w:hAnsi="Times New Roman" w:cs="Times New Roman"/>
          <w:b/>
          <w:i/>
          <w:lang w:eastAsia="ru-RU"/>
        </w:rPr>
        <w:t>участие в уставном капитале в эмитенте.</w:t>
      </w:r>
    </w:p>
    <w:p w:rsidR="00D66AD4" w:rsidRPr="00D66AD4" w:rsidRDefault="00D66AD4" w:rsidP="00D66AD4">
      <w:pPr>
        <w:widowControl w:val="0"/>
        <w:autoSpaceDE w:val="0"/>
        <w:autoSpaceDN w:val="0"/>
        <w:adjustRightInd w:val="0"/>
        <w:spacing w:after="0" w:line="240" w:lineRule="auto"/>
        <w:ind w:firstLine="284"/>
        <w:jc w:val="both"/>
        <w:rPr>
          <w:rFonts w:ascii="Times New Roman" w:eastAsia="Times New Roman" w:hAnsi="Times New Roman" w:cs="Times New Roman"/>
          <w:b/>
          <w:i/>
          <w:lang w:eastAsia="ru-RU"/>
        </w:rPr>
      </w:pPr>
    </w:p>
    <w:p w:rsidR="00D66AD4" w:rsidRPr="00D66AD4" w:rsidRDefault="00D66AD4" w:rsidP="00D66AD4">
      <w:pPr>
        <w:widowControl w:val="0"/>
        <w:autoSpaceDE w:val="0"/>
        <w:autoSpaceDN w:val="0"/>
        <w:adjustRightInd w:val="0"/>
        <w:spacing w:after="0" w:line="240" w:lineRule="auto"/>
        <w:ind w:left="567"/>
        <w:contextualSpacing/>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Сведения о лицах, контролирующих участника (акционера) эмитента:</w:t>
      </w:r>
    </w:p>
    <w:p w:rsidR="00D66AD4" w:rsidRPr="00D66AD4" w:rsidRDefault="00D66AD4" w:rsidP="00D66AD4">
      <w:pPr>
        <w:widowControl w:val="0"/>
        <w:autoSpaceDE w:val="0"/>
        <w:autoSpaceDN w:val="0"/>
        <w:adjustRightInd w:val="0"/>
        <w:spacing w:after="0" w:line="240" w:lineRule="auto"/>
        <w:ind w:left="567"/>
        <w:contextualSpacing/>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Наименование:</w:t>
      </w:r>
      <w:r w:rsidRPr="00D66AD4">
        <w:rPr>
          <w:rFonts w:ascii="Times New Roman" w:eastAsia="Times New Roman" w:hAnsi="Times New Roman" w:cs="Times New Roman"/>
          <w:b/>
          <w:i/>
          <w:lang w:eastAsia="ru-RU"/>
        </w:rPr>
        <w:t xml:space="preserve"> </w:t>
      </w:r>
      <w:bookmarkStart w:id="106" w:name="_Hlk96711440"/>
      <w:r w:rsidRPr="00D66AD4">
        <w:rPr>
          <w:rFonts w:ascii="Times New Roman" w:eastAsia="Times New Roman" w:hAnsi="Times New Roman" w:cs="Times New Roman"/>
          <w:b/>
          <w:i/>
          <w:lang w:eastAsia="ru-RU"/>
        </w:rPr>
        <w:t>Российская Федерация в лице Федерального агентства по управлению государственным имуществом</w:t>
      </w:r>
      <w:bookmarkEnd w:id="106"/>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Место нахождения: </w:t>
      </w:r>
      <w:r w:rsidRPr="00D66AD4">
        <w:rPr>
          <w:rFonts w:ascii="Times New Roman" w:eastAsia="Times New Roman" w:hAnsi="Times New Roman" w:cs="Times New Roman"/>
          <w:b/>
          <w:i/>
          <w:lang w:eastAsia="ru-RU"/>
        </w:rPr>
        <w:t>109012, Российская Федерация, г. Москва, Никольский пер., 9</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ИНН:</w:t>
      </w:r>
      <w:r w:rsidRPr="00D66AD4">
        <w:rPr>
          <w:rFonts w:ascii="Times New Roman" w:eastAsia="Times New Roman" w:hAnsi="Times New Roman" w:cs="Times New Roman"/>
          <w:b/>
          <w:i/>
          <w:lang w:eastAsia="ru-RU"/>
        </w:rPr>
        <w:t xml:space="preserve"> 7710723134</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lastRenderedPageBreak/>
        <w:t>ОГРН:</w:t>
      </w:r>
      <w:r w:rsidRPr="00D66AD4">
        <w:rPr>
          <w:rFonts w:ascii="Times New Roman" w:eastAsia="Times New Roman" w:hAnsi="Times New Roman" w:cs="Times New Roman"/>
          <w:b/>
          <w:i/>
          <w:lang w:eastAsia="ru-RU"/>
        </w:rPr>
        <w:t xml:space="preserve"> 1087746829994</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Вид контроля:</w:t>
      </w:r>
      <w:r w:rsidRPr="00D66AD4">
        <w:rPr>
          <w:rFonts w:ascii="Times New Roman" w:eastAsia="Times New Roman" w:hAnsi="Times New Roman" w:cs="Times New Roman"/>
          <w:b/>
          <w:i/>
          <w:lang w:eastAsia="ru-RU"/>
        </w:rPr>
        <w:t xml:space="preserve"> прямой контроль</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Основание, в силу которого лицо, контролирующее участника (акционера) эмитента, осуществляет такой контроль: </w:t>
      </w:r>
      <w:r w:rsidRPr="00D66AD4">
        <w:rPr>
          <w:rFonts w:ascii="Times New Roman" w:eastAsia="Times New Roman" w:hAnsi="Times New Roman" w:cs="Times New Roman"/>
          <w:b/>
          <w:i/>
        </w:rPr>
        <w:t>участие в юридическом лице, являющемся акционером эмитента</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Признак осуществления лицом, контролирующим участника (акционера) эмитента, такого контроля:</w:t>
      </w:r>
      <w:r w:rsidRPr="00D66AD4">
        <w:rPr>
          <w:rFonts w:ascii="Times New Roman" w:eastAsia="Times New Roman" w:hAnsi="Times New Roman" w:cs="Times New Roman"/>
          <w:b/>
          <w:i/>
          <w:lang w:eastAsia="ru-RU"/>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Размер доли такого лица в уставном капитале акционера эмитента: </w:t>
      </w:r>
      <w:r w:rsidRPr="00D66AD4">
        <w:rPr>
          <w:rFonts w:ascii="Times New Roman" w:eastAsia="Times New Roman" w:hAnsi="Times New Roman" w:cs="Times New Roman"/>
          <w:b/>
          <w:i/>
        </w:rPr>
        <w:t>100 %</w:t>
      </w:r>
    </w:p>
    <w:p w:rsidR="00D66AD4" w:rsidRPr="00D66AD4" w:rsidRDefault="00D66AD4" w:rsidP="00D66AD4">
      <w:pPr>
        <w:widowControl w:val="0"/>
        <w:autoSpaceDE w:val="0"/>
        <w:autoSpaceDN w:val="0"/>
        <w:adjustRightInd w:val="0"/>
        <w:spacing w:after="0" w:line="240" w:lineRule="auto"/>
        <w:ind w:left="567"/>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Размер доли принадлежащих такому лицу обыкновенных акций акционера эмитента: </w:t>
      </w:r>
      <w:r w:rsidRPr="00D66AD4">
        <w:rPr>
          <w:rFonts w:ascii="Times New Roman" w:eastAsia="Times New Roman" w:hAnsi="Times New Roman" w:cs="Times New Roman"/>
          <w:b/>
          <w:i/>
          <w:lang w:eastAsia="ru-RU"/>
        </w:rPr>
        <w:t>100 %</w:t>
      </w:r>
    </w:p>
    <w:bookmarkEnd w:id="105"/>
    <w:p w:rsidR="00D66AD4" w:rsidRPr="00D66AD4" w:rsidRDefault="00D66AD4" w:rsidP="00D66AD4">
      <w:pPr>
        <w:autoSpaceDE w:val="0"/>
        <w:autoSpaceDN w:val="0"/>
        <w:adjustRightInd w:val="0"/>
        <w:spacing w:after="0" w:line="240" w:lineRule="auto"/>
        <w:ind w:left="567"/>
        <w:jc w:val="both"/>
        <w:rPr>
          <w:rFonts w:ascii="Times New Roman" w:eastAsia="Times New Roman" w:hAnsi="Times New Roman" w:cs="Times New Roman"/>
        </w:rPr>
      </w:pPr>
      <w:r w:rsidRPr="00D66AD4">
        <w:rPr>
          <w:rFonts w:ascii="Times New Roman" w:eastAsia="Times New Roman" w:hAnsi="Times New Roman" w:cs="Times New Roman"/>
        </w:rPr>
        <w:t xml:space="preserve">Размер доли такого лица в уставном капитале эмитента: </w:t>
      </w:r>
      <w:r w:rsidRPr="00D66AD4">
        <w:rPr>
          <w:rFonts w:ascii="Times New Roman" w:eastAsia="Times New Roman" w:hAnsi="Times New Roman" w:cs="Times New Roman"/>
          <w:b/>
          <w:i/>
        </w:rPr>
        <w:t>0  </w:t>
      </w:r>
      <w:r w:rsidRPr="00D66AD4">
        <w:rPr>
          <w:rFonts w:ascii="Times New Roman" w:eastAsia="Times New Roman" w:hAnsi="Times New Roman" w:cs="Times New Roman"/>
          <w:b/>
          <w:i/>
          <w:lang w:eastAsia="ru-RU"/>
        </w:rPr>
        <w:t>%</w:t>
      </w:r>
    </w:p>
    <w:p w:rsidR="00D66AD4" w:rsidRPr="00D66AD4" w:rsidRDefault="00D66AD4" w:rsidP="00D66AD4">
      <w:pPr>
        <w:autoSpaceDE w:val="0"/>
        <w:autoSpaceDN w:val="0"/>
        <w:adjustRightInd w:val="0"/>
        <w:spacing w:after="0" w:line="240" w:lineRule="auto"/>
        <w:ind w:left="567"/>
        <w:jc w:val="both"/>
        <w:rPr>
          <w:rFonts w:ascii="Times New Roman" w:eastAsia="Times New Roman" w:hAnsi="Times New Roman" w:cs="Times New Roman"/>
          <w:b/>
          <w:i/>
          <w:lang w:eastAsia="ru-RU"/>
        </w:rPr>
      </w:pPr>
      <w:r w:rsidRPr="00D66AD4">
        <w:rPr>
          <w:rFonts w:ascii="Times New Roman" w:eastAsia="Times New Roman" w:hAnsi="Times New Roman" w:cs="Times New Roman"/>
        </w:rPr>
        <w:t xml:space="preserve">Размер доли принадлежащих ему обыкновенных акций эмитента: </w:t>
      </w:r>
      <w:r w:rsidRPr="00D66AD4">
        <w:rPr>
          <w:rFonts w:ascii="Times New Roman" w:eastAsia="Times New Roman" w:hAnsi="Times New Roman" w:cs="Times New Roman"/>
          <w:b/>
          <w:i/>
        </w:rPr>
        <w:t xml:space="preserve">0 </w:t>
      </w:r>
      <w:r w:rsidRPr="00D66AD4">
        <w:rPr>
          <w:rFonts w:ascii="Times New Roman" w:eastAsia="Times New Roman" w:hAnsi="Times New Roman" w:cs="Times New Roman"/>
          <w:b/>
          <w:i/>
          <w:lang w:eastAsia="ru-RU"/>
        </w:rPr>
        <w:t>%</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pPr>
      <w:bookmarkStart w:id="107" w:name="Par398"/>
      <w:bookmarkStart w:id="108" w:name="_Toc100822878"/>
      <w:bookmarkEnd w:id="107"/>
      <w:r w:rsidRPr="00D66AD4">
        <w:t>3.3.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bookmarkEnd w:id="108"/>
    </w:p>
    <w:p w:rsidR="004F1527" w:rsidRDefault="004F1527" w:rsidP="004F1527">
      <w:pPr>
        <w:widowControl w:val="0"/>
        <w:autoSpaceDE w:val="0"/>
        <w:autoSpaceDN w:val="0"/>
        <w:adjustRightInd w:val="0"/>
        <w:spacing w:after="0" w:line="240" w:lineRule="auto"/>
        <w:jc w:val="both"/>
        <w:rPr>
          <w:rFonts w:ascii="Times New Roman" w:hAnsi="Times New Roman" w:cs="Times New Roman"/>
          <w:b/>
          <w:i/>
        </w:rPr>
      </w:pPr>
      <w:r w:rsidRPr="00745F43">
        <w:rPr>
          <w:rFonts w:ascii="Times New Roman" w:hAnsi="Times New Roman" w:cs="Times New Roman"/>
          <w:b/>
          <w:i/>
        </w:rPr>
        <w:t>В  данном пункте приведена известная эмитенту информация по состоянию на 31.12.2021</w:t>
      </w:r>
      <w:r>
        <w:rPr>
          <w:rFonts w:ascii="Times New Roman" w:hAnsi="Times New Roman" w:cs="Times New Roman"/>
          <w:b/>
          <w:i/>
        </w:rPr>
        <w:t xml:space="preserve">, изменения  в составе данной информации между отчетной датой и </w:t>
      </w:r>
      <w:r w:rsidRPr="00745F43">
        <w:rPr>
          <w:rFonts w:ascii="Times New Roman" w:hAnsi="Times New Roman" w:cs="Times New Roman"/>
          <w:b/>
          <w:i/>
        </w:rPr>
        <w:t xml:space="preserve"> дат</w:t>
      </w:r>
      <w:r>
        <w:rPr>
          <w:rFonts w:ascii="Times New Roman" w:hAnsi="Times New Roman" w:cs="Times New Roman"/>
          <w:b/>
          <w:i/>
        </w:rPr>
        <w:t>ой</w:t>
      </w:r>
      <w:r w:rsidRPr="00745F43">
        <w:rPr>
          <w:rFonts w:ascii="Times New Roman" w:hAnsi="Times New Roman" w:cs="Times New Roman"/>
          <w:b/>
          <w:i/>
        </w:rPr>
        <w:t xml:space="preserve"> раскрытия консолидированной финансовой отчетности Общества за 2021 год</w:t>
      </w:r>
      <w:r>
        <w:rPr>
          <w:rFonts w:ascii="Times New Roman" w:hAnsi="Times New Roman" w:cs="Times New Roman"/>
          <w:b/>
          <w:i/>
        </w:rPr>
        <w:t xml:space="preserve"> не происходили.</w:t>
      </w:r>
    </w:p>
    <w:p w:rsidR="004F1527" w:rsidRDefault="004F1527" w:rsidP="00D66AD4">
      <w:pPr>
        <w:widowControl w:val="0"/>
        <w:autoSpaceDE w:val="0"/>
        <w:autoSpaceDN w:val="0"/>
        <w:adjustRightInd w:val="0"/>
        <w:spacing w:after="0" w:line="240" w:lineRule="auto"/>
        <w:ind w:firstLine="567"/>
        <w:jc w:val="both"/>
        <w:rPr>
          <w:rFonts w:ascii="Times New Roman" w:eastAsia="Times New Roman" w:hAnsi="Times New Roman" w:cs="Times New Roman"/>
          <w:b/>
          <w:i/>
        </w:rPr>
      </w:pPr>
    </w:p>
    <w:p w:rsidR="00D66AD4" w:rsidRPr="00D66AD4" w:rsidRDefault="00D66AD4" w:rsidP="00D66AD4">
      <w:pPr>
        <w:widowControl w:val="0"/>
        <w:autoSpaceDE w:val="0"/>
        <w:autoSpaceDN w:val="0"/>
        <w:adjustRightInd w:val="0"/>
        <w:spacing w:after="0" w:line="240" w:lineRule="auto"/>
        <w:ind w:firstLine="567"/>
        <w:jc w:val="both"/>
        <w:rPr>
          <w:rFonts w:ascii="Times New Roman" w:eastAsia="Times New Roman" w:hAnsi="Times New Roman" w:cs="Times New Roman"/>
        </w:rPr>
      </w:pPr>
      <w:r w:rsidRPr="00D66AD4">
        <w:rPr>
          <w:rFonts w:ascii="Times New Roman" w:eastAsia="Times New Roman" w:hAnsi="Times New Roman" w:cs="Times New Roman"/>
          <w:b/>
          <w:i/>
        </w:rPr>
        <w:t>Вид собственности - субъекта Российской Федерации:</w:t>
      </w:r>
    </w:p>
    <w:p w:rsidR="00D66AD4" w:rsidRPr="00D66AD4" w:rsidRDefault="00D66AD4" w:rsidP="00D66AD4">
      <w:pPr>
        <w:widowControl w:val="0"/>
        <w:autoSpaceDE w:val="0"/>
        <w:autoSpaceDN w:val="0"/>
        <w:adjustRightInd w:val="0"/>
        <w:spacing w:after="0" w:line="240" w:lineRule="auto"/>
        <w:ind w:firstLine="567"/>
        <w:jc w:val="both"/>
        <w:rPr>
          <w:rFonts w:ascii="Times New Roman" w:eastAsia="Times New Roman" w:hAnsi="Times New Roman" w:cs="Times New Roman"/>
          <w:b/>
          <w:i/>
        </w:rPr>
      </w:pPr>
      <w:r w:rsidRPr="00D66AD4">
        <w:rPr>
          <w:rFonts w:ascii="Times New Roman" w:eastAsia="Times New Roman" w:hAnsi="Times New Roman" w:cs="Times New Roman"/>
        </w:rPr>
        <w:t>Размер доли уставного капитала эмитента, находящейся в государственной (</w:t>
      </w:r>
      <w:r w:rsidRPr="00D66AD4">
        <w:rPr>
          <w:rFonts w:ascii="Times New Roman" w:eastAsia="Times New Roman" w:hAnsi="Times New Roman" w:cs="Times New Roman"/>
          <w:lang w:eastAsia="ru-RU"/>
        </w:rPr>
        <w:t xml:space="preserve">субъекта Российской Федерации) </w:t>
      </w:r>
      <w:r w:rsidRPr="00D66AD4">
        <w:rPr>
          <w:rFonts w:ascii="Times New Roman" w:eastAsia="Times New Roman" w:hAnsi="Times New Roman" w:cs="Times New Roman"/>
        </w:rPr>
        <w:t>собственности:</w:t>
      </w:r>
      <w:r w:rsidRPr="00D66AD4">
        <w:rPr>
          <w:rFonts w:ascii="Times New Roman" w:eastAsia="Times New Roman" w:hAnsi="Times New Roman" w:cs="Times New Roman"/>
          <w:b/>
          <w:i/>
        </w:rPr>
        <w:t xml:space="preserve"> 0,00014 </w:t>
      </w:r>
      <w:r w:rsidRPr="00D66AD4">
        <w:rPr>
          <w:rFonts w:ascii="Times New Roman" w:eastAsia="Times New Roman" w:hAnsi="Times New Roman" w:cs="Times New Roman"/>
          <w:b/>
          <w:i/>
          <w:lang w:eastAsia="ru-RU"/>
        </w:rPr>
        <w:t>%</w:t>
      </w:r>
    </w:p>
    <w:p w:rsidR="00D66AD4" w:rsidRPr="00D66AD4" w:rsidRDefault="00D66AD4" w:rsidP="00D66AD4">
      <w:pPr>
        <w:widowControl w:val="0"/>
        <w:autoSpaceDE w:val="0"/>
        <w:autoSpaceDN w:val="0"/>
        <w:adjustRightInd w:val="0"/>
        <w:spacing w:before="240" w:after="0" w:line="240" w:lineRule="auto"/>
        <w:ind w:firstLine="567"/>
        <w:jc w:val="both"/>
        <w:rPr>
          <w:rFonts w:ascii="Times New Roman" w:eastAsia="Times New Roman" w:hAnsi="Times New Roman" w:cs="Times New Roman"/>
          <w:b/>
          <w:i/>
          <w:lang w:eastAsia="ru-RU"/>
        </w:rPr>
      </w:pPr>
      <w:r w:rsidRPr="00D66AD4">
        <w:rPr>
          <w:rFonts w:ascii="Times New Roman" w:eastAsia="Times New Roman" w:hAnsi="Times New Roman" w:cs="Times New Roman"/>
          <w:lang w:eastAsia="ru-RU"/>
        </w:rPr>
        <w:t>Наименование и место нахождения органа, которое от имени субъекта Российской Федерации осуществляет функции акционера эмитента:</w:t>
      </w:r>
      <w:r w:rsidRPr="00D66AD4">
        <w:rPr>
          <w:rFonts w:ascii="Times New Roman" w:eastAsia="Times New Roman" w:hAnsi="Times New Roman" w:cs="Times New Roman"/>
          <w:b/>
          <w:i/>
          <w:lang w:eastAsia="ru-RU"/>
        </w:rPr>
        <w:t xml:space="preserve"> Краснодарский край в лице Краевого государственного казенного специализированного учреждения «Фонд государственного имущества Краснодарского края» (КГКСУ «Фонд госимущества Краснодарского края»),</w:t>
      </w:r>
      <w:r w:rsidRPr="00D66AD4">
        <w:rPr>
          <w:rFonts w:ascii="Times New Roman" w:eastAsia="Times New Roman" w:hAnsi="Times New Roman" w:cs="Times New Roman"/>
          <w:lang w:eastAsia="ru-RU"/>
        </w:rPr>
        <w:t xml:space="preserve"> </w:t>
      </w:r>
      <w:r w:rsidRPr="00D66AD4">
        <w:rPr>
          <w:rFonts w:ascii="Times New Roman" w:eastAsia="Times New Roman" w:hAnsi="Times New Roman" w:cs="Times New Roman"/>
          <w:b/>
          <w:i/>
          <w:lang w:eastAsia="ru-RU"/>
        </w:rPr>
        <w:t xml:space="preserve">350020, Краснодарский край, г. Краснодар, ул. </w:t>
      </w:r>
      <w:proofErr w:type="gramStart"/>
      <w:r w:rsidRPr="00D66AD4">
        <w:rPr>
          <w:rFonts w:ascii="Times New Roman" w:eastAsia="Times New Roman" w:hAnsi="Times New Roman" w:cs="Times New Roman"/>
          <w:b/>
          <w:i/>
          <w:lang w:eastAsia="ru-RU"/>
        </w:rPr>
        <w:t>Красная</w:t>
      </w:r>
      <w:proofErr w:type="gramEnd"/>
      <w:r w:rsidRPr="00D66AD4">
        <w:rPr>
          <w:rFonts w:ascii="Times New Roman" w:eastAsia="Times New Roman" w:hAnsi="Times New Roman" w:cs="Times New Roman"/>
          <w:b/>
          <w:i/>
          <w:lang w:eastAsia="ru-RU"/>
        </w:rPr>
        <w:t>, д. 176</w:t>
      </w: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p w:rsidR="00D66AD4" w:rsidRPr="00D66AD4" w:rsidRDefault="00D66AD4" w:rsidP="00D66AD4">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 xml:space="preserve">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 </w:t>
      </w:r>
      <w:r w:rsidRPr="00D66AD4">
        <w:rPr>
          <w:rFonts w:ascii="Times New Roman" w:eastAsia="Times New Roman" w:hAnsi="Times New Roman" w:cs="Times New Roman"/>
          <w:b/>
          <w:bCs/>
          <w:i/>
          <w:iCs/>
        </w:rPr>
        <w:t>специальное право на участие Российской Федерации, субъектов Российской Федерации, муниципальных образований в управлении эмитентом («золотая акция») отсутствует</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pPr>
      <w:bookmarkStart w:id="109" w:name="Par404"/>
      <w:bookmarkStart w:id="110" w:name="_Toc100822879"/>
      <w:bookmarkEnd w:id="109"/>
      <w:r w:rsidRPr="00D66AD4">
        <w:t>3.4. Сделки эмитента, в совершении которых имелась заинтересованность</w:t>
      </w:r>
      <w:bookmarkEnd w:id="110"/>
    </w:p>
    <w:p w:rsidR="00D66AD4" w:rsidRPr="00D66AD4" w:rsidRDefault="00D66AD4" w:rsidP="00D66AD4">
      <w:pPr>
        <w:widowControl w:val="0"/>
        <w:tabs>
          <w:tab w:val="left" w:pos="9356"/>
        </w:tabs>
        <w:spacing w:after="0" w:line="240" w:lineRule="auto"/>
        <w:jc w:val="center"/>
        <w:outlineLvl w:val="5"/>
        <w:rPr>
          <w:rFonts w:ascii="Times New Roman" w:eastAsia="Times New Roman" w:hAnsi="Times New Roman" w:cs="Times New Roman"/>
          <w:b/>
          <w:bCs/>
          <w:sz w:val="24"/>
          <w:szCs w:val="24"/>
          <w:lang w:eastAsia="ru-RU"/>
        </w:rPr>
        <w:sectPr w:rsidR="00D66AD4" w:rsidRPr="00D66AD4" w:rsidSect="00276AA3">
          <w:headerReference w:type="default" r:id="rId39"/>
          <w:pgSz w:w="11906" w:h="16838"/>
          <w:pgMar w:top="851" w:right="851" w:bottom="567" w:left="1701" w:header="397" w:footer="397" w:gutter="0"/>
          <w:cols w:space="709"/>
          <w:rtlGutter/>
        </w:sectPr>
      </w:pPr>
    </w:p>
    <w:p w:rsidR="00D66AD4" w:rsidRPr="00D66AD4" w:rsidRDefault="00D66AD4" w:rsidP="00D66AD4">
      <w:pPr>
        <w:widowControl w:val="0"/>
        <w:tabs>
          <w:tab w:val="left" w:pos="9356"/>
        </w:tabs>
        <w:spacing w:after="0" w:line="240" w:lineRule="auto"/>
        <w:ind w:firstLine="426"/>
        <w:jc w:val="both"/>
        <w:outlineLvl w:val="5"/>
        <w:rPr>
          <w:rFonts w:ascii="Times New Roman" w:eastAsia="Times New Roman" w:hAnsi="Times New Roman" w:cs="Times New Roman"/>
          <w:i/>
          <w:lang w:eastAsia="ru-RU"/>
        </w:rPr>
      </w:pPr>
      <w:r w:rsidRPr="00D66AD4">
        <w:rPr>
          <w:rFonts w:ascii="Times New Roman" w:eastAsia="Times New Roman" w:hAnsi="Times New Roman" w:cs="Times New Roman"/>
          <w:b/>
          <w:bCs/>
          <w:i/>
          <w:lang w:eastAsia="ru-RU"/>
        </w:rPr>
        <w:lastRenderedPageBreak/>
        <w:t>В 2021 г. ПАО «</w:t>
      </w:r>
      <w:proofErr w:type="spellStart"/>
      <w:r w:rsidRPr="00D66AD4">
        <w:rPr>
          <w:rFonts w:ascii="Times New Roman" w:eastAsia="Times New Roman" w:hAnsi="Times New Roman" w:cs="Times New Roman"/>
          <w:b/>
          <w:bCs/>
          <w:i/>
          <w:lang w:eastAsia="ru-RU"/>
        </w:rPr>
        <w:t>Россети</w:t>
      </w:r>
      <w:proofErr w:type="spellEnd"/>
      <w:r w:rsidRPr="00D66AD4">
        <w:rPr>
          <w:rFonts w:ascii="Times New Roman" w:eastAsia="Times New Roman" w:hAnsi="Times New Roman" w:cs="Times New Roman"/>
          <w:b/>
          <w:bCs/>
          <w:i/>
          <w:lang w:eastAsia="ru-RU"/>
        </w:rPr>
        <w:t xml:space="preserve"> Кубань» заключило следующие сделки,  признаваемые в соответствии с законодательством Российской Федерации сделками, в совершении которых имеется заинтересованность:</w:t>
      </w:r>
    </w:p>
    <w:tbl>
      <w:tblPr>
        <w:tblW w:w="151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844"/>
        <w:gridCol w:w="1134"/>
        <w:gridCol w:w="4394"/>
        <w:gridCol w:w="2835"/>
        <w:gridCol w:w="1559"/>
        <w:gridCol w:w="2552"/>
      </w:tblGrid>
      <w:tr w:rsidR="00D66AD4" w:rsidRPr="00D66AD4" w:rsidTr="00276AA3">
        <w:trPr>
          <w:trHeight w:val="1865"/>
        </w:trPr>
        <w:tc>
          <w:tcPr>
            <w:tcW w:w="821" w:type="dxa"/>
            <w:shd w:val="clear" w:color="auto" w:fill="auto"/>
            <w:vAlign w:val="center"/>
          </w:tcPr>
          <w:p w:rsidR="00D66AD4" w:rsidRPr="00D66AD4" w:rsidRDefault="00D66AD4" w:rsidP="00D66AD4">
            <w:pPr>
              <w:tabs>
                <w:tab w:val="left" w:pos="605"/>
              </w:tabs>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 xml:space="preserve">№ </w:t>
            </w:r>
            <w:proofErr w:type="gramStart"/>
            <w:r w:rsidRPr="00D66AD4">
              <w:rPr>
                <w:rFonts w:ascii="Times New Roman" w:eastAsia="Times New Roman" w:hAnsi="Times New Roman" w:cs="Times New Roman"/>
                <w:b/>
                <w:sz w:val="20"/>
                <w:szCs w:val="20"/>
                <w:shd w:val="clear" w:color="auto" w:fill="FFFFFF"/>
                <w:lang w:eastAsia="ru-RU"/>
              </w:rPr>
              <w:t>п</w:t>
            </w:r>
            <w:proofErr w:type="gramEnd"/>
            <w:r w:rsidRPr="00D66AD4">
              <w:rPr>
                <w:rFonts w:ascii="Times New Roman" w:eastAsia="Times New Roman" w:hAnsi="Times New Roman" w:cs="Times New Roman"/>
                <w:b/>
                <w:sz w:val="20"/>
                <w:szCs w:val="20"/>
                <w:shd w:val="clear" w:color="auto" w:fill="FFFFFF"/>
                <w:lang w:eastAsia="ru-RU"/>
              </w:rPr>
              <w:t>/п</w:t>
            </w:r>
          </w:p>
        </w:tc>
        <w:tc>
          <w:tcPr>
            <w:tcW w:w="1844"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Наименование сделки</w:t>
            </w:r>
          </w:p>
        </w:tc>
        <w:tc>
          <w:tcPr>
            <w:tcW w:w="1134"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Дата</w:t>
            </w:r>
          </w:p>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совершения</w:t>
            </w:r>
          </w:p>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сделки</w:t>
            </w:r>
          </w:p>
        </w:tc>
        <w:tc>
          <w:tcPr>
            <w:tcW w:w="4394"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Существенные условия сделки</w:t>
            </w:r>
          </w:p>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proofErr w:type="gramStart"/>
            <w:r w:rsidRPr="00D66AD4">
              <w:rPr>
                <w:rFonts w:ascii="Times New Roman" w:eastAsia="Times New Roman" w:hAnsi="Times New Roman" w:cs="Times New Roman"/>
                <w:b/>
                <w:sz w:val="20"/>
                <w:szCs w:val="20"/>
                <w:shd w:val="clear" w:color="auto" w:fill="FFFFFF"/>
                <w:lang w:eastAsia="ru-RU"/>
              </w:rPr>
              <w:t>(стороны, предмет, цена</w:t>
            </w:r>
            <w:r w:rsidRPr="00D66AD4">
              <w:rPr>
                <w:rFonts w:ascii="Times New Roman" w:eastAsia="Times New Roman" w:hAnsi="Times New Roman" w:cs="Times New Roman"/>
                <w:b/>
                <w:sz w:val="20"/>
                <w:szCs w:val="20"/>
                <w:shd w:val="clear" w:color="auto" w:fill="FFFFFF"/>
                <w:vertAlign w:val="superscript"/>
                <w:lang w:eastAsia="ru-RU"/>
              </w:rPr>
              <w:footnoteReference w:id="6"/>
            </w:r>
            <w:r w:rsidRPr="00D66AD4">
              <w:rPr>
                <w:rFonts w:ascii="Times New Roman" w:eastAsia="Times New Roman" w:hAnsi="Times New Roman" w:cs="Times New Roman"/>
                <w:b/>
                <w:sz w:val="20"/>
                <w:szCs w:val="20"/>
                <w:shd w:val="clear" w:color="auto" w:fill="FFFFFF"/>
                <w:lang w:eastAsia="ru-RU"/>
              </w:rPr>
              <w:t>,</w:t>
            </w:r>
            <w:proofErr w:type="gramEnd"/>
          </w:p>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срок действия)</w:t>
            </w:r>
          </w:p>
        </w:tc>
        <w:tc>
          <w:tcPr>
            <w:tcW w:w="2835"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Лиц</w:t>
            </w:r>
            <w:proofErr w:type="gramStart"/>
            <w:r w:rsidRPr="00D66AD4">
              <w:rPr>
                <w:rFonts w:ascii="Times New Roman" w:eastAsia="Times New Roman" w:hAnsi="Times New Roman" w:cs="Times New Roman"/>
                <w:b/>
                <w:sz w:val="20"/>
                <w:szCs w:val="20"/>
                <w:shd w:val="clear" w:color="auto" w:fill="FFFFFF"/>
                <w:lang w:eastAsia="ru-RU"/>
              </w:rPr>
              <w:t>о(</w:t>
            </w:r>
            <w:proofErr w:type="gramEnd"/>
            <w:r w:rsidRPr="00D66AD4">
              <w:rPr>
                <w:rFonts w:ascii="Times New Roman" w:eastAsia="Times New Roman" w:hAnsi="Times New Roman" w:cs="Times New Roman"/>
                <w:b/>
                <w:sz w:val="20"/>
                <w:szCs w:val="20"/>
                <w:shd w:val="clear" w:color="auto" w:fill="FFFFFF"/>
                <w:lang w:eastAsia="ru-RU"/>
              </w:rPr>
              <w:t>-а), являющееся</w:t>
            </w:r>
          </w:p>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r w:rsidRPr="00D66AD4">
              <w:rPr>
                <w:rFonts w:ascii="Times New Roman" w:eastAsia="Times New Roman" w:hAnsi="Times New Roman" w:cs="Times New Roman"/>
                <w:b/>
                <w:sz w:val="20"/>
                <w:szCs w:val="20"/>
                <w:shd w:val="clear" w:color="auto" w:fill="FFFFFF"/>
                <w:lang w:eastAsia="ru-RU"/>
              </w:rPr>
              <w:t>заинтересованным в</w:t>
            </w:r>
          </w:p>
          <w:p w:rsidR="00D66AD4" w:rsidRPr="00D66AD4" w:rsidRDefault="00D66AD4" w:rsidP="00D66AD4">
            <w:pPr>
              <w:spacing w:after="0" w:line="240" w:lineRule="auto"/>
              <w:ind w:left="-137" w:right="-143"/>
              <w:jc w:val="center"/>
              <w:rPr>
                <w:rFonts w:ascii="Times New Roman" w:eastAsia="Times New Roman" w:hAnsi="Times New Roman" w:cs="Times New Roman"/>
                <w:b/>
                <w:sz w:val="20"/>
                <w:szCs w:val="20"/>
                <w:shd w:val="clear" w:color="auto" w:fill="FFFFFF"/>
                <w:lang w:eastAsia="ru-RU"/>
              </w:rPr>
            </w:pPr>
            <w:proofErr w:type="gramStart"/>
            <w:r w:rsidRPr="00D66AD4">
              <w:rPr>
                <w:rFonts w:ascii="Times New Roman" w:eastAsia="Times New Roman" w:hAnsi="Times New Roman" w:cs="Times New Roman"/>
                <w:b/>
                <w:sz w:val="20"/>
                <w:szCs w:val="20"/>
                <w:shd w:val="clear" w:color="auto" w:fill="FFFFFF"/>
                <w:lang w:eastAsia="ru-RU"/>
              </w:rPr>
              <w:t>совершении</w:t>
            </w:r>
            <w:proofErr w:type="gramEnd"/>
            <w:r w:rsidRPr="00D66AD4">
              <w:rPr>
                <w:rFonts w:ascii="Times New Roman" w:eastAsia="Times New Roman" w:hAnsi="Times New Roman" w:cs="Times New Roman"/>
                <w:b/>
                <w:sz w:val="20"/>
                <w:szCs w:val="20"/>
                <w:shd w:val="clear" w:color="auto" w:fill="FFFFFF"/>
                <w:lang w:eastAsia="ru-RU"/>
              </w:rPr>
              <w:t xml:space="preserve"> сделки</w:t>
            </w:r>
          </w:p>
        </w:tc>
        <w:tc>
          <w:tcPr>
            <w:tcW w:w="1559"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b/>
                <w:sz w:val="20"/>
                <w:szCs w:val="20"/>
                <w:highlight w:val="yellow"/>
                <w:lang w:eastAsia="ru-RU"/>
              </w:rPr>
            </w:pPr>
            <w:r w:rsidRPr="00D66AD4">
              <w:rPr>
                <w:rFonts w:ascii="Times New Roman" w:eastAsia="Times New Roman" w:hAnsi="Times New Roman" w:cs="Times New Roman"/>
                <w:b/>
                <w:sz w:val="20"/>
                <w:szCs w:val="20"/>
                <w:lang w:eastAsia="ru-RU"/>
              </w:rPr>
              <w:t xml:space="preserve">Извещение о сделке, в совершении которой имеется </w:t>
            </w:r>
            <w:proofErr w:type="spellStart"/>
            <w:proofErr w:type="gramStart"/>
            <w:r w:rsidRPr="00D66AD4">
              <w:rPr>
                <w:rFonts w:ascii="Times New Roman" w:eastAsia="Times New Roman" w:hAnsi="Times New Roman" w:cs="Times New Roman"/>
                <w:b/>
                <w:sz w:val="20"/>
                <w:szCs w:val="20"/>
                <w:lang w:eastAsia="ru-RU"/>
              </w:rPr>
              <w:t>заинтересо-ванность</w:t>
            </w:r>
            <w:proofErr w:type="spellEnd"/>
            <w:proofErr w:type="gramEnd"/>
            <w:r w:rsidRPr="00D66AD4">
              <w:rPr>
                <w:rFonts w:ascii="Times New Roman" w:eastAsia="Times New Roman" w:hAnsi="Times New Roman" w:cs="Times New Roman"/>
                <w:b/>
                <w:sz w:val="20"/>
                <w:szCs w:val="20"/>
                <w:lang w:eastAsia="ru-RU"/>
              </w:rPr>
              <w:t xml:space="preserve"> (реквизиты письма)</w:t>
            </w:r>
          </w:p>
        </w:tc>
        <w:tc>
          <w:tcPr>
            <w:tcW w:w="2552"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b/>
                <w:sz w:val="20"/>
                <w:szCs w:val="20"/>
                <w:lang w:eastAsia="ru-RU"/>
              </w:rPr>
            </w:pPr>
            <w:r w:rsidRPr="00D66AD4">
              <w:rPr>
                <w:rFonts w:ascii="Times New Roman" w:eastAsia="Times New Roman" w:hAnsi="Times New Roman" w:cs="Times New Roman"/>
                <w:b/>
                <w:sz w:val="20"/>
                <w:szCs w:val="20"/>
                <w:shd w:val="clear" w:color="auto" w:fill="FFFFFF"/>
                <w:lang w:eastAsia="ru-RU"/>
              </w:rPr>
              <w:t xml:space="preserve">Орган управления, принявший решение </w:t>
            </w:r>
            <w:r w:rsidRPr="00D66AD4">
              <w:rPr>
                <w:rFonts w:ascii="Times New Roman" w:eastAsia="Times New Roman" w:hAnsi="Times New Roman" w:cs="Times New Roman"/>
                <w:b/>
                <w:sz w:val="20"/>
                <w:szCs w:val="20"/>
                <w:lang w:eastAsia="ru-RU"/>
              </w:rPr>
              <w:t xml:space="preserve">о согласии на совершение сделки или ее последующем одобрении (при наличии такого решения - </w:t>
            </w:r>
            <w:r w:rsidRPr="00D66AD4">
              <w:rPr>
                <w:rFonts w:ascii="Times New Roman" w:eastAsia="Times New Roman" w:hAnsi="Times New Roman" w:cs="Times New Roman"/>
                <w:b/>
                <w:sz w:val="20"/>
                <w:szCs w:val="20"/>
                <w:shd w:val="clear" w:color="auto" w:fill="FFFFFF"/>
                <w:lang w:eastAsia="ru-RU"/>
              </w:rPr>
              <w:t>реквизиты протокола)</w:t>
            </w:r>
          </w:p>
        </w:tc>
      </w:tr>
      <w:tr w:rsidR="00D66AD4" w:rsidRPr="00D66AD4" w:rsidTr="00276AA3">
        <w:trPr>
          <w:trHeight w:val="368"/>
        </w:trPr>
        <w:tc>
          <w:tcPr>
            <w:tcW w:w="821"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1</w:t>
            </w:r>
          </w:p>
        </w:tc>
        <w:tc>
          <w:tcPr>
            <w:tcW w:w="1844"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Договор поставки приборов учета электроэнергии для технологического присоединения потребителей заявителей</w:t>
            </w:r>
          </w:p>
        </w:tc>
        <w:tc>
          <w:tcPr>
            <w:tcW w:w="1134"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27.01.2021</w:t>
            </w:r>
          </w:p>
        </w:tc>
        <w:tc>
          <w:tcPr>
            <w:tcW w:w="4394" w:type="dxa"/>
            <w:shd w:val="clear" w:color="auto" w:fill="auto"/>
            <w:vAlign w:val="center"/>
          </w:tcPr>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Стороны договора:</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ПАО «</w:t>
            </w:r>
            <w:proofErr w:type="spellStart"/>
            <w:r w:rsidRPr="00D66AD4">
              <w:rPr>
                <w:rFonts w:ascii="Times New Roman" w:eastAsia="Times New Roman" w:hAnsi="Times New Roman" w:cs="Times New Roman"/>
                <w:sz w:val="20"/>
                <w:szCs w:val="20"/>
                <w:lang w:eastAsia="ar-SA"/>
              </w:rPr>
              <w:t>Россети</w:t>
            </w:r>
            <w:proofErr w:type="spellEnd"/>
            <w:r w:rsidRPr="00D66AD4">
              <w:rPr>
                <w:rFonts w:ascii="Times New Roman" w:eastAsia="Times New Roman" w:hAnsi="Times New Roman" w:cs="Times New Roman"/>
                <w:sz w:val="20"/>
                <w:szCs w:val="20"/>
                <w:lang w:eastAsia="ar-SA"/>
              </w:rPr>
              <w:t xml:space="preserve"> Кубань» (Покупатель);</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АО «Управление ВОЛС-ВЛ» (Поставщик).</w:t>
            </w:r>
          </w:p>
          <w:p w:rsidR="00D66AD4" w:rsidRPr="00D66AD4" w:rsidRDefault="00D66AD4" w:rsidP="00D66AD4">
            <w:pPr>
              <w:suppressAutoHyphens/>
              <w:spacing w:after="0" w:line="276" w:lineRule="auto"/>
              <w:ind w:left="851" w:firstLine="34"/>
              <w:contextualSpacing/>
              <w:jc w:val="both"/>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76" w:lineRule="auto"/>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Предмет договора:</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Поставщик в соответствии с условиями договора обязуется в обусловленный Договором срок поставить приборы учета электроэнергии для осуществления технологического присоединения заявителей к сетям ПАО «</w:t>
            </w:r>
            <w:proofErr w:type="spellStart"/>
            <w:r w:rsidRPr="00D66AD4">
              <w:rPr>
                <w:rFonts w:ascii="Times New Roman" w:eastAsia="Times New Roman" w:hAnsi="Times New Roman" w:cs="Times New Roman"/>
                <w:sz w:val="20"/>
                <w:szCs w:val="20"/>
                <w:lang w:eastAsia="ar-SA"/>
              </w:rPr>
              <w:t>Россети</w:t>
            </w:r>
            <w:proofErr w:type="spellEnd"/>
            <w:r w:rsidRPr="00D66AD4">
              <w:rPr>
                <w:rFonts w:ascii="Times New Roman" w:eastAsia="Times New Roman" w:hAnsi="Times New Roman" w:cs="Times New Roman"/>
                <w:sz w:val="20"/>
                <w:szCs w:val="20"/>
                <w:lang w:eastAsia="ar-SA"/>
              </w:rPr>
              <w:t xml:space="preserve"> Кубань» в 2021 году (далее – Товар), а Покупатель обязуется принять и оплатить Товар.</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 xml:space="preserve">Наименование, количество, цена, ассортимент (номенклатура) и комплектация Товара </w:t>
            </w:r>
            <w:proofErr w:type="gramStart"/>
            <w:r w:rsidRPr="00D66AD4">
              <w:rPr>
                <w:rFonts w:ascii="Times New Roman" w:eastAsia="Times New Roman" w:hAnsi="Times New Roman" w:cs="Times New Roman"/>
                <w:sz w:val="20"/>
                <w:szCs w:val="20"/>
                <w:lang w:eastAsia="ar-SA"/>
              </w:rPr>
              <w:t>определены</w:t>
            </w:r>
            <w:proofErr w:type="gramEnd"/>
            <w:r w:rsidRPr="00D66AD4">
              <w:rPr>
                <w:rFonts w:ascii="Times New Roman" w:eastAsia="Times New Roman" w:hAnsi="Times New Roman" w:cs="Times New Roman"/>
                <w:sz w:val="20"/>
                <w:szCs w:val="20"/>
                <w:lang w:eastAsia="ar-SA"/>
              </w:rPr>
              <w:t xml:space="preserve"> в приложении 1 к настоящему извещению.</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Цена договора:</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Цена договора составляет 472 744 019,08 руб. с учетом НДС по ставке 20%.</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Срок поставки Товара по договору:</w:t>
            </w:r>
          </w:p>
          <w:p w:rsidR="00D66AD4" w:rsidRPr="00D66AD4" w:rsidRDefault="00D66AD4" w:rsidP="00D66AD4">
            <w:pPr>
              <w:suppressAutoHyphens/>
              <w:spacing w:after="0" w:line="276"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lastRenderedPageBreak/>
              <w:t>Поставка Товара Покупателю осуществляется силами Поставщика в течение 60 календарных дней от даты подписания договора.</w:t>
            </w:r>
          </w:p>
          <w:p w:rsidR="00D66AD4" w:rsidRPr="00D66AD4" w:rsidRDefault="00D66AD4" w:rsidP="00D66AD4">
            <w:pPr>
              <w:suppressAutoHyphens/>
              <w:spacing w:after="0" w:line="276" w:lineRule="auto"/>
              <w:ind w:firstLine="34"/>
              <w:contextualSpacing/>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76" w:lineRule="auto"/>
              <w:ind w:firstLine="34"/>
              <w:contextualSpacing/>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Срок действия договора:</w:t>
            </w:r>
          </w:p>
          <w:p w:rsidR="00D66AD4" w:rsidRPr="00D66AD4" w:rsidRDefault="00D66AD4" w:rsidP="00D66AD4">
            <w:pPr>
              <w:shd w:val="clear" w:color="auto" w:fill="FFFFFF"/>
              <w:tabs>
                <w:tab w:val="left" w:pos="993"/>
              </w:tabs>
              <w:suppressAutoHyphens/>
              <w:spacing w:after="0" w:line="276" w:lineRule="auto"/>
              <w:ind w:firstLine="34"/>
              <w:jc w:val="both"/>
              <w:rPr>
                <w:rFonts w:ascii="Times New Roman" w:eastAsia="Times New Roman" w:hAnsi="Times New Roman" w:cs="Times New Roman"/>
                <w:sz w:val="20"/>
                <w:szCs w:val="20"/>
                <w:highlight w:val="yellow"/>
                <w:shd w:val="clear" w:color="auto" w:fill="FFFFFF"/>
                <w:lang w:eastAsia="ru-RU"/>
              </w:rPr>
            </w:pPr>
            <w:r w:rsidRPr="00D66AD4">
              <w:rPr>
                <w:rFonts w:ascii="Times New Roman" w:eastAsia="Times New Roman" w:hAnsi="Times New Roman" w:cs="Times New Roman"/>
                <w:sz w:val="20"/>
                <w:szCs w:val="20"/>
                <w:lang w:eastAsia="ar-SA"/>
              </w:rPr>
              <w:t>Договор действует с момента его подписания Сторонами до полного исполнения Сторонами своих обязательств</w:t>
            </w:r>
          </w:p>
        </w:tc>
        <w:tc>
          <w:tcPr>
            <w:tcW w:w="2835" w:type="dxa"/>
            <w:shd w:val="clear" w:color="auto" w:fill="auto"/>
            <w:vAlign w:val="center"/>
          </w:tcPr>
          <w:p w:rsidR="00D66AD4" w:rsidRPr="00D66AD4" w:rsidRDefault="00D66AD4" w:rsidP="00D66AD4">
            <w:pPr>
              <w:numPr>
                <w:ilvl w:val="0"/>
                <w:numId w:val="36"/>
              </w:numPr>
              <w:autoSpaceDE w:val="0"/>
              <w:autoSpaceDN w:val="0"/>
              <w:spacing w:after="0" w:line="240" w:lineRule="auto"/>
              <w:ind w:left="-137" w:right="-143"/>
              <w:contextualSpacing/>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 контролирующее лицо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являющееся контролирующим лицом АО «Управление ВОЛС-ВЛ», являющегося стороной в сделке.</w:t>
            </w:r>
          </w:p>
          <w:p w:rsidR="00D66AD4" w:rsidRPr="00D66AD4" w:rsidRDefault="00D66AD4" w:rsidP="00D66AD4">
            <w:pPr>
              <w:numPr>
                <w:ilvl w:val="0"/>
                <w:numId w:val="36"/>
              </w:numPr>
              <w:autoSpaceDE w:val="0"/>
              <w:autoSpaceDN w:val="0"/>
              <w:spacing w:after="0" w:line="240" w:lineRule="auto"/>
              <w:ind w:right="-143"/>
              <w:contextualSpacing/>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Гурьянов Д.Л. -член Совета директоров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являющийся членом Совета директоров АО «Управление ВОЛС-ВЛ», являющегося стороной в сделке</w:t>
            </w:r>
          </w:p>
        </w:tc>
        <w:tc>
          <w:tcPr>
            <w:tcW w:w="1559"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От 11.01.2021 №РК/1200/2-исх</w:t>
            </w:r>
          </w:p>
        </w:tc>
        <w:tc>
          <w:tcPr>
            <w:tcW w:w="2552"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Требования о проведении заседания Совета директоров  Общества  для решения вопроса о получении согласия на совершение сделки, в совершении которой имеется заинтересованность, от лиц, указанных в п.п.1 ст. 83 Федерального закона от 26.12.1995 №208-ФЗ «Об акционерных обществах», не поступали</w:t>
            </w:r>
          </w:p>
        </w:tc>
      </w:tr>
      <w:tr w:rsidR="00D66AD4" w:rsidRPr="00D66AD4" w:rsidTr="00276AA3">
        <w:trPr>
          <w:trHeight w:val="368"/>
        </w:trPr>
        <w:tc>
          <w:tcPr>
            <w:tcW w:w="821"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2</w:t>
            </w:r>
          </w:p>
        </w:tc>
        <w:tc>
          <w:tcPr>
            <w:tcW w:w="1844"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Договор на выполнение строительно-монтажных работ по объектам филиала  Сочинские электрические  сети</w:t>
            </w:r>
          </w:p>
        </w:tc>
        <w:tc>
          <w:tcPr>
            <w:tcW w:w="1134" w:type="dxa"/>
            <w:shd w:val="clear" w:color="auto" w:fill="auto"/>
            <w:vAlign w:val="center"/>
          </w:tcPr>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24.02.2021</w:t>
            </w:r>
          </w:p>
        </w:tc>
        <w:tc>
          <w:tcPr>
            <w:tcW w:w="4394" w:type="dxa"/>
            <w:shd w:val="clear" w:color="auto" w:fill="auto"/>
            <w:vAlign w:val="center"/>
          </w:tcPr>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Стороны договора:</w:t>
            </w:r>
          </w:p>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Calibri" w:hAnsi="Times New Roman" w:cs="Times New Roman"/>
                <w:sz w:val="20"/>
                <w:szCs w:val="20"/>
                <w:lang w:eastAsia="ru-RU"/>
              </w:rPr>
              <w:t>ПАО «</w:t>
            </w:r>
            <w:proofErr w:type="spellStart"/>
            <w:r w:rsidRPr="00D66AD4">
              <w:rPr>
                <w:rFonts w:ascii="Times New Roman" w:eastAsia="Calibri" w:hAnsi="Times New Roman" w:cs="Times New Roman"/>
                <w:sz w:val="20"/>
                <w:szCs w:val="20"/>
                <w:lang w:eastAsia="ru-RU"/>
              </w:rPr>
              <w:t>Россети</w:t>
            </w:r>
            <w:proofErr w:type="spellEnd"/>
            <w:r w:rsidRPr="00D66AD4">
              <w:rPr>
                <w:rFonts w:ascii="Times New Roman" w:eastAsia="Calibri" w:hAnsi="Times New Roman" w:cs="Times New Roman"/>
                <w:sz w:val="20"/>
                <w:szCs w:val="20"/>
                <w:lang w:eastAsia="ru-RU"/>
              </w:rPr>
              <w:t xml:space="preserve"> Кубань»</w:t>
            </w:r>
            <w:r w:rsidRPr="00D66AD4">
              <w:rPr>
                <w:rFonts w:ascii="Times New Roman" w:eastAsia="Times New Roman" w:hAnsi="Times New Roman" w:cs="Times New Roman"/>
                <w:sz w:val="20"/>
                <w:szCs w:val="20"/>
                <w:lang w:eastAsia="ar-SA"/>
              </w:rPr>
              <w:t xml:space="preserve"> (Заказчик);</w:t>
            </w:r>
          </w:p>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Лидер коллективного участника АО «</w:t>
            </w:r>
            <w:proofErr w:type="spellStart"/>
            <w:r w:rsidRPr="00D66AD4">
              <w:rPr>
                <w:rFonts w:ascii="Times New Roman" w:eastAsia="Times New Roman" w:hAnsi="Times New Roman" w:cs="Times New Roman"/>
                <w:sz w:val="20"/>
                <w:szCs w:val="20"/>
                <w:lang w:eastAsia="ar-SA"/>
              </w:rPr>
              <w:t>Энергосервис</w:t>
            </w:r>
            <w:proofErr w:type="spellEnd"/>
            <w:r w:rsidRPr="00D66AD4">
              <w:rPr>
                <w:rFonts w:ascii="Times New Roman" w:eastAsia="Times New Roman" w:hAnsi="Times New Roman" w:cs="Times New Roman"/>
                <w:sz w:val="20"/>
                <w:szCs w:val="20"/>
                <w:lang w:eastAsia="ar-SA"/>
              </w:rPr>
              <w:t xml:space="preserve"> Кубани», член коллективного участника:</w:t>
            </w:r>
            <w:r w:rsidRPr="00D66AD4">
              <w:rPr>
                <w:rFonts w:ascii="Calibri" w:eastAsia="Calibri" w:hAnsi="Calibri" w:cs="Times New Roman"/>
                <w:sz w:val="20"/>
                <w:szCs w:val="20"/>
                <w:lang w:eastAsia="ru-RU"/>
              </w:rPr>
              <w:t xml:space="preserve"> </w:t>
            </w:r>
            <w:r w:rsidRPr="00D66AD4">
              <w:rPr>
                <w:rFonts w:ascii="Times New Roman" w:eastAsia="Times New Roman" w:hAnsi="Times New Roman" w:cs="Times New Roman"/>
                <w:sz w:val="20"/>
                <w:szCs w:val="20"/>
                <w:lang w:eastAsia="ar-SA"/>
              </w:rPr>
              <w:t>ООО «Эрланг Северо-Запад» (Подрядчик).</w:t>
            </w:r>
          </w:p>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Предмет договора:</w:t>
            </w:r>
          </w:p>
          <w:p w:rsidR="00D66AD4" w:rsidRPr="00D66AD4" w:rsidRDefault="00D66AD4" w:rsidP="00D66AD4">
            <w:pPr>
              <w:spacing w:after="0" w:line="240" w:lineRule="auto"/>
              <w:ind w:firstLine="34"/>
              <w:contextualSpacing/>
              <w:jc w:val="both"/>
              <w:rPr>
                <w:rFonts w:ascii="Times New Roman" w:eastAsia="Calibri" w:hAnsi="Times New Roman" w:cs="Times New Roman"/>
                <w:sz w:val="20"/>
                <w:szCs w:val="20"/>
                <w:lang w:eastAsia="ru-RU"/>
              </w:rPr>
            </w:pPr>
            <w:r w:rsidRPr="00D66AD4">
              <w:rPr>
                <w:rFonts w:ascii="Times New Roman" w:eastAsia="Calibri" w:hAnsi="Times New Roman" w:cs="Times New Roman"/>
                <w:sz w:val="20"/>
                <w:szCs w:val="20"/>
                <w:lang w:eastAsia="ru-RU"/>
              </w:rPr>
              <w:t xml:space="preserve">По договору Подрядчик обязуется выполнить </w:t>
            </w:r>
            <w:r w:rsidRPr="00D66AD4">
              <w:rPr>
                <w:rFonts w:ascii="Times New Roman" w:eastAsia="Calibri" w:hAnsi="Times New Roman" w:cs="Times New Roman"/>
                <w:bCs/>
                <w:sz w:val="20"/>
                <w:szCs w:val="20"/>
                <w:lang w:eastAsia="ru-RU"/>
              </w:rPr>
              <w:t>строительно-монтажные работы по объекту инвестиционной программы филиала ПАО «</w:t>
            </w:r>
            <w:proofErr w:type="spellStart"/>
            <w:r w:rsidRPr="00D66AD4">
              <w:rPr>
                <w:rFonts w:ascii="Times New Roman" w:eastAsia="Calibri" w:hAnsi="Times New Roman" w:cs="Times New Roman"/>
                <w:bCs/>
                <w:sz w:val="20"/>
                <w:szCs w:val="20"/>
                <w:lang w:eastAsia="ru-RU"/>
              </w:rPr>
              <w:t>Россети</w:t>
            </w:r>
            <w:proofErr w:type="spellEnd"/>
            <w:r w:rsidRPr="00D66AD4">
              <w:rPr>
                <w:rFonts w:ascii="Times New Roman" w:eastAsia="Calibri" w:hAnsi="Times New Roman" w:cs="Times New Roman"/>
                <w:bCs/>
                <w:sz w:val="20"/>
                <w:szCs w:val="20"/>
                <w:lang w:eastAsia="ru-RU"/>
              </w:rPr>
              <w:t xml:space="preserve"> Кубань» Сочинские электрические сети: </w:t>
            </w:r>
            <w:proofErr w:type="gramStart"/>
            <w:r w:rsidRPr="00D66AD4">
              <w:rPr>
                <w:rFonts w:ascii="Times New Roman" w:eastAsia="Calibri" w:hAnsi="Times New Roman" w:cs="Times New Roman"/>
                <w:bCs/>
                <w:sz w:val="20"/>
                <w:szCs w:val="20"/>
                <w:lang w:eastAsia="ru-RU"/>
              </w:rPr>
              <w:t xml:space="preserve">«Реконструкция ПС 110 </w:t>
            </w:r>
            <w:proofErr w:type="spellStart"/>
            <w:r w:rsidRPr="00D66AD4">
              <w:rPr>
                <w:rFonts w:ascii="Times New Roman" w:eastAsia="Calibri" w:hAnsi="Times New Roman" w:cs="Times New Roman"/>
                <w:bCs/>
                <w:sz w:val="20"/>
                <w:szCs w:val="20"/>
                <w:lang w:eastAsia="ru-RU"/>
              </w:rPr>
              <w:t>кВ</w:t>
            </w:r>
            <w:proofErr w:type="spellEnd"/>
            <w:r w:rsidRPr="00D66AD4">
              <w:rPr>
                <w:rFonts w:ascii="Times New Roman" w:eastAsia="Calibri" w:hAnsi="Times New Roman" w:cs="Times New Roman"/>
                <w:bCs/>
                <w:sz w:val="20"/>
                <w:szCs w:val="20"/>
                <w:lang w:eastAsia="ru-RU"/>
              </w:rPr>
              <w:t xml:space="preserve"> «Кудепста» с заменой трансформаторов с 2х16 МВА на 2х25 МВА» </w:t>
            </w:r>
            <w:r w:rsidRPr="00D66AD4">
              <w:rPr>
                <w:rFonts w:ascii="Times New Roman" w:eastAsia="Calibri" w:hAnsi="Times New Roman" w:cs="Times New Roman"/>
                <w:sz w:val="20"/>
                <w:szCs w:val="20"/>
                <w:lang w:eastAsia="ru-RU"/>
              </w:rPr>
              <w:t>в объеме согласно сводной таблице стоимости работ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w:t>
            </w:r>
            <w:proofErr w:type="gramEnd"/>
            <w:r w:rsidRPr="00D66AD4">
              <w:rPr>
                <w:rFonts w:ascii="Times New Roman" w:eastAsia="Calibri" w:hAnsi="Times New Roman" w:cs="Times New Roman"/>
                <w:sz w:val="20"/>
                <w:szCs w:val="20"/>
                <w:lang w:eastAsia="ru-RU"/>
              </w:rPr>
              <w:t xml:space="preserve"> </w:t>
            </w:r>
            <w:proofErr w:type="gramStart"/>
            <w:r w:rsidRPr="00D66AD4">
              <w:rPr>
                <w:rFonts w:ascii="Times New Roman" w:eastAsia="Calibri" w:hAnsi="Times New Roman" w:cs="Times New Roman"/>
                <w:sz w:val="20"/>
                <w:szCs w:val="20"/>
                <w:lang w:eastAsia="ru-RU"/>
              </w:rPr>
              <w:t>порядке</w:t>
            </w:r>
            <w:proofErr w:type="gramEnd"/>
            <w:r w:rsidRPr="00D66AD4">
              <w:rPr>
                <w:rFonts w:ascii="Times New Roman" w:eastAsia="Calibri" w:hAnsi="Times New Roman" w:cs="Times New Roman"/>
                <w:sz w:val="20"/>
                <w:szCs w:val="20"/>
                <w:lang w:eastAsia="ru-RU"/>
              </w:rPr>
              <w:t>, предусмотренном договором.</w:t>
            </w:r>
          </w:p>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40" w:lineRule="auto"/>
              <w:ind w:firstLine="34"/>
              <w:contextualSpacing/>
              <w:jc w:val="both"/>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Цена договора:</w:t>
            </w:r>
          </w:p>
          <w:p w:rsidR="00D66AD4" w:rsidRPr="00D66AD4" w:rsidRDefault="00D66AD4" w:rsidP="00D66AD4">
            <w:pPr>
              <w:tabs>
                <w:tab w:val="left" w:pos="0"/>
              </w:tabs>
              <w:spacing w:after="0" w:line="240" w:lineRule="auto"/>
              <w:ind w:firstLine="34"/>
              <w:jc w:val="both"/>
              <w:rPr>
                <w:rFonts w:ascii="Times New Roman" w:eastAsia="Calibri" w:hAnsi="Times New Roman" w:cs="Times New Roman"/>
                <w:sz w:val="20"/>
                <w:szCs w:val="20"/>
                <w:lang w:eastAsia="ru-RU"/>
              </w:rPr>
            </w:pPr>
            <w:r w:rsidRPr="00D66AD4">
              <w:rPr>
                <w:rFonts w:ascii="Times New Roman" w:eastAsia="Calibri" w:hAnsi="Times New Roman" w:cs="Times New Roman"/>
                <w:sz w:val="20"/>
                <w:szCs w:val="20"/>
                <w:lang w:eastAsia="ru-RU"/>
              </w:rPr>
              <w:t>Цена работ по договору составляет 672 026 720,00 рублей с учетом НДС по ставке 20%.</w:t>
            </w:r>
          </w:p>
          <w:p w:rsidR="00D66AD4" w:rsidRPr="00D66AD4" w:rsidRDefault="00D66AD4" w:rsidP="00D66AD4">
            <w:pPr>
              <w:tabs>
                <w:tab w:val="left" w:pos="0"/>
              </w:tabs>
              <w:spacing w:after="0" w:line="240" w:lineRule="auto"/>
              <w:ind w:firstLine="34"/>
              <w:jc w:val="both"/>
              <w:rPr>
                <w:rFonts w:ascii="Times New Roman" w:eastAsia="Calibri" w:hAnsi="Times New Roman" w:cs="Times New Roman"/>
                <w:sz w:val="20"/>
                <w:szCs w:val="20"/>
                <w:lang w:eastAsia="ru-RU"/>
              </w:rPr>
            </w:pPr>
          </w:p>
          <w:p w:rsidR="00D66AD4" w:rsidRPr="00D66AD4" w:rsidRDefault="00D66AD4" w:rsidP="00D66AD4">
            <w:pPr>
              <w:suppressAutoHyphens/>
              <w:spacing w:after="0" w:line="240" w:lineRule="auto"/>
              <w:ind w:firstLine="34"/>
              <w:contextualSpacing/>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lastRenderedPageBreak/>
              <w:t>Сроки выполнения работ по договору:</w:t>
            </w:r>
          </w:p>
          <w:p w:rsidR="00D66AD4" w:rsidRPr="00D66AD4" w:rsidRDefault="00D66AD4" w:rsidP="00D66AD4">
            <w:pPr>
              <w:suppressAutoHyphens/>
              <w:spacing w:after="0" w:line="240" w:lineRule="auto"/>
              <w:ind w:firstLine="34"/>
              <w:contextualSpacing/>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 xml:space="preserve">Начало выполнения работ: с момента заключения договора. </w:t>
            </w:r>
          </w:p>
          <w:p w:rsidR="00D66AD4" w:rsidRPr="00D66AD4" w:rsidRDefault="00D66AD4" w:rsidP="00D66AD4">
            <w:pPr>
              <w:suppressAutoHyphens/>
              <w:spacing w:after="0" w:line="240" w:lineRule="auto"/>
              <w:ind w:firstLine="34"/>
              <w:contextualSpacing/>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Срок завершения выполнения работ: 4 квартал 2022 года.</w:t>
            </w:r>
          </w:p>
          <w:p w:rsidR="00D66AD4" w:rsidRPr="00D66AD4" w:rsidRDefault="00D66AD4" w:rsidP="00D66AD4">
            <w:pPr>
              <w:suppressAutoHyphens/>
              <w:spacing w:after="0" w:line="240" w:lineRule="auto"/>
              <w:ind w:firstLine="34"/>
              <w:contextualSpacing/>
              <w:rPr>
                <w:rFonts w:ascii="Times New Roman" w:eastAsia="Times New Roman" w:hAnsi="Times New Roman" w:cs="Times New Roman"/>
                <w:sz w:val="20"/>
                <w:szCs w:val="20"/>
                <w:lang w:eastAsia="ar-SA"/>
              </w:rPr>
            </w:pPr>
          </w:p>
          <w:p w:rsidR="00D66AD4" w:rsidRPr="00D66AD4" w:rsidRDefault="00D66AD4" w:rsidP="00D66AD4">
            <w:pPr>
              <w:suppressAutoHyphens/>
              <w:spacing w:after="0" w:line="240" w:lineRule="auto"/>
              <w:ind w:firstLine="34"/>
              <w:contextualSpacing/>
              <w:rPr>
                <w:rFonts w:ascii="Times New Roman" w:eastAsia="Times New Roman" w:hAnsi="Times New Roman" w:cs="Times New Roman"/>
                <w:sz w:val="20"/>
                <w:szCs w:val="20"/>
                <w:lang w:eastAsia="ar-SA"/>
              </w:rPr>
            </w:pPr>
            <w:r w:rsidRPr="00D66AD4">
              <w:rPr>
                <w:rFonts w:ascii="Times New Roman" w:eastAsia="Times New Roman" w:hAnsi="Times New Roman" w:cs="Times New Roman"/>
                <w:sz w:val="20"/>
                <w:szCs w:val="20"/>
                <w:lang w:eastAsia="ar-SA"/>
              </w:rPr>
              <w:t>Срок действия договора:</w:t>
            </w:r>
          </w:p>
          <w:p w:rsidR="00D66AD4" w:rsidRPr="00D66AD4" w:rsidRDefault="00D66AD4" w:rsidP="00D66AD4">
            <w:pPr>
              <w:autoSpaceDE w:val="0"/>
              <w:autoSpaceDN w:val="0"/>
              <w:adjustRightInd w:val="0"/>
              <w:spacing w:after="0" w:line="240" w:lineRule="auto"/>
              <w:ind w:firstLine="34"/>
              <w:contextualSpacing/>
              <w:jc w:val="both"/>
              <w:rPr>
                <w:rFonts w:ascii="Times New Roman" w:eastAsia="Times New Roman" w:hAnsi="Times New Roman" w:cs="Times New Roman"/>
                <w:sz w:val="20"/>
                <w:szCs w:val="20"/>
                <w:highlight w:val="yellow"/>
                <w:shd w:val="clear" w:color="auto" w:fill="FFFFFF"/>
                <w:lang w:eastAsia="ru-RU"/>
              </w:rPr>
            </w:pPr>
            <w:r w:rsidRPr="00D66AD4">
              <w:rPr>
                <w:rFonts w:ascii="Times New Roman" w:eastAsia="Times New Roman" w:hAnsi="Times New Roman" w:cs="Times New Roman"/>
                <w:sz w:val="20"/>
                <w:szCs w:val="20"/>
                <w:lang w:eastAsia="ar-SA"/>
              </w:rPr>
              <w:t xml:space="preserve">Договор вступает в силу </w:t>
            </w:r>
            <w:proofErr w:type="gramStart"/>
            <w:r w:rsidRPr="00D66AD4">
              <w:rPr>
                <w:rFonts w:ascii="Times New Roman" w:eastAsia="Times New Roman" w:hAnsi="Times New Roman" w:cs="Times New Roman"/>
                <w:sz w:val="20"/>
                <w:szCs w:val="20"/>
                <w:lang w:eastAsia="ar-SA"/>
              </w:rPr>
              <w:t>с даты</w:t>
            </w:r>
            <w:proofErr w:type="gramEnd"/>
            <w:r w:rsidRPr="00D66AD4">
              <w:rPr>
                <w:rFonts w:ascii="Times New Roman" w:eastAsia="Times New Roman" w:hAnsi="Times New Roman" w:cs="Times New Roman"/>
                <w:sz w:val="20"/>
                <w:szCs w:val="20"/>
                <w:lang w:eastAsia="ar-SA"/>
              </w:rPr>
              <w:t xml:space="preserve"> его подписания и действует до полного исполнения Сторонами всех обязательств по нему</w:t>
            </w:r>
          </w:p>
        </w:tc>
        <w:tc>
          <w:tcPr>
            <w:tcW w:w="2835" w:type="dxa"/>
            <w:shd w:val="clear" w:color="auto" w:fill="auto"/>
            <w:vAlign w:val="center"/>
          </w:tcPr>
          <w:p w:rsidR="00D66AD4" w:rsidRPr="00D66AD4" w:rsidRDefault="00D66AD4" w:rsidP="00D66AD4">
            <w:pPr>
              <w:numPr>
                <w:ilvl w:val="0"/>
                <w:numId w:val="37"/>
              </w:numPr>
              <w:tabs>
                <w:tab w:val="left" w:pos="176"/>
                <w:tab w:val="left" w:pos="317"/>
              </w:tabs>
              <w:autoSpaceDE w:val="0"/>
              <w:autoSpaceDN w:val="0"/>
              <w:spacing w:after="0" w:line="240" w:lineRule="auto"/>
              <w:ind w:left="34" w:right="-143"/>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 контролирующее лицо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являющееся контролирующим лицом АО «</w:t>
            </w:r>
            <w:proofErr w:type="spellStart"/>
            <w:r w:rsidRPr="00D66AD4">
              <w:rPr>
                <w:rFonts w:ascii="Times New Roman" w:eastAsia="Times New Roman" w:hAnsi="Times New Roman" w:cs="Times New Roman"/>
                <w:sz w:val="20"/>
                <w:szCs w:val="20"/>
                <w:shd w:val="clear" w:color="auto" w:fill="FFFFFF"/>
                <w:lang w:eastAsia="ru-RU"/>
              </w:rPr>
              <w:t>Энергосервис</w:t>
            </w:r>
            <w:proofErr w:type="spellEnd"/>
            <w:r w:rsidRPr="00D66AD4">
              <w:rPr>
                <w:rFonts w:ascii="Times New Roman" w:eastAsia="Times New Roman" w:hAnsi="Times New Roman" w:cs="Times New Roman"/>
                <w:sz w:val="20"/>
                <w:szCs w:val="20"/>
                <w:shd w:val="clear" w:color="auto" w:fill="FFFFFF"/>
                <w:lang w:eastAsia="ru-RU"/>
              </w:rPr>
              <w:t xml:space="preserve"> Кубани», являющегося стороной в сделке.</w:t>
            </w:r>
          </w:p>
          <w:p w:rsidR="00D66AD4" w:rsidRPr="00D66AD4" w:rsidRDefault="00D66AD4" w:rsidP="00D66AD4">
            <w:pPr>
              <w:numPr>
                <w:ilvl w:val="0"/>
                <w:numId w:val="37"/>
              </w:numPr>
              <w:tabs>
                <w:tab w:val="left" w:pos="176"/>
                <w:tab w:val="left" w:pos="317"/>
              </w:tabs>
              <w:autoSpaceDE w:val="0"/>
              <w:autoSpaceDN w:val="0"/>
              <w:spacing w:after="0" w:line="240" w:lineRule="auto"/>
              <w:ind w:left="34" w:right="-143"/>
              <w:contextualSpacing/>
              <w:rPr>
                <w:rFonts w:ascii="Times New Roman" w:eastAsia="Times New Roman" w:hAnsi="Times New Roman" w:cs="Times New Roman"/>
                <w:sz w:val="20"/>
                <w:szCs w:val="20"/>
                <w:shd w:val="clear" w:color="auto" w:fill="FFFFFF"/>
                <w:lang w:eastAsia="ru-RU"/>
              </w:rPr>
            </w:pPr>
            <w:proofErr w:type="spellStart"/>
            <w:r w:rsidRPr="00D66AD4">
              <w:rPr>
                <w:rFonts w:ascii="Times New Roman" w:eastAsia="Times New Roman" w:hAnsi="Times New Roman" w:cs="Times New Roman"/>
                <w:sz w:val="20"/>
                <w:szCs w:val="20"/>
                <w:shd w:val="clear" w:color="auto" w:fill="FFFFFF"/>
                <w:lang w:eastAsia="ru-RU"/>
              </w:rPr>
              <w:t>Армаганян</w:t>
            </w:r>
            <w:proofErr w:type="spellEnd"/>
            <w:r w:rsidRPr="00D66AD4">
              <w:rPr>
                <w:rFonts w:ascii="Times New Roman" w:eastAsia="Times New Roman" w:hAnsi="Times New Roman" w:cs="Times New Roman"/>
                <w:sz w:val="20"/>
                <w:szCs w:val="20"/>
                <w:shd w:val="clear" w:color="auto" w:fill="FFFFFF"/>
                <w:lang w:eastAsia="ru-RU"/>
              </w:rPr>
              <w:t xml:space="preserve"> Э.Г. - член Правления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являющийся членом Совета директоров АО «</w:t>
            </w:r>
            <w:proofErr w:type="spellStart"/>
            <w:r w:rsidRPr="00D66AD4">
              <w:rPr>
                <w:rFonts w:ascii="Times New Roman" w:eastAsia="Times New Roman" w:hAnsi="Times New Roman" w:cs="Times New Roman"/>
                <w:sz w:val="20"/>
                <w:szCs w:val="20"/>
                <w:shd w:val="clear" w:color="auto" w:fill="FFFFFF"/>
                <w:lang w:eastAsia="ru-RU"/>
              </w:rPr>
              <w:t>Энергосервис</w:t>
            </w:r>
            <w:proofErr w:type="spellEnd"/>
            <w:r w:rsidRPr="00D66AD4">
              <w:rPr>
                <w:rFonts w:ascii="Times New Roman" w:eastAsia="Times New Roman" w:hAnsi="Times New Roman" w:cs="Times New Roman"/>
                <w:sz w:val="20"/>
                <w:szCs w:val="20"/>
                <w:shd w:val="clear" w:color="auto" w:fill="FFFFFF"/>
                <w:lang w:eastAsia="ru-RU"/>
              </w:rPr>
              <w:t xml:space="preserve"> Кубани».</w:t>
            </w:r>
          </w:p>
          <w:p w:rsidR="00D66AD4" w:rsidRPr="00D66AD4" w:rsidRDefault="00D66AD4" w:rsidP="00D66AD4">
            <w:pPr>
              <w:numPr>
                <w:ilvl w:val="0"/>
                <w:numId w:val="37"/>
              </w:numPr>
              <w:tabs>
                <w:tab w:val="left" w:pos="176"/>
                <w:tab w:val="left" w:pos="317"/>
              </w:tabs>
              <w:autoSpaceDE w:val="0"/>
              <w:autoSpaceDN w:val="0"/>
              <w:spacing w:after="0" w:line="240" w:lineRule="auto"/>
              <w:ind w:left="34"/>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Коржаневский В.А. -- член Правления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являющийся членом Совета директоров АО «</w:t>
            </w:r>
            <w:proofErr w:type="spellStart"/>
            <w:r w:rsidRPr="00D66AD4">
              <w:rPr>
                <w:rFonts w:ascii="Times New Roman" w:eastAsia="Times New Roman" w:hAnsi="Times New Roman" w:cs="Times New Roman"/>
                <w:sz w:val="20"/>
                <w:szCs w:val="20"/>
                <w:shd w:val="clear" w:color="auto" w:fill="FFFFFF"/>
                <w:lang w:eastAsia="ru-RU"/>
              </w:rPr>
              <w:t>Энергосервис</w:t>
            </w:r>
            <w:proofErr w:type="spellEnd"/>
            <w:r w:rsidRPr="00D66AD4">
              <w:rPr>
                <w:rFonts w:ascii="Times New Roman" w:eastAsia="Times New Roman" w:hAnsi="Times New Roman" w:cs="Times New Roman"/>
                <w:sz w:val="20"/>
                <w:szCs w:val="20"/>
                <w:shd w:val="clear" w:color="auto" w:fill="FFFFFF"/>
                <w:lang w:eastAsia="ru-RU"/>
              </w:rPr>
              <w:t xml:space="preserve"> Кубани».</w:t>
            </w:r>
          </w:p>
          <w:p w:rsidR="00D66AD4" w:rsidRPr="00D66AD4" w:rsidRDefault="00D66AD4" w:rsidP="00D66AD4">
            <w:pPr>
              <w:numPr>
                <w:ilvl w:val="0"/>
                <w:numId w:val="37"/>
              </w:numPr>
              <w:tabs>
                <w:tab w:val="left" w:pos="176"/>
                <w:tab w:val="left" w:pos="317"/>
              </w:tabs>
              <w:autoSpaceDE w:val="0"/>
              <w:autoSpaceDN w:val="0"/>
              <w:spacing w:after="0" w:line="240" w:lineRule="auto"/>
              <w:ind w:left="34"/>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Мишанин А.А. - член Правления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являющийся членом Совета директоров АО «</w:t>
            </w:r>
            <w:proofErr w:type="spellStart"/>
            <w:r w:rsidRPr="00D66AD4">
              <w:rPr>
                <w:rFonts w:ascii="Times New Roman" w:eastAsia="Times New Roman" w:hAnsi="Times New Roman" w:cs="Times New Roman"/>
                <w:sz w:val="20"/>
                <w:szCs w:val="20"/>
                <w:shd w:val="clear" w:color="auto" w:fill="FFFFFF"/>
                <w:lang w:eastAsia="ru-RU"/>
              </w:rPr>
              <w:t>Энергосервис</w:t>
            </w:r>
            <w:proofErr w:type="spellEnd"/>
            <w:r w:rsidRPr="00D66AD4">
              <w:rPr>
                <w:rFonts w:ascii="Times New Roman" w:eastAsia="Times New Roman" w:hAnsi="Times New Roman" w:cs="Times New Roman"/>
                <w:sz w:val="20"/>
                <w:szCs w:val="20"/>
                <w:shd w:val="clear" w:color="auto" w:fill="FFFFFF"/>
                <w:lang w:eastAsia="ru-RU"/>
              </w:rPr>
              <w:t xml:space="preserve"> Кубани».</w:t>
            </w:r>
          </w:p>
          <w:p w:rsidR="00D66AD4" w:rsidRPr="00D66AD4" w:rsidRDefault="00D66AD4" w:rsidP="00D66AD4">
            <w:pPr>
              <w:numPr>
                <w:ilvl w:val="0"/>
                <w:numId w:val="37"/>
              </w:numPr>
              <w:tabs>
                <w:tab w:val="left" w:pos="176"/>
                <w:tab w:val="left" w:pos="317"/>
              </w:tabs>
              <w:autoSpaceDE w:val="0"/>
              <w:autoSpaceDN w:val="0"/>
              <w:spacing w:after="0" w:line="240" w:lineRule="auto"/>
              <w:ind w:left="34" w:right="-143"/>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Нищук О.Ф. - член Правления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являющийся членом Совета директоров АО «</w:t>
            </w:r>
            <w:proofErr w:type="spellStart"/>
            <w:r w:rsidRPr="00D66AD4">
              <w:rPr>
                <w:rFonts w:ascii="Times New Roman" w:eastAsia="Times New Roman" w:hAnsi="Times New Roman" w:cs="Times New Roman"/>
                <w:sz w:val="20"/>
                <w:szCs w:val="20"/>
                <w:shd w:val="clear" w:color="auto" w:fill="FFFFFF"/>
                <w:lang w:eastAsia="ru-RU"/>
              </w:rPr>
              <w:t>Энергосервис</w:t>
            </w:r>
            <w:proofErr w:type="spellEnd"/>
            <w:r w:rsidRPr="00D66AD4">
              <w:rPr>
                <w:rFonts w:ascii="Times New Roman" w:eastAsia="Times New Roman" w:hAnsi="Times New Roman" w:cs="Times New Roman"/>
                <w:sz w:val="20"/>
                <w:szCs w:val="20"/>
                <w:shd w:val="clear" w:color="auto" w:fill="FFFFFF"/>
                <w:lang w:eastAsia="ru-RU"/>
              </w:rPr>
              <w:t xml:space="preserve"> Кубани»</w:t>
            </w:r>
          </w:p>
          <w:p w:rsidR="00D66AD4" w:rsidRPr="00D66AD4" w:rsidRDefault="00D66AD4" w:rsidP="00D66AD4">
            <w:pPr>
              <w:spacing w:after="0" w:line="240" w:lineRule="auto"/>
              <w:ind w:left="-137" w:right="-143"/>
              <w:jc w:val="center"/>
              <w:rPr>
                <w:rFonts w:ascii="Times New Roman" w:eastAsia="Times New Roman" w:hAnsi="Times New Roman" w:cs="Times New Roman"/>
                <w:sz w:val="20"/>
                <w:szCs w:val="20"/>
                <w:shd w:val="clear" w:color="auto" w:fill="FFFFFF"/>
                <w:lang w:eastAsia="ru-RU"/>
              </w:rPr>
            </w:pPr>
          </w:p>
        </w:tc>
        <w:tc>
          <w:tcPr>
            <w:tcW w:w="1559"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От 27.01.2021 №РК/1200/26-рс</w:t>
            </w:r>
          </w:p>
        </w:tc>
        <w:tc>
          <w:tcPr>
            <w:tcW w:w="2552" w:type="dxa"/>
            <w:shd w:val="clear" w:color="auto" w:fill="auto"/>
            <w:vAlign w:val="center"/>
          </w:tcPr>
          <w:p w:rsidR="00D66AD4" w:rsidRPr="00D66AD4" w:rsidRDefault="00D66AD4" w:rsidP="00D66AD4">
            <w:pPr>
              <w:autoSpaceDE w:val="0"/>
              <w:autoSpaceDN w:val="0"/>
              <w:adjustRightInd w:val="0"/>
              <w:spacing w:after="0" w:line="240" w:lineRule="auto"/>
              <w:ind w:left="-137" w:right="-143"/>
              <w:jc w:val="center"/>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Требования о проведении заседания Совета директоров  Общества  для решения вопроса о получении согласия на совершение сделки, в совершении которой имеется заинтересованность, от лиц, указанных в п.п.1 ст. 83 Федерального закона от 26.12.1995 №208-ФЗ «Об акционерных обществах», не поступали</w:t>
            </w:r>
          </w:p>
        </w:tc>
      </w:tr>
      <w:tr w:rsidR="00D66AD4" w:rsidRPr="00D66AD4" w:rsidTr="00276AA3">
        <w:trPr>
          <w:trHeight w:val="256"/>
        </w:trPr>
        <w:tc>
          <w:tcPr>
            <w:tcW w:w="821" w:type="dxa"/>
            <w:shd w:val="clear" w:color="auto" w:fill="auto"/>
            <w:vAlign w:val="center"/>
          </w:tcPr>
          <w:p w:rsidR="00D66AD4" w:rsidRPr="00D66AD4" w:rsidRDefault="00D66AD4" w:rsidP="00D66AD4">
            <w:pPr>
              <w:spacing w:after="0" w:line="240" w:lineRule="auto"/>
              <w:ind w:left="583" w:right="-143"/>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3</w:t>
            </w:r>
          </w:p>
        </w:tc>
        <w:tc>
          <w:tcPr>
            <w:tcW w:w="1844" w:type="dxa"/>
            <w:shd w:val="clear" w:color="auto" w:fill="auto"/>
            <w:vAlign w:val="center"/>
          </w:tcPr>
          <w:p w:rsidR="00D66AD4" w:rsidRPr="00D66AD4" w:rsidRDefault="00D66AD4" w:rsidP="00D66AD4">
            <w:pPr>
              <w:spacing w:after="0" w:line="240" w:lineRule="auto"/>
              <w:ind w:left="35" w:right="-143"/>
              <w:rPr>
                <w:rFonts w:ascii="Times New Roman" w:eastAsia="Times New Roman" w:hAnsi="Times New Roman" w:cs="Times New Roman"/>
                <w:sz w:val="20"/>
                <w:szCs w:val="20"/>
                <w:highlight w:val="yellow"/>
                <w:shd w:val="clear" w:color="auto" w:fill="FFFFFF"/>
                <w:lang w:eastAsia="ru-RU"/>
              </w:rPr>
            </w:pPr>
            <w:r w:rsidRPr="00D66AD4">
              <w:rPr>
                <w:rFonts w:ascii="Times New Roman" w:eastAsia="Times New Roman" w:hAnsi="Times New Roman" w:cs="Times New Roman"/>
                <w:sz w:val="20"/>
                <w:szCs w:val="20"/>
                <w:u w:color="000000"/>
                <w:lang w:eastAsia="ru-RU"/>
              </w:rPr>
              <w:t xml:space="preserve">Договор оказания услуги по организации функционирования и развитию электросетевого комплекса </w:t>
            </w:r>
          </w:p>
        </w:tc>
        <w:tc>
          <w:tcPr>
            <w:tcW w:w="1134" w:type="dxa"/>
            <w:shd w:val="clear" w:color="auto" w:fill="auto"/>
            <w:vAlign w:val="center"/>
          </w:tcPr>
          <w:p w:rsidR="00D66AD4" w:rsidRPr="00D66AD4" w:rsidRDefault="00D66AD4" w:rsidP="00D66AD4">
            <w:pPr>
              <w:spacing w:after="0" w:line="240" w:lineRule="auto"/>
              <w:ind w:left="35" w:right="-143"/>
              <w:rPr>
                <w:rFonts w:ascii="Times New Roman" w:eastAsia="Times New Roman" w:hAnsi="Times New Roman" w:cs="Times New Roman"/>
                <w:sz w:val="20"/>
                <w:szCs w:val="20"/>
                <w:highlight w:val="yellow"/>
                <w:shd w:val="clear" w:color="auto" w:fill="FFFFFF"/>
                <w:lang w:eastAsia="ru-RU"/>
              </w:rPr>
            </w:pPr>
            <w:r w:rsidRPr="00D66AD4">
              <w:rPr>
                <w:rFonts w:ascii="Times New Roman" w:eastAsia="Times New Roman" w:hAnsi="Times New Roman" w:cs="Times New Roman"/>
                <w:sz w:val="20"/>
                <w:szCs w:val="20"/>
                <w:shd w:val="clear" w:color="auto" w:fill="FFFFFF"/>
                <w:lang w:eastAsia="ru-RU"/>
              </w:rPr>
              <w:t>07.07.2021</w:t>
            </w:r>
          </w:p>
        </w:tc>
        <w:tc>
          <w:tcPr>
            <w:tcW w:w="4394" w:type="dxa"/>
            <w:shd w:val="clear" w:color="auto" w:fill="auto"/>
            <w:vAlign w:val="center"/>
          </w:tcPr>
          <w:p w:rsidR="00D66AD4" w:rsidRPr="00D66AD4" w:rsidRDefault="00D66AD4" w:rsidP="00D66AD4">
            <w:pPr>
              <w:spacing w:after="0" w:line="240" w:lineRule="auto"/>
              <w:ind w:left="35" w:right="-108"/>
              <w:rPr>
                <w:rFonts w:ascii="Times New Roman" w:eastAsia="Times New Roman" w:hAnsi="Times New Roman" w:cs="Times New Roman"/>
                <w:sz w:val="20"/>
                <w:szCs w:val="20"/>
                <w:highlight w:val="yellow"/>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Стороны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ПАО «</w:t>
            </w:r>
            <w:proofErr w:type="spellStart"/>
            <w:r w:rsidRPr="00D66AD4">
              <w:rPr>
                <w:rFonts w:ascii="Times New Roman" w:eastAsia="Times New Roman" w:hAnsi="Times New Roman" w:cs="Times New Roman"/>
                <w:sz w:val="20"/>
                <w:szCs w:val="20"/>
                <w:u w:color="000000"/>
                <w:lang w:eastAsia="ru-RU"/>
              </w:rPr>
              <w:t>Россети</w:t>
            </w:r>
            <w:proofErr w:type="spellEnd"/>
            <w:r w:rsidRPr="00D66AD4">
              <w:rPr>
                <w:rFonts w:ascii="Times New Roman" w:eastAsia="Times New Roman" w:hAnsi="Times New Roman" w:cs="Times New Roman"/>
                <w:sz w:val="20"/>
                <w:szCs w:val="20"/>
                <w:u w:color="000000"/>
                <w:lang w:eastAsia="ru-RU"/>
              </w:rPr>
              <w:t>-Кубань» - Заказчик,</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ПАО «</w:t>
            </w:r>
            <w:proofErr w:type="spellStart"/>
            <w:r w:rsidRPr="00D66AD4">
              <w:rPr>
                <w:rFonts w:ascii="Times New Roman" w:eastAsia="Times New Roman" w:hAnsi="Times New Roman" w:cs="Times New Roman"/>
                <w:sz w:val="20"/>
                <w:szCs w:val="20"/>
                <w:u w:color="000000"/>
                <w:lang w:eastAsia="ru-RU"/>
              </w:rPr>
              <w:t>Россети</w:t>
            </w:r>
            <w:proofErr w:type="spellEnd"/>
            <w:r w:rsidRPr="00D66AD4">
              <w:rPr>
                <w:rFonts w:ascii="Times New Roman" w:eastAsia="Times New Roman" w:hAnsi="Times New Roman" w:cs="Times New Roman"/>
                <w:sz w:val="20"/>
                <w:szCs w:val="20"/>
                <w:u w:color="000000"/>
                <w:lang w:eastAsia="ru-RU"/>
              </w:rPr>
              <w:t>» - Исполнитель.</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Предмет договора: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Исполнитель обязуется оказывать Заказчику услугу по организации функционирования и развитию электросетевого комплекса Заказчика (далее - Услуга) в соответствии с условиями договора, а Заказчик обязуется принять и оплатить Услугу в соответствии с условиями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highlight w:val="yellow"/>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Цена договора: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Цена Услуги по договору на 2021 год составляет не более 125 324 743,15 руб. с учетом НДС по ставке 20%.</w:t>
            </w:r>
          </w:p>
          <w:p w:rsidR="00D66AD4" w:rsidRPr="00D66AD4" w:rsidRDefault="00D66AD4" w:rsidP="00D66AD4">
            <w:pPr>
              <w:spacing w:after="0" w:line="240" w:lineRule="auto"/>
              <w:ind w:left="35" w:right="-108"/>
              <w:rPr>
                <w:rFonts w:ascii="Times New Roman" w:eastAsia="Times New Roman" w:hAnsi="Times New Roman" w:cs="Times New Roman"/>
                <w:sz w:val="20"/>
                <w:szCs w:val="20"/>
                <w:highlight w:val="yellow"/>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Срок оказания Услуги по договору: с 01.01.2021 по 31.12.2021.</w:t>
            </w:r>
          </w:p>
          <w:p w:rsidR="00D66AD4" w:rsidRPr="00D66AD4" w:rsidRDefault="00D66AD4" w:rsidP="00D66AD4">
            <w:pPr>
              <w:spacing w:after="0" w:line="240" w:lineRule="auto"/>
              <w:ind w:left="35" w:right="-108"/>
              <w:rPr>
                <w:rFonts w:ascii="Times New Roman" w:eastAsia="Times New Roman" w:hAnsi="Times New Roman" w:cs="Times New Roman"/>
                <w:sz w:val="20"/>
                <w:szCs w:val="20"/>
                <w:highlight w:val="yellow"/>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Срок действия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u w:color="000000"/>
                <w:lang w:eastAsia="ru-RU"/>
              </w:rPr>
              <w:t>Договор вступает в силу с момента его подписания сторонами и действует до 31.12.2021, а в части расчетов до полного исполнения сторонами принятых на себя обязательств. Договор распространяет свое действие на правоотношения сторон, возникшие с 01.01.2021</w:t>
            </w:r>
          </w:p>
          <w:p w:rsidR="00D66AD4" w:rsidRPr="00D66AD4" w:rsidRDefault="00D66AD4" w:rsidP="00D66AD4">
            <w:pPr>
              <w:spacing w:after="0" w:line="240" w:lineRule="auto"/>
              <w:ind w:left="35" w:right="-108"/>
              <w:rPr>
                <w:rFonts w:ascii="Times New Roman" w:eastAsia="Times New Roman" w:hAnsi="Times New Roman" w:cs="Times New Roman"/>
                <w:sz w:val="20"/>
                <w:szCs w:val="20"/>
                <w:highlight w:val="yellow"/>
                <w:shd w:val="clear" w:color="auto" w:fill="FFFFFF"/>
                <w:lang w:eastAsia="ru-RU"/>
              </w:rPr>
            </w:pPr>
          </w:p>
        </w:tc>
        <w:tc>
          <w:tcPr>
            <w:tcW w:w="2835" w:type="dxa"/>
            <w:shd w:val="clear" w:color="auto" w:fill="auto"/>
            <w:vAlign w:val="center"/>
          </w:tcPr>
          <w:p w:rsidR="00D66AD4" w:rsidRPr="00D66AD4" w:rsidRDefault="00D66AD4" w:rsidP="00D66AD4">
            <w:pPr>
              <w:spacing w:after="0" w:line="240" w:lineRule="auto"/>
              <w:ind w:left="35" w:right="-143"/>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Контролирующее лицо Общества –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одновременно являющееся  стороной в сделке</w:t>
            </w:r>
          </w:p>
          <w:p w:rsidR="00D66AD4" w:rsidRPr="00D66AD4" w:rsidRDefault="00D66AD4" w:rsidP="00D66AD4">
            <w:pPr>
              <w:spacing w:after="0" w:line="240" w:lineRule="auto"/>
              <w:ind w:left="35" w:right="-143"/>
              <w:rPr>
                <w:rFonts w:ascii="Times New Roman" w:eastAsia="Times New Roman" w:hAnsi="Times New Roman" w:cs="Times New Roman"/>
                <w:sz w:val="20"/>
                <w:szCs w:val="20"/>
                <w:highlight w:val="yellow"/>
                <w:shd w:val="clear" w:color="auto" w:fill="FFFFFF"/>
                <w:lang w:eastAsia="ru-RU"/>
              </w:rPr>
            </w:pPr>
          </w:p>
        </w:tc>
        <w:tc>
          <w:tcPr>
            <w:tcW w:w="1559" w:type="dxa"/>
            <w:shd w:val="clear" w:color="auto" w:fill="auto"/>
            <w:vAlign w:val="center"/>
          </w:tcPr>
          <w:p w:rsidR="00D66AD4" w:rsidRPr="00D66AD4" w:rsidRDefault="00D66AD4" w:rsidP="00D66AD4">
            <w:pPr>
              <w:autoSpaceDE w:val="0"/>
              <w:autoSpaceDN w:val="0"/>
              <w:adjustRightInd w:val="0"/>
              <w:spacing w:after="0" w:line="240" w:lineRule="auto"/>
              <w:ind w:left="35" w:right="-143"/>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От 23.04.2021 №РК/1200/155-рс</w:t>
            </w:r>
          </w:p>
        </w:tc>
        <w:tc>
          <w:tcPr>
            <w:tcW w:w="2552" w:type="dxa"/>
            <w:shd w:val="clear" w:color="auto" w:fill="auto"/>
            <w:vAlign w:val="center"/>
          </w:tcPr>
          <w:p w:rsidR="00D66AD4" w:rsidRPr="00D66AD4" w:rsidRDefault="00D66AD4" w:rsidP="00D66AD4">
            <w:pPr>
              <w:autoSpaceDE w:val="0"/>
              <w:autoSpaceDN w:val="0"/>
              <w:adjustRightInd w:val="0"/>
              <w:spacing w:after="0" w:line="240" w:lineRule="auto"/>
              <w:ind w:left="35" w:right="-143"/>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Требования о проведении заседания Совета директоров  Общества  для решения вопроса о получении согласия на совершение сделки, в совершении которой имеется заинтересованность, от лиц, указанных в п.п.1 ст. 83 Федерального закона от 26.12.1995 №208-ФЗ «Об акционерных обществах», не поступали</w:t>
            </w:r>
          </w:p>
        </w:tc>
      </w:tr>
      <w:tr w:rsidR="00D66AD4" w:rsidRPr="00D66AD4" w:rsidTr="00276AA3">
        <w:trPr>
          <w:trHeight w:val="256"/>
        </w:trPr>
        <w:tc>
          <w:tcPr>
            <w:tcW w:w="821" w:type="dxa"/>
            <w:shd w:val="clear" w:color="auto" w:fill="auto"/>
            <w:vAlign w:val="center"/>
          </w:tcPr>
          <w:p w:rsidR="00D66AD4" w:rsidRPr="00D66AD4" w:rsidRDefault="00D66AD4" w:rsidP="00D66AD4">
            <w:pPr>
              <w:spacing w:after="0" w:line="240" w:lineRule="auto"/>
              <w:ind w:right="-143"/>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4</w:t>
            </w:r>
          </w:p>
        </w:tc>
        <w:tc>
          <w:tcPr>
            <w:tcW w:w="1844" w:type="dxa"/>
            <w:shd w:val="clear" w:color="auto" w:fill="auto"/>
            <w:vAlign w:val="center"/>
          </w:tcPr>
          <w:p w:rsidR="00D66AD4" w:rsidRPr="00D66AD4" w:rsidRDefault="00D66AD4" w:rsidP="00D66AD4">
            <w:pPr>
              <w:spacing w:after="0" w:line="240" w:lineRule="auto"/>
              <w:ind w:left="35" w:right="-143"/>
              <w:rPr>
                <w:rFonts w:ascii="Times New Roman" w:eastAsia="Times New Roman" w:hAnsi="Times New Roman" w:cs="Times New Roman"/>
                <w:sz w:val="20"/>
                <w:szCs w:val="20"/>
                <w:highlight w:val="yellow"/>
                <w:u w:color="000000"/>
                <w:lang w:eastAsia="ru-RU"/>
              </w:rPr>
            </w:pPr>
            <w:r w:rsidRPr="00D66AD4">
              <w:rPr>
                <w:rFonts w:ascii="Times New Roman" w:eastAsia="Times New Roman" w:hAnsi="Times New Roman" w:cs="Times New Roman"/>
                <w:sz w:val="20"/>
                <w:szCs w:val="20"/>
                <w:u w:color="000000"/>
                <w:lang w:eastAsia="ru-RU"/>
              </w:rPr>
              <w:t xml:space="preserve">Договор процентного займа </w:t>
            </w:r>
          </w:p>
        </w:tc>
        <w:tc>
          <w:tcPr>
            <w:tcW w:w="1134" w:type="dxa"/>
            <w:shd w:val="clear" w:color="auto" w:fill="auto"/>
            <w:vAlign w:val="center"/>
          </w:tcPr>
          <w:p w:rsidR="00D66AD4" w:rsidRPr="00D66AD4" w:rsidRDefault="00D66AD4" w:rsidP="00D66AD4">
            <w:pPr>
              <w:spacing w:after="0" w:line="240" w:lineRule="auto"/>
              <w:ind w:left="35" w:right="-143"/>
              <w:rPr>
                <w:rFonts w:ascii="Times New Roman" w:eastAsia="Times New Roman" w:hAnsi="Times New Roman" w:cs="Times New Roman"/>
                <w:sz w:val="20"/>
                <w:szCs w:val="20"/>
                <w:highlight w:val="yellow"/>
                <w:shd w:val="clear" w:color="auto" w:fill="FFFFFF"/>
                <w:lang w:eastAsia="ru-RU"/>
              </w:rPr>
            </w:pPr>
            <w:r w:rsidRPr="00D66AD4">
              <w:rPr>
                <w:rFonts w:ascii="Times New Roman" w:eastAsia="Times New Roman" w:hAnsi="Times New Roman" w:cs="Times New Roman"/>
                <w:sz w:val="20"/>
                <w:szCs w:val="20"/>
                <w:shd w:val="clear" w:color="auto" w:fill="FFFFFF"/>
                <w:lang w:eastAsia="ru-RU"/>
              </w:rPr>
              <w:t>06.09.2021</w:t>
            </w:r>
          </w:p>
        </w:tc>
        <w:tc>
          <w:tcPr>
            <w:tcW w:w="4394" w:type="dxa"/>
            <w:shd w:val="clear" w:color="auto" w:fill="auto"/>
            <w:vAlign w:val="center"/>
          </w:tcPr>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Стороны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ООО «ФСК-Управление активами» - Займодавец,</w:t>
            </w:r>
            <w:r w:rsidRPr="00D66AD4">
              <w:rPr>
                <w:rFonts w:ascii="Times New Roman" w:eastAsia="Times New Roman" w:hAnsi="Times New Roman" w:cs="Times New Roman"/>
                <w:sz w:val="20"/>
                <w:szCs w:val="20"/>
                <w:u w:color="000000"/>
                <w:lang w:eastAsia="ru-RU"/>
              </w:rPr>
              <w:br/>
              <w:t>ПАО «</w:t>
            </w:r>
            <w:proofErr w:type="spellStart"/>
            <w:r w:rsidRPr="00D66AD4">
              <w:rPr>
                <w:rFonts w:ascii="Times New Roman" w:eastAsia="Times New Roman" w:hAnsi="Times New Roman" w:cs="Times New Roman"/>
                <w:sz w:val="20"/>
                <w:szCs w:val="20"/>
                <w:u w:color="000000"/>
                <w:lang w:eastAsia="ru-RU"/>
              </w:rPr>
              <w:t>Россети</w:t>
            </w:r>
            <w:proofErr w:type="spellEnd"/>
            <w:r w:rsidRPr="00D66AD4">
              <w:rPr>
                <w:rFonts w:ascii="Times New Roman" w:eastAsia="Times New Roman" w:hAnsi="Times New Roman" w:cs="Times New Roman"/>
                <w:sz w:val="20"/>
                <w:szCs w:val="20"/>
                <w:u w:color="000000"/>
                <w:lang w:eastAsia="ru-RU"/>
              </w:rPr>
              <w:t xml:space="preserve"> Кубань» - Заемщик.</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Предмет договора: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Займодавец предоставляет Заемщику в заем денежные средства в пределах совокупного лимита задолженности, а Заемщик обязуется возвратить Займодавцу полученные денежные средства и, кроме того, уплатить Займодавцу проценты за пользование денежными средствами, предусмотренные договором.</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Совокупный лимит задолженности по договору - максимальная единовременная сумма задолженности Заемщика по договору,  составляет 600 000 000,0 рублей.</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Транш - денежные средства, предоставляемые Займодавцем Заемщику на условиях, предусмотренных в заявлении на использование займа, составленное Заемщиком по форме, указанной в договоре, и направляемое Заемщиком Займодавцу на получение транша в соответствии с условиями договора, (далее - Заявление).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Вид займа: процентный заем.</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Целевое назначение:</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Пополнение оборотных средств, финансирование инвестиционной деятельности, рефинансирование долгового портфеля Заемщика, а также иные цели по согласованию с Займодавцем.</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Цена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Цена договора состоит </w:t>
            </w:r>
            <w:proofErr w:type="gramStart"/>
            <w:r w:rsidRPr="00D66AD4">
              <w:rPr>
                <w:rFonts w:ascii="Times New Roman" w:eastAsia="Times New Roman" w:hAnsi="Times New Roman" w:cs="Times New Roman"/>
                <w:sz w:val="20"/>
                <w:szCs w:val="20"/>
                <w:u w:color="000000"/>
                <w:lang w:eastAsia="ru-RU"/>
              </w:rPr>
              <w:t>из</w:t>
            </w:r>
            <w:proofErr w:type="gramEnd"/>
            <w:r w:rsidRPr="00D66AD4">
              <w:rPr>
                <w:rFonts w:ascii="Times New Roman" w:eastAsia="Times New Roman" w:hAnsi="Times New Roman" w:cs="Times New Roman"/>
                <w:sz w:val="20"/>
                <w:szCs w:val="20"/>
                <w:u w:color="000000"/>
                <w:lang w:eastAsia="ru-RU"/>
              </w:rPr>
              <w:t>:</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 суммы денежных средств, предоставляемых в заем (единовременной общей суммы выданных и </w:t>
            </w:r>
            <w:r w:rsidRPr="00D66AD4">
              <w:rPr>
                <w:rFonts w:ascii="Times New Roman" w:eastAsia="Times New Roman" w:hAnsi="Times New Roman" w:cs="Times New Roman"/>
                <w:sz w:val="20"/>
                <w:szCs w:val="20"/>
                <w:u w:color="000000"/>
                <w:lang w:eastAsia="ru-RU"/>
              </w:rPr>
              <w:lastRenderedPageBreak/>
              <w:t>непогашенных траншей), не более 600 000 000,0 рублей,</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суммы начисленных процентов за весь срок пользования суммой займа.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Процентная ставка: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roofErr w:type="gramStart"/>
            <w:r w:rsidRPr="00D66AD4">
              <w:rPr>
                <w:rFonts w:ascii="Times New Roman" w:eastAsia="Times New Roman" w:hAnsi="Times New Roman" w:cs="Times New Roman"/>
                <w:sz w:val="20"/>
                <w:szCs w:val="20"/>
                <w:u w:color="000000"/>
                <w:lang w:eastAsia="ru-RU"/>
              </w:rPr>
              <w:t>С момента получения Заемщиком от Займодавца денежных средств до момента исполнения Заемщиком своих обязательств по договору на сумму</w:t>
            </w:r>
            <w:proofErr w:type="gramEnd"/>
            <w:r w:rsidRPr="00D66AD4">
              <w:rPr>
                <w:rFonts w:ascii="Times New Roman" w:eastAsia="Times New Roman" w:hAnsi="Times New Roman" w:cs="Times New Roman"/>
                <w:sz w:val="20"/>
                <w:szCs w:val="20"/>
                <w:u w:color="000000"/>
                <w:lang w:eastAsia="ru-RU"/>
              </w:rPr>
              <w:t xml:space="preserve"> выданных траншей начисляются проценты. Процентная ставка устанавливается на основании Заявления Заемщика, согласованного с Займодавцем. Процентная ставка на дату предоставления транша не может быть более ключевой ставки Банка России + 3% </w:t>
            </w:r>
            <w:proofErr w:type="gramStart"/>
            <w:r w:rsidRPr="00D66AD4">
              <w:rPr>
                <w:rFonts w:ascii="Times New Roman" w:eastAsia="Times New Roman" w:hAnsi="Times New Roman" w:cs="Times New Roman"/>
                <w:sz w:val="20"/>
                <w:szCs w:val="20"/>
                <w:u w:color="000000"/>
                <w:lang w:eastAsia="ru-RU"/>
              </w:rPr>
              <w:t>годовых</w:t>
            </w:r>
            <w:proofErr w:type="gramEnd"/>
            <w:r w:rsidRPr="00D66AD4">
              <w:rPr>
                <w:rFonts w:ascii="Times New Roman" w:eastAsia="Times New Roman" w:hAnsi="Times New Roman" w:cs="Times New Roman"/>
                <w:sz w:val="20"/>
                <w:szCs w:val="20"/>
                <w:u w:color="000000"/>
                <w:lang w:eastAsia="ru-RU"/>
              </w:rPr>
              <w:t>.</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Порядок уплаты процентов: определяется в Заявлении Заемщика.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Срок погашения займов:</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Срок каждого транша по договору определяется в момент предоставления транша на основании Заявления Заемщика, согласованного с Займодавцем.</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Окончательный срок погашения задолженности по договору и по каждому из траншей - не более 5 лет </w:t>
            </w:r>
            <w:proofErr w:type="gramStart"/>
            <w:r w:rsidRPr="00D66AD4">
              <w:rPr>
                <w:rFonts w:ascii="Times New Roman" w:eastAsia="Times New Roman" w:hAnsi="Times New Roman" w:cs="Times New Roman"/>
                <w:sz w:val="20"/>
                <w:szCs w:val="20"/>
                <w:u w:color="000000"/>
                <w:lang w:eastAsia="ru-RU"/>
              </w:rPr>
              <w:t>с даты заключения</w:t>
            </w:r>
            <w:proofErr w:type="gramEnd"/>
            <w:r w:rsidRPr="00D66AD4">
              <w:rPr>
                <w:rFonts w:ascii="Times New Roman" w:eastAsia="Times New Roman" w:hAnsi="Times New Roman" w:cs="Times New Roman"/>
                <w:sz w:val="20"/>
                <w:szCs w:val="20"/>
                <w:u w:color="000000"/>
                <w:lang w:eastAsia="ru-RU"/>
              </w:rPr>
              <w:t xml:space="preserve">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По согласованию сторон срок погашения задолженности по каждому из траншей может быть продлен, но не может превышать окончательного срока погашения задолженности - 5 лет </w:t>
            </w:r>
            <w:proofErr w:type="gramStart"/>
            <w:r w:rsidRPr="00D66AD4">
              <w:rPr>
                <w:rFonts w:ascii="Times New Roman" w:eastAsia="Times New Roman" w:hAnsi="Times New Roman" w:cs="Times New Roman"/>
                <w:sz w:val="20"/>
                <w:szCs w:val="20"/>
                <w:u w:color="000000"/>
                <w:lang w:eastAsia="ru-RU"/>
              </w:rPr>
              <w:t>с даты заключения</w:t>
            </w:r>
            <w:proofErr w:type="gramEnd"/>
            <w:r w:rsidRPr="00D66AD4">
              <w:rPr>
                <w:rFonts w:ascii="Times New Roman" w:eastAsia="Times New Roman" w:hAnsi="Times New Roman" w:cs="Times New Roman"/>
                <w:sz w:val="20"/>
                <w:szCs w:val="20"/>
                <w:u w:color="000000"/>
                <w:lang w:eastAsia="ru-RU"/>
              </w:rPr>
              <w:t xml:space="preserve">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Порядок предоставления денежных средств:</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Денежные средства предоставляются одним или несколькими траншами, без ограничения по  числу траншей.</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Общая сумма задолженности по траншам (без учета задолженности по начисленным процентам) по договору не может превышать </w:t>
            </w:r>
            <w:r w:rsidRPr="00D66AD4">
              <w:rPr>
                <w:rFonts w:ascii="Times New Roman" w:eastAsia="Times New Roman" w:hAnsi="Times New Roman" w:cs="Times New Roman"/>
                <w:sz w:val="20"/>
                <w:szCs w:val="20"/>
                <w:u w:color="000000"/>
                <w:lang w:eastAsia="ru-RU"/>
              </w:rPr>
              <w:lastRenderedPageBreak/>
              <w:t>совокупный лимит задолженности.</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Дополнительные условия:</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 xml:space="preserve">Займодавец имеет право отказать в предоставлении транша. </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Займодавец имеет право в одностороннем порядке изменять процентную ставку за пользование заемными средствами по всем и/или отдельным действующим и/или вновь выдаваемым траншам, в том числе в связи с изменением конъюнктуры рынка и/или изменением условий фондирования Займодавца и/или изменением группы кредитоспособности Заемщика.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Заемщик обязуется полностью возвратить сумму каждого полученного займа, а также процентов в установленные в Заявлении сроки.</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Заемщик имеет право по согласованию с Займодавцем досрочно погасить задолженность по всем или отдельным действующим траншам и проценты за пользование заемными средствами с соблюдением условий досрочного погашения задолженности, указанных в договоре. При возврате займа сначала погашаются проценты, а затем сумма траншей, если сторонами не будет согласован иной порядок.</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Срок действия договора:</w:t>
            </w:r>
          </w:p>
          <w:p w:rsidR="00D66AD4" w:rsidRPr="00D66AD4" w:rsidRDefault="00D66AD4" w:rsidP="00D66AD4">
            <w:pPr>
              <w:spacing w:after="0" w:line="240" w:lineRule="auto"/>
              <w:ind w:left="35" w:right="-108"/>
              <w:rPr>
                <w:rFonts w:ascii="Times New Roman" w:eastAsia="Times New Roman" w:hAnsi="Times New Roman" w:cs="Times New Roman"/>
                <w:sz w:val="20"/>
                <w:szCs w:val="20"/>
                <w:u w:color="000000"/>
                <w:lang w:eastAsia="ru-RU"/>
              </w:rPr>
            </w:pPr>
            <w:r w:rsidRPr="00D66AD4">
              <w:rPr>
                <w:rFonts w:ascii="Times New Roman" w:eastAsia="Times New Roman" w:hAnsi="Times New Roman" w:cs="Times New Roman"/>
                <w:sz w:val="20"/>
                <w:szCs w:val="20"/>
                <w:u w:color="000000"/>
                <w:lang w:eastAsia="ru-RU"/>
              </w:rPr>
              <w:t>Договор вступает в силу с момента подписания и действует до полного исполнения сторонами своих обязательств по договору</w:t>
            </w:r>
          </w:p>
        </w:tc>
        <w:tc>
          <w:tcPr>
            <w:tcW w:w="2835" w:type="dxa"/>
            <w:shd w:val="clear" w:color="auto" w:fill="auto"/>
            <w:vAlign w:val="center"/>
          </w:tcPr>
          <w:p w:rsidR="00D66AD4" w:rsidRPr="00D66AD4" w:rsidRDefault="00D66AD4" w:rsidP="00D66AD4">
            <w:pPr>
              <w:numPr>
                <w:ilvl w:val="0"/>
                <w:numId w:val="35"/>
              </w:numPr>
              <w:tabs>
                <w:tab w:val="left" w:pos="317"/>
              </w:tabs>
              <w:autoSpaceDE w:val="0"/>
              <w:autoSpaceDN w:val="0"/>
              <w:spacing w:after="0" w:line="240" w:lineRule="auto"/>
              <w:ind w:left="34" w:right="-143" w:firstLine="64"/>
              <w:contextualSpacing/>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lastRenderedPageBreak/>
              <w:t>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 контролирующее лицо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w:t>
            </w:r>
            <w:proofErr w:type="gramStart"/>
            <w:r w:rsidRPr="00D66AD4">
              <w:rPr>
                <w:rFonts w:ascii="Times New Roman" w:eastAsia="Times New Roman" w:hAnsi="Times New Roman" w:cs="Times New Roman"/>
                <w:sz w:val="20"/>
                <w:szCs w:val="20"/>
                <w:shd w:val="clear" w:color="auto" w:fill="FFFFFF"/>
                <w:lang w:eastAsia="ru-RU"/>
              </w:rPr>
              <w:t>и ООО</w:t>
            </w:r>
            <w:proofErr w:type="gramEnd"/>
            <w:r w:rsidRPr="00D66AD4">
              <w:rPr>
                <w:rFonts w:ascii="Times New Roman" w:eastAsia="Times New Roman" w:hAnsi="Times New Roman" w:cs="Times New Roman"/>
                <w:sz w:val="20"/>
                <w:szCs w:val="20"/>
                <w:shd w:val="clear" w:color="auto" w:fill="FFFFFF"/>
                <w:lang w:eastAsia="ru-RU"/>
              </w:rPr>
              <w:t xml:space="preserve"> «ФСК-Управление активами»–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являющихся  сторонами  в сделке,</w:t>
            </w:r>
          </w:p>
          <w:p w:rsidR="00D66AD4" w:rsidRPr="00D66AD4" w:rsidRDefault="00D66AD4" w:rsidP="00D66AD4">
            <w:pPr>
              <w:numPr>
                <w:ilvl w:val="0"/>
                <w:numId w:val="35"/>
              </w:numPr>
              <w:tabs>
                <w:tab w:val="left" w:pos="317"/>
              </w:tabs>
              <w:autoSpaceDE w:val="0"/>
              <w:autoSpaceDN w:val="0"/>
              <w:spacing w:after="0" w:line="240" w:lineRule="auto"/>
              <w:ind w:left="34" w:right="-143" w:firstLine="64"/>
              <w:contextualSpacing/>
              <w:rPr>
                <w:rFonts w:ascii="Times New Roman" w:eastAsia="Times New Roman" w:hAnsi="Times New Roman" w:cs="Times New Roman"/>
                <w:sz w:val="20"/>
                <w:szCs w:val="20"/>
                <w:shd w:val="clear" w:color="auto" w:fill="FFFFFF"/>
                <w:lang w:eastAsia="ru-RU"/>
              </w:rPr>
            </w:pPr>
            <w:proofErr w:type="spellStart"/>
            <w:r w:rsidRPr="00D66AD4">
              <w:rPr>
                <w:rFonts w:ascii="Times New Roman" w:eastAsia="Times New Roman" w:hAnsi="Times New Roman" w:cs="Times New Roman"/>
                <w:sz w:val="20"/>
                <w:szCs w:val="20"/>
                <w:shd w:val="clear" w:color="auto" w:fill="FFFFFF"/>
                <w:lang w:eastAsia="ru-RU"/>
              </w:rPr>
              <w:t>Полинов</w:t>
            </w:r>
            <w:proofErr w:type="spellEnd"/>
            <w:r w:rsidRPr="00D66AD4">
              <w:rPr>
                <w:rFonts w:ascii="Times New Roman" w:eastAsia="Times New Roman" w:hAnsi="Times New Roman" w:cs="Times New Roman"/>
                <w:sz w:val="20"/>
                <w:szCs w:val="20"/>
                <w:shd w:val="clear" w:color="auto" w:fill="FFFFFF"/>
                <w:lang w:eastAsia="ru-RU"/>
              </w:rPr>
              <w:t xml:space="preserve"> Алексей Александрович - член Совета директоров ПАО «</w:t>
            </w:r>
            <w:proofErr w:type="spellStart"/>
            <w:r w:rsidRPr="00D66AD4">
              <w:rPr>
                <w:rFonts w:ascii="Times New Roman" w:eastAsia="Times New Roman" w:hAnsi="Times New Roman" w:cs="Times New Roman"/>
                <w:sz w:val="20"/>
                <w:szCs w:val="20"/>
                <w:shd w:val="clear" w:color="auto" w:fill="FFFFFF"/>
                <w:lang w:eastAsia="ru-RU"/>
              </w:rPr>
              <w:t>Россети</w:t>
            </w:r>
            <w:proofErr w:type="spellEnd"/>
            <w:r w:rsidRPr="00D66AD4">
              <w:rPr>
                <w:rFonts w:ascii="Times New Roman" w:eastAsia="Times New Roman" w:hAnsi="Times New Roman" w:cs="Times New Roman"/>
                <w:sz w:val="20"/>
                <w:szCs w:val="20"/>
                <w:shd w:val="clear" w:color="auto" w:fill="FFFFFF"/>
                <w:lang w:eastAsia="ru-RU"/>
              </w:rPr>
              <w:t xml:space="preserve"> Кубань», одновременно являющийся членом Совета директоров ООО  «ФСК-Управление активами»</w:t>
            </w:r>
          </w:p>
        </w:tc>
        <w:tc>
          <w:tcPr>
            <w:tcW w:w="1559" w:type="dxa"/>
            <w:shd w:val="clear" w:color="auto" w:fill="auto"/>
            <w:vAlign w:val="center"/>
          </w:tcPr>
          <w:p w:rsidR="00D66AD4" w:rsidRPr="00D66AD4" w:rsidRDefault="00D66AD4" w:rsidP="00D66AD4">
            <w:pPr>
              <w:autoSpaceDE w:val="0"/>
              <w:autoSpaceDN w:val="0"/>
              <w:adjustRightInd w:val="0"/>
              <w:spacing w:after="0" w:line="240" w:lineRule="auto"/>
              <w:ind w:left="35" w:right="-143"/>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От 04.08.2021 №РК/001/470-рс</w:t>
            </w:r>
          </w:p>
        </w:tc>
        <w:tc>
          <w:tcPr>
            <w:tcW w:w="2552" w:type="dxa"/>
            <w:shd w:val="clear" w:color="auto" w:fill="auto"/>
            <w:vAlign w:val="center"/>
          </w:tcPr>
          <w:p w:rsidR="00D66AD4" w:rsidRPr="00D66AD4" w:rsidRDefault="00D66AD4" w:rsidP="00D66AD4">
            <w:pPr>
              <w:autoSpaceDE w:val="0"/>
              <w:autoSpaceDN w:val="0"/>
              <w:adjustRightInd w:val="0"/>
              <w:spacing w:after="0" w:line="240" w:lineRule="auto"/>
              <w:ind w:left="35" w:right="-143"/>
              <w:rPr>
                <w:rFonts w:ascii="Times New Roman" w:eastAsia="Times New Roman" w:hAnsi="Times New Roman" w:cs="Times New Roman"/>
                <w:sz w:val="20"/>
                <w:szCs w:val="20"/>
                <w:shd w:val="clear" w:color="auto" w:fill="FFFFFF"/>
                <w:lang w:eastAsia="ru-RU"/>
              </w:rPr>
            </w:pPr>
            <w:r w:rsidRPr="00D66AD4">
              <w:rPr>
                <w:rFonts w:ascii="Times New Roman" w:eastAsia="Times New Roman" w:hAnsi="Times New Roman" w:cs="Times New Roman"/>
                <w:sz w:val="20"/>
                <w:szCs w:val="20"/>
                <w:shd w:val="clear" w:color="auto" w:fill="FFFFFF"/>
                <w:lang w:eastAsia="ru-RU"/>
              </w:rPr>
              <w:t>Требования о проведении заседания Совета директоров  Общества  для решения вопроса о получении согласия на совершение сделки, в совершении которой имеется заинтересованность, от лиц, указанных в п.п.1 ст. 83 Федерального закона от 26.12.1995 №208-ФЗ «Об акционерных обществах», не поступали</w:t>
            </w:r>
          </w:p>
        </w:tc>
      </w:tr>
    </w:tbl>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highlight w:val="yellow"/>
          <w:lang w:eastAsia="ru-RU"/>
        </w:rPr>
        <w:sectPr w:rsidR="00D66AD4" w:rsidRPr="00D66AD4" w:rsidSect="00276AA3">
          <w:pgSz w:w="16838" w:h="11906" w:orient="landscape"/>
          <w:pgMar w:top="1701" w:right="851" w:bottom="851" w:left="567" w:header="397" w:footer="397" w:gutter="0"/>
          <w:cols w:space="709"/>
        </w:sectPr>
      </w:pP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sz w:val="20"/>
          <w:szCs w:val="20"/>
          <w:lang w:eastAsia="ru-RU"/>
        </w:rPr>
      </w:pPr>
    </w:p>
    <w:p w:rsidR="00D66AD4" w:rsidRPr="00D66AD4" w:rsidRDefault="00D66AD4" w:rsidP="002C7F6F">
      <w:pPr>
        <w:pStyle w:val="2"/>
      </w:pPr>
      <w:bookmarkStart w:id="111" w:name="Par409"/>
      <w:bookmarkStart w:id="112" w:name="_Toc100822880"/>
      <w:bookmarkEnd w:id="111"/>
      <w:r w:rsidRPr="00D66AD4">
        <w:t>3.5. Крупные сделки эмитента</w:t>
      </w:r>
      <w:bookmarkEnd w:id="112"/>
    </w:p>
    <w:p w:rsidR="00D66AD4" w:rsidRPr="004F1527"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b/>
          <w:i/>
          <w:lang w:eastAsia="ru-RU"/>
        </w:rPr>
      </w:pPr>
      <w:r w:rsidRPr="004F1527">
        <w:rPr>
          <w:rFonts w:ascii="Times New Roman" w:eastAsia="Times New Roman" w:hAnsi="Times New Roman" w:cs="Times New Roman"/>
          <w:b/>
          <w:i/>
          <w:lang w:eastAsia="ru-RU"/>
        </w:rPr>
        <w:t>В отчетном году ПАО «</w:t>
      </w:r>
      <w:proofErr w:type="spellStart"/>
      <w:r w:rsidRPr="004F1527">
        <w:rPr>
          <w:rFonts w:ascii="Times New Roman" w:eastAsia="Times New Roman" w:hAnsi="Times New Roman" w:cs="Times New Roman"/>
          <w:b/>
          <w:i/>
          <w:lang w:eastAsia="ru-RU"/>
        </w:rPr>
        <w:t>Россети</w:t>
      </w:r>
      <w:proofErr w:type="spellEnd"/>
      <w:r w:rsidRPr="004F1527">
        <w:rPr>
          <w:rFonts w:ascii="Times New Roman" w:eastAsia="Times New Roman" w:hAnsi="Times New Roman" w:cs="Times New Roman"/>
          <w:b/>
          <w:i/>
          <w:lang w:eastAsia="ru-RU"/>
        </w:rPr>
        <w:t xml:space="preserve"> Кубань» не заключало сделок, признаваемых в соответствии с Федеральным </w:t>
      </w:r>
      <w:hyperlink r:id="rId40" w:history="1">
        <w:r w:rsidRPr="004F1527">
          <w:rPr>
            <w:rFonts w:ascii="Times New Roman" w:eastAsia="Times New Roman" w:hAnsi="Times New Roman" w:cs="Times New Roman"/>
            <w:b/>
            <w:i/>
            <w:lang w:eastAsia="ru-RU"/>
          </w:rPr>
          <w:t>законом</w:t>
        </w:r>
      </w:hyperlink>
      <w:r w:rsidRPr="004F1527">
        <w:rPr>
          <w:rFonts w:ascii="Times New Roman" w:eastAsia="Times New Roman" w:hAnsi="Times New Roman" w:cs="Times New Roman"/>
          <w:b/>
          <w:i/>
          <w:lang w:eastAsia="ru-RU"/>
        </w:rPr>
        <w:t xml:space="preserve"> "Об акционерных обществах" крупными сделками.</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9D4C9F" w:rsidRDefault="009D4C9F" w:rsidP="00D66AD4">
      <w:pPr>
        <w:autoSpaceDE w:val="0"/>
        <w:autoSpaceDN w:val="0"/>
        <w:adjustRightInd w:val="0"/>
        <w:spacing w:after="0" w:line="240" w:lineRule="auto"/>
        <w:ind w:firstLine="540"/>
        <w:jc w:val="both"/>
        <w:outlineLvl w:val="1"/>
        <w:rPr>
          <w:rFonts w:ascii="Times New Roman" w:eastAsia="Times New Roman" w:hAnsi="Times New Roman" w:cs="Times New Roman"/>
          <w:sz w:val="20"/>
          <w:szCs w:val="20"/>
          <w:lang w:eastAsia="ru-RU"/>
        </w:rPr>
      </w:pPr>
    </w:p>
    <w:p w:rsidR="00D66AD4" w:rsidRPr="00D66AD4" w:rsidRDefault="00D66AD4" w:rsidP="002C7F6F">
      <w:pPr>
        <w:pStyle w:val="1"/>
      </w:pPr>
      <w:bookmarkStart w:id="113" w:name="_Toc100822881"/>
      <w:r w:rsidRPr="00D66AD4">
        <w:t>Раздел 4. Дополнительные сведения об эмитенте и о размещенных им ценных бумагах</w:t>
      </w:r>
      <w:bookmarkEnd w:id="113"/>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D66AD4" w:rsidRPr="00D66AD4" w:rsidRDefault="00D66AD4" w:rsidP="002C7F6F">
      <w:pPr>
        <w:pStyle w:val="2"/>
        <w:rPr>
          <w:color w:val="FF0000"/>
        </w:rPr>
      </w:pPr>
      <w:bookmarkStart w:id="114" w:name="Par423"/>
      <w:bookmarkStart w:id="115" w:name="_Toc100822882"/>
      <w:bookmarkEnd w:id="114"/>
      <w:r w:rsidRPr="00D66AD4">
        <w:t>4.1. Подконтрольные эмитенту организации, имеющие для него существенное значение</w:t>
      </w:r>
      <w:bookmarkEnd w:id="115"/>
      <w:r w:rsidRPr="00D66AD4">
        <w:t xml:space="preserve"> </w:t>
      </w:r>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b/>
          <w:i/>
          <w:sz w:val="24"/>
          <w:szCs w:val="24"/>
          <w:lang w:eastAsia="ru-RU"/>
        </w:rPr>
        <w:t>Эмитент не имеет подконтрольных организаций, имеющих для него существенное значение</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D66AD4" w:rsidRPr="00D66AD4" w:rsidRDefault="00D66AD4" w:rsidP="002C7F6F">
      <w:pPr>
        <w:pStyle w:val="2"/>
      </w:pPr>
      <w:bookmarkStart w:id="116" w:name="_Toc100822883"/>
      <w:r w:rsidRPr="00D66AD4">
        <w:t>4.2. Дополнительные сведения, раскрываемые эмитентами облигаций с целевым использованием денежных средств, полученных от их размещения</w:t>
      </w:r>
      <w:bookmarkEnd w:id="116"/>
      <w:r w:rsidRPr="00D66AD4">
        <w:t xml:space="preserve"> </w:t>
      </w: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Эмитент не выпускал облигаций</w:t>
      </w:r>
      <w:r w:rsidR="0066074E">
        <w:rPr>
          <w:rFonts w:ascii="Times New Roman" w:eastAsia="Times New Roman" w:hAnsi="Times New Roman" w:cs="Times New Roman"/>
          <w:b/>
          <w:i/>
          <w:lang w:eastAsia="ru-RU"/>
        </w:rPr>
        <w:t xml:space="preserve"> </w:t>
      </w:r>
      <w:r w:rsidR="0066074E" w:rsidRPr="0066074E">
        <w:rPr>
          <w:rFonts w:ascii="Times New Roman" w:eastAsia="Times New Roman" w:hAnsi="Times New Roman" w:cs="Times New Roman"/>
          <w:b/>
          <w:i/>
          <w:lang w:eastAsia="ru-RU"/>
        </w:rPr>
        <w:t>с целевым использованием денежных средств, полученных от их размещения</w:t>
      </w:r>
      <w:bookmarkStart w:id="117" w:name="_GoBack"/>
      <w:bookmarkEnd w:id="117"/>
      <w:r w:rsidRPr="00D66AD4">
        <w:rPr>
          <w:rFonts w:ascii="Times New Roman" w:eastAsia="Times New Roman" w:hAnsi="Times New Roman" w:cs="Times New Roman"/>
          <w:b/>
          <w:i/>
          <w:lang w:eastAsia="ru-RU"/>
        </w:rPr>
        <w:t>.</w:t>
      </w:r>
    </w:p>
    <w:p w:rsidR="00D66AD4" w:rsidRPr="00D66AD4" w:rsidRDefault="00D66AD4" w:rsidP="002C7F6F">
      <w:pPr>
        <w:pStyle w:val="2"/>
      </w:pPr>
      <w:bookmarkStart w:id="118" w:name="_Toc100822884"/>
      <w:r w:rsidRPr="00D66AD4">
        <w:t xml:space="preserve">4.3. </w:t>
      </w:r>
      <w:proofErr w:type="gramStart"/>
      <w:r w:rsidRPr="00D66AD4">
        <w:t>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18"/>
      <w:r w:rsidRPr="00D66AD4">
        <w:t xml:space="preserve"> </w:t>
      </w:r>
      <w:proofErr w:type="gramEnd"/>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b/>
          <w:i/>
          <w:lang w:eastAsia="ru-RU"/>
        </w:rPr>
      </w:pPr>
      <w:r w:rsidRPr="00D66AD4">
        <w:rPr>
          <w:rFonts w:ascii="Times New Roman" w:eastAsia="Times New Roman" w:hAnsi="Times New Roman" w:cs="Times New Roman"/>
          <w:b/>
          <w:i/>
          <w:lang w:eastAsia="ru-RU"/>
        </w:rPr>
        <w:t>Эмитент не выпускал облигаций с обеспечением.</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D66AD4">
      <w:pPr>
        <w:autoSpaceDE w:val="0"/>
        <w:autoSpaceDN w:val="0"/>
        <w:adjustRightInd w:val="0"/>
        <w:spacing w:after="0" w:line="240" w:lineRule="auto"/>
        <w:ind w:firstLine="540"/>
        <w:jc w:val="both"/>
        <w:outlineLvl w:val="2"/>
        <w:rPr>
          <w:rFonts w:ascii="Times New Roman" w:eastAsia="Times New Roman" w:hAnsi="Times New Roman" w:cs="Times New Roman"/>
          <w:sz w:val="20"/>
          <w:szCs w:val="20"/>
          <w:highlight w:val="yellow"/>
          <w:lang w:eastAsia="ru-RU"/>
        </w:rPr>
      </w:pPr>
      <w:bookmarkStart w:id="119" w:name="Par927"/>
      <w:bookmarkStart w:id="120" w:name="_Toc100822885"/>
      <w:bookmarkEnd w:id="119"/>
      <w:r w:rsidRPr="002C7F6F">
        <w:rPr>
          <w:rStyle w:val="20"/>
          <w:rFonts w:eastAsiaTheme="minorHAnsi"/>
        </w:rPr>
        <w:t>4.4. Сведения об объявленных и выплаченных дивидендах по акциям эмитента</w:t>
      </w:r>
      <w:bookmarkEnd w:id="120"/>
      <w:r w:rsidRPr="002C7F6F">
        <w:rPr>
          <w:rStyle w:val="20"/>
          <w:rFonts w:eastAsiaTheme="minorHAnsi"/>
        </w:rPr>
        <w:t xml:space="preserve"> </w:t>
      </w:r>
    </w:p>
    <w:p w:rsidR="00D66AD4" w:rsidRPr="00D66AD4" w:rsidRDefault="00D66AD4" w:rsidP="00D66AD4">
      <w:pPr>
        <w:autoSpaceDE w:val="0"/>
        <w:autoSpaceDN w:val="0"/>
        <w:adjustRightInd w:val="0"/>
        <w:spacing w:before="200" w:after="0" w:line="240" w:lineRule="auto"/>
        <w:ind w:firstLine="540"/>
        <w:jc w:val="both"/>
        <w:rPr>
          <w:rFonts w:ascii="Times New Roman" w:eastAsia="Times New Roman" w:hAnsi="Times New Roman" w:cs="Times New Roman"/>
          <w:b/>
          <w:i/>
          <w:sz w:val="20"/>
          <w:szCs w:val="20"/>
          <w:lang w:eastAsia="ru-RU"/>
        </w:rPr>
      </w:pPr>
      <w:r w:rsidRPr="00D66AD4">
        <w:rPr>
          <w:rFonts w:ascii="Times New Roman" w:eastAsia="Times New Roman" w:hAnsi="Times New Roman" w:cs="Times New Roman"/>
          <w:b/>
          <w:i/>
          <w:sz w:val="20"/>
          <w:szCs w:val="20"/>
          <w:lang w:eastAsia="ru-RU"/>
        </w:rPr>
        <w:t>Сведения об объявленных и выплаченных дивидендах по акциям эмитента, решение о выплате (объявлении) которых принято в 2019-2021гг.:</w:t>
      </w:r>
    </w:p>
    <w:tbl>
      <w:tblPr>
        <w:tblW w:w="9764" w:type="dxa"/>
        <w:tblLayout w:type="fixed"/>
        <w:tblCellMar>
          <w:top w:w="102" w:type="dxa"/>
          <w:left w:w="62" w:type="dxa"/>
          <w:bottom w:w="102" w:type="dxa"/>
          <w:right w:w="62" w:type="dxa"/>
        </w:tblCellMar>
        <w:tblLook w:val="0000" w:firstRow="0" w:lastRow="0" w:firstColumn="0" w:lastColumn="0" w:noHBand="0" w:noVBand="0"/>
      </w:tblPr>
      <w:tblGrid>
        <w:gridCol w:w="454"/>
        <w:gridCol w:w="4570"/>
        <w:gridCol w:w="1559"/>
        <w:gridCol w:w="1559"/>
        <w:gridCol w:w="1622"/>
      </w:tblGrid>
      <w:tr w:rsidR="00D66AD4" w:rsidRPr="00D66AD4" w:rsidTr="00912AD3">
        <w:tc>
          <w:tcPr>
            <w:tcW w:w="454" w:type="dxa"/>
            <w:vMerge w:val="restart"/>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N </w:t>
            </w:r>
            <w:proofErr w:type="gramStart"/>
            <w:r w:rsidRPr="00D66AD4">
              <w:rPr>
                <w:rFonts w:ascii="Times New Roman" w:eastAsia="Times New Roman" w:hAnsi="Times New Roman" w:cs="Times New Roman"/>
                <w:sz w:val="20"/>
                <w:szCs w:val="20"/>
                <w:lang w:eastAsia="ru-RU"/>
              </w:rPr>
              <w:t>п</w:t>
            </w:r>
            <w:proofErr w:type="gramEnd"/>
            <w:r w:rsidRPr="00D66AD4">
              <w:rPr>
                <w:rFonts w:ascii="Times New Roman" w:eastAsia="Times New Roman" w:hAnsi="Times New Roman" w:cs="Times New Roman"/>
                <w:sz w:val="20"/>
                <w:szCs w:val="20"/>
                <w:lang w:eastAsia="ru-RU"/>
              </w:rPr>
              <w:t>/п</w:t>
            </w:r>
          </w:p>
        </w:tc>
        <w:tc>
          <w:tcPr>
            <w:tcW w:w="4570" w:type="dxa"/>
            <w:vMerge w:val="restart"/>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Наименование показателя</w:t>
            </w:r>
          </w:p>
        </w:tc>
        <w:tc>
          <w:tcPr>
            <w:tcW w:w="4740" w:type="dxa"/>
            <w:gridSpan w:val="3"/>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Отчетные периоды, за которые (по результатам которых) выплачиваются (выплачивались) объявленные дивиденды</w:t>
            </w:r>
          </w:p>
        </w:tc>
      </w:tr>
      <w:tr w:rsidR="00D66AD4" w:rsidRPr="00D66AD4" w:rsidTr="00912AD3">
        <w:tc>
          <w:tcPr>
            <w:tcW w:w="454" w:type="dxa"/>
            <w:vMerge/>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70" w:type="dxa"/>
            <w:vMerge/>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2018 год</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2019 год</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2020 год</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4</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5</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w:t>
            </w:r>
          </w:p>
        </w:tc>
        <w:tc>
          <w:tcPr>
            <w:tcW w:w="9310" w:type="dxa"/>
            <w:gridSpan w:val="4"/>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outlineLvl w:val="3"/>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Категория (тип) акций</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2</w:t>
            </w:r>
          </w:p>
        </w:tc>
        <w:tc>
          <w:tcPr>
            <w:tcW w:w="9310" w:type="dxa"/>
            <w:gridSpan w:val="4"/>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I. Сведения об объявленных дивидендах</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3</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Размер объявленных дивидендов в расчете на одну акцию, руб.</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0,472815</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1,90318</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18"/>
                <w:szCs w:val="18"/>
                <w:lang w:eastAsia="ru-RU"/>
              </w:rPr>
            </w:pPr>
            <w:r w:rsidRPr="00D66AD4">
              <w:rPr>
                <w:rFonts w:ascii="Times New Roman" w:eastAsia="Times New Roman" w:hAnsi="Times New Roman" w:cs="Times New Roman"/>
                <w:sz w:val="18"/>
                <w:szCs w:val="18"/>
                <w:lang w:eastAsia="ru-RU"/>
              </w:rPr>
              <w:t>03.06.2021 Общее собрание  акционеров  ПАО «</w:t>
            </w:r>
            <w:proofErr w:type="spellStart"/>
            <w:r w:rsidRPr="00D66AD4">
              <w:rPr>
                <w:rFonts w:ascii="Times New Roman" w:eastAsia="Times New Roman" w:hAnsi="Times New Roman" w:cs="Times New Roman"/>
                <w:sz w:val="18"/>
                <w:szCs w:val="18"/>
                <w:lang w:eastAsia="ru-RU"/>
              </w:rPr>
              <w:t>Россети</w:t>
            </w:r>
            <w:proofErr w:type="spellEnd"/>
            <w:r w:rsidRPr="00D66AD4">
              <w:rPr>
                <w:rFonts w:ascii="Times New Roman" w:eastAsia="Times New Roman" w:hAnsi="Times New Roman" w:cs="Times New Roman"/>
                <w:sz w:val="18"/>
                <w:szCs w:val="18"/>
                <w:lang w:eastAsia="ru-RU"/>
              </w:rPr>
              <w:t xml:space="preserve"> Кубань» приняло решение не выплачивать дивиденды по обыкновенным акциям по итогам 2020г. в связи с полученным убытком  (протокол от 04.06.2021 № 45)</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4</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Размер объявленных дивидендов в совокупности по всем акциям данной категории (типа), руб.</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912AD3">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143 638</w:t>
            </w:r>
            <w:r w:rsidR="00912AD3">
              <w:rPr>
                <w:rFonts w:ascii="Times New Roman" w:eastAsia="Times New Roman" w:hAnsi="Times New Roman" w:cs="Times New Roman"/>
                <w:sz w:val="20"/>
                <w:szCs w:val="20"/>
                <w:lang w:eastAsia="ru-RU"/>
              </w:rPr>
              <w:t> </w:t>
            </w:r>
            <w:r w:rsidRPr="00D66AD4">
              <w:rPr>
                <w:rFonts w:ascii="Times New Roman" w:eastAsia="Times New Roman" w:hAnsi="Times New Roman" w:cs="Times New Roman"/>
                <w:sz w:val="20"/>
                <w:szCs w:val="20"/>
                <w:lang w:eastAsia="ru-RU"/>
              </w:rPr>
              <w:t>05</w:t>
            </w:r>
            <w:r w:rsidR="00912AD3">
              <w:rPr>
                <w:rFonts w:ascii="Times New Roman" w:eastAsia="Times New Roman" w:hAnsi="Times New Roman" w:cs="Times New Roman"/>
                <w:sz w:val="20"/>
                <w:szCs w:val="20"/>
                <w:lang w:eastAsia="ru-RU"/>
              </w:rPr>
              <w:t>0, 21</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912AD3">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636 914</w:t>
            </w:r>
            <w:r w:rsidR="00912AD3">
              <w:rPr>
                <w:rFonts w:ascii="Times New Roman" w:eastAsia="Times New Roman" w:hAnsi="Times New Roman" w:cs="Times New Roman"/>
                <w:sz w:val="20"/>
                <w:szCs w:val="20"/>
                <w:lang w:eastAsia="ru-RU"/>
              </w:rPr>
              <w:t> 105,06</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E83FD1"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5</w:t>
            </w:r>
          </w:p>
        </w:tc>
        <w:tc>
          <w:tcPr>
            <w:tcW w:w="4570" w:type="dxa"/>
            <w:tcBorders>
              <w:top w:val="single" w:sz="4" w:space="0" w:color="auto"/>
              <w:left w:val="single" w:sz="4" w:space="0" w:color="auto"/>
              <w:bottom w:val="single" w:sz="4" w:space="0" w:color="auto"/>
              <w:right w:val="single" w:sz="4" w:space="0" w:color="auto"/>
            </w:tcBorders>
          </w:tcPr>
          <w:p w:rsidR="00D66AD4" w:rsidRPr="00E83FD1"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 xml:space="preserve">Доля объявленных дивидендов в чистой прибыли отчетного периода, за который (по результатам </w:t>
            </w:r>
            <w:r w:rsidRPr="00E83FD1">
              <w:rPr>
                <w:rFonts w:ascii="Times New Roman" w:eastAsia="Times New Roman" w:hAnsi="Times New Roman" w:cs="Times New Roman"/>
                <w:sz w:val="20"/>
                <w:szCs w:val="20"/>
                <w:lang w:eastAsia="ru-RU"/>
              </w:rPr>
              <w:lastRenderedPageBreak/>
              <w:t>которого) выплачиваются (выплачивались) объявленные дивиденды:</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lastRenderedPageBreak/>
              <w:t>Х</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Х</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Х</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E83FD1"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lastRenderedPageBreak/>
              <w:t>6</w:t>
            </w:r>
          </w:p>
        </w:tc>
        <w:tc>
          <w:tcPr>
            <w:tcW w:w="4570" w:type="dxa"/>
            <w:tcBorders>
              <w:top w:val="single" w:sz="4" w:space="0" w:color="auto"/>
              <w:left w:val="single" w:sz="4" w:space="0" w:color="auto"/>
              <w:bottom w:val="single" w:sz="4" w:space="0" w:color="auto"/>
              <w:right w:val="single" w:sz="4" w:space="0" w:color="auto"/>
            </w:tcBorders>
          </w:tcPr>
          <w:p w:rsidR="00D66AD4" w:rsidRPr="00E83FD1" w:rsidRDefault="00D66AD4" w:rsidP="00D66AD4">
            <w:pPr>
              <w:autoSpaceDE w:val="0"/>
              <w:autoSpaceDN w:val="0"/>
              <w:adjustRightInd w:val="0"/>
              <w:spacing w:after="0" w:line="240" w:lineRule="auto"/>
              <w:ind w:left="283"/>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по данным консолидированной финансовой отчетности (финансовой отчетности), %</w:t>
            </w:r>
          </w:p>
        </w:tc>
        <w:tc>
          <w:tcPr>
            <w:tcW w:w="1559" w:type="dxa"/>
            <w:tcBorders>
              <w:top w:val="single" w:sz="4" w:space="0" w:color="auto"/>
              <w:left w:val="single" w:sz="4" w:space="0" w:color="auto"/>
              <w:bottom w:val="single" w:sz="4" w:space="0" w:color="auto"/>
              <w:right w:val="single" w:sz="4" w:space="0" w:color="auto"/>
            </w:tcBorders>
          </w:tcPr>
          <w:p w:rsidR="00D66AD4" w:rsidRPr="00E83FD1" w:rsidRDefault="00E83FD1"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18,0%</w:t>
            </w:r>
          </w:p>
        </w:tc>
        <w:tc>
          <w:tcPr>
            <w:tcW w:w="1559" w:type="dxa"/>
            <w:tcBorders>
              <w:top w:val="single" w:sz="4" w:space="0" w:color="auto"/>
              <w:left w:val="single" w:sz="4" w:space="0" w:color="auto"/>
              <w:bottom w:val="single" w:sz="4" w:space="0" w:color="auto"/>
              <w:right w:val="single" w:sz="4" w:space="0" w:color="auto"/>
            </w:tcBorders>
          </w:tcPr>
          <w:p w:rsidR="00D66AD4" w:rsidRPr="00E83FD1" w:rsidRDefault="00E83FD1"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21,1%</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E83FD1"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7</w:t>
            </w:r>
          </w:p>
        </w:tc>
        <w:tc>
          <w:tcPr>
            <w:tcW w:w="4570" w:type="dxa"/>
            <w:tcBorders>
              <w:top w:val="single" w:sz="4" w:space="0" w:color="auto"/>
              <w:left w:val="single" w:sz="4" w:space="0" w:color="auto"/>
              <w:bottom w:val="single" w:sz="4" w:space="0" w:color="auto"/>
              <w:right w:val="single" w:sz="4" w:space="0" w:color="auto"/>
            </w:tcBorders>
          </w:tcPr>
          <w:p w:rsidR="00D66AD4" w:rsidRPr="00E83FD1" w:rsidRDefault="00D66AD4" w:rsidP="00D66AD4">
            <w:pPr>
              <w:autoSpaceDE w:val="0"/>
              <w:autoSpaceDN w:val="0"/>
              <w:adjustRightInd w:val="0"/>
              <w:spacing w:after="0" w:line="240" w:lineRule="auto"/>
              <w:ind w:left="283"/>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по данным бухгалтерской (финансовой) отчетности, %</w:t>
            </w:r>
          </w:p>
        </w:tc>
        <w:tc>
          <w:tcPr>
            <w:tcW w:w="1559" w:type="dxa"/>
            <w:tcBorders>
              <w:top w:val="single" w:sz="4" w:space="0" w:color="auto"/>
              <w:left w:val="single" w:sz="4" w:space="0" w:color="auto"/>
              <w:bottom w:val="single" w:sz="4" w:space="0" w:color="auto"/>
              <w:right w:val="single" w:sz="4" w:space="0" w:color="auto"/>
            </w:tcBorders>
          </w:tcPr>
          <w:p w:rsidR="00D66AD4" w:rsidRPr="00E83FD1" w:rsidRDefault="00D66AD4" w:rsidP="00912AD3">
            <w:pPr>
              <w:autoSpaceDE w:val="0"/>
              <w:autoSpaceDN w:val="0"/>
              <w:adjustRightInd w:val="0"/>
              <w:spacing w:after="0" w:line="240" w:lineRule="auto"/>
              <w:rPr>
                <w:rFonts w:ascii="Times New Roman" w:eastAsia="Times New Roman" w:hAnsi="Times New Roman" w:cs="Times New Roman"/>
                <w:sz w:val="20"/>
                <w:szCs w:val="20"/>
                <w:lang w:eastAsia="ru-RU"/>
              </w:rPr>
            </w:pPr>
            <w:r w:rsidRPr="00E83FD1">
              <w:rPr>
                <w:rFonts w:ascii="Times New Roman" w:eastAsia="Times New Roman" w:hAnsi="Times New Roman" w:cs="Times New Roman"/>
                <w:sz w:val="20"/>
                <w:szCs w:val="20"/>
                <w:lang w:eastAsia="ru-RU"/>
              </w:rPr>
              <w:t>95,0%</w:t>
            </w:r>
          </w:p>
        </w:tc>
        <w:tc>
          <w:tcPr>
            <w:tcW w:w="1559" w:type="dxa"/>
            <w:tcBorders>
              <w:top w:val="single" w:sz="4" w:space="0" w:color="auto"/>
              <w:left w:val="single" w:sz="4" w:space="0" w:color="auto"/>
              <w:bottom w:val="single" w:sz="4" w:space="0" w:color="auto"/>
              <w:right w:val="single" w:sz="4" w:space="0" w:color="auto"/>
            </w:tcBorders>
          </w:tcPr>
          <w:p w:rsidR="00D66AD4" w:rsidRPr="00E83FD1" w:rsidRDefault="00912AD3"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26,2%</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8</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Источник выплаты объявленных дивидендов (чистая прибыль отчетного периода, нераспределенная чистая прибыль прошлых лет, специальный фонд)</w:t>
            </w:r>
          </w:p>
        </w:tc>
        <w:tc>
          <w:tcPr>
            <w:tcW w:w="3118" w:type="dxa"/>
            <w:gridSpan w:val="2"/>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чистая прибыль отчетного периода</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9</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Общее собрание акционеров эмитента,  протокол от 20.06.2019 №42</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Общее собрание акционеров эмитента,  протокол от 29.05.2020 №43</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10</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Дата, на которую определяются (определялись) лица, имеющие (имевшие) право на получение дивидендов</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01.07.2019</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15.06.2020</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11</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Срок (дата) выплаты объявленных дивидендов</w:t>
            </w:r>
          </w:p>
        </w:tc>
        <w:tc>
          <w:tcPr>
            <w:tcW w:w="3118" w:type="dxa"/>
            <w:gridSpan w:val="2"/>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 xml:space="preserve">Для номинального держателя и являющегося профессиональным участником рынка ценных бумаг доверительного управляющего срок составляет не более 10 рабочих дней, для других зарегистрированных в реестре акционеров – 25 рабочих дней </w:t>
            </w:r>
            <w:proofErr w:type="gramStart"/>
            <w:r w:rsidRPr="00D66AD4">
              <w:rPr>
                <w:rFonts w:ascii="Times New Roman" w:eastAsia="Times New Roman" w:hAnsi="Times New Roman" w:cs="Times New Roman"/>
                <w:sz w:val="20"/>
                <w:szCs w:val="20"/>
                <w:lang w:eastAsia="ru-RU"/>
              </w:rPr>
              <w:t>с даты составления</w:t>
            </w:r>
            <w:proofErr w:type="gramEnd"/>
            <w:r w:rsidRPr="00D66AD4">
              <w:rPr>
                <w:rFonts w:ascii="Times New Roman" w:eastAsia="Times New Roman" w:hAnsi="Times New Roman" w:cs="Times New Roman"/>
                <w:sz w:val="20"/>
                <w:szCs w:val="20"/>
                <w:lang w:eastAsia="ru-RU"/>
              </w:rPr>
              <w:t xml:space="preserve"> списка лиц, имеющих право на получение дивидендов</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12</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Иные сведения об объявленных дивидендах, указываемые эмитентом по собственному усмотрению</w:t>
            </w:r>
          </w:p>
        </w:tc>
        <w:tc>
          <w:tcPr>
            <w:tcW w:w="4740" w:type="dxa"/>
            <w:gridSpan w:val="3"/>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нет</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13</w:t>
            </w:r>
          </w:p>
        </w:tc>
        <w:tc>
          <w:tcPr>
            <w:tcW w:w="9310" w:type="dxa"/>
            <w:gridSpan w:val="4"/>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II. Сведения о выплаченных дивидендах</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14</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Общий размер выплаченных дивидендов по акциям данной категории (типа), руб.</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143 566 208,80</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636 641 664,89</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15</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Доля выплаченных дивидендов в общем размере объявленных дивидендов по акциям данной категории (типа), %</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99,95%</w:t>
            </w:r>
          </w:p>
        </w:tc>
        <w:tc>
          <w:tcPr>
            <w:tcW w:w="1559"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99,96%</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16</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Причины невыплаты объявленных дивидендов в случае, если объявленные дивиденды не выплачены или выплачены эмитентом не в полном объеме</w:t>
            </w:r>
          </w:p>
        </w:tc>
        <w:tc>
          <w:tcPr>
            <w:tcW w:w="3118" w:type="dxa"/>
            <w:gridSpan w:val="2"/>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Отсутствие данных для перечисления дивидендов в анкете зарегистрированного лица, данные для которой должны быть предоставлены зарегистрированным лицом</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r w:rsidR="00D66AD4" w:rsidRPr="00D66AD4" w:rsidTr="00912AD3">
        <w:tc>
          <w:tcPr>
            <w:tcW w:w="454"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17</w:t>
            </w:r>
          </w:p>
        </w:tc>
        <w:tc>
          <w:tcPr>
            <w:tcW w:w="4570"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Иные сведения о выплаченных дивидендах, указываемые эмитентом по собственному усмотрению</w:t>
            </w:r>
          </w:p>
        </w:tc>
        <w:tc>
          <w:tcPr>
            <w:tcW w:w="3118" w:type="dxa"/>
            <w:gridSpan w:val="2"/>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Форма выплаты - денежные средства</w:t>
            </w:r>
          </w:p>
        </w:tc>
        <w:tc>
          <w:tcPr>
            <w:tcW w:w="1622" w:type="dxa"/>
            <w:tcBorders>
              <w:top w:val="single" w:sz="4" w:space="0" w:color="auto"/>
              <w:left w:val="single" w:sz="4" w:space="0" w:color="auto"/>
              <w:bottom w:val="single" w:sz="4" w:space="0" w:color="auto"/>
              <w:right w:val="single" w:sz="4" w:space="0" w:color="auto"/>
            </w:tcBorders>
          </w:tcPr>
          <w:p w:rsidR="00D66AD4" w:rsidRPr="00D66AD4" w:rsidRDefault="00D66AD4" w:rsidP="00D66AD4">
            <w:pPr>
              <w:autoSpaceDE w:val="0"/>
              <w:autoSpaceDN w:val="0"/>
              <w:adjustRightInd w:val="0"/>
              <w:spacing w:after="0" w:line="240" w:lineRule="auto"/>
              <w:rPr>
                <w:rFonts w:ascii="Times New Roman" w:eastAsia="Times New Roman" w:hAnsi="Times New Roman" w:cs="Times New Roman"/>
                <w:sz w:val="20"/>
                <w:szCs w:val="20"/>
                <w:lang w:eastAsia="ru-RU"/>
              </w:rPr>
            </w:pPr>
            <w:r w:rsidRPr="00D66AD4">
              <w:rPr>
                <w:rFonts w:ascii="Times New Roman" w:eastAsia="Times New Roman" w:hAnsi="Times New Roman" w:cs="Times New Roman"/>
                <w:sz w:val="20"/>
                <w:szCs w:val="20"/>
                <w:lang w:eastAsia="ru-RU"/>
              </w:rPr>
              <w:t>-</w:t>
            </w:r>
          </w:p>
        </w:tc>
      </w:tr>
    </w:tbl>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9D4C9F" w:rsidRDefault="009D4C9F" w:rsidP="00D66AD4">
      <w:pPr>
        <w:autoSpaceDE w:val="0"/>
        <w:autoSpaceDN w:val="0"/>
        <w:adjustRightInd w:val="0"/>
        <w:spacing w:after="0" w:line="240" w:lineRule="auto"/>
        <w:ind w:firstLine="540"/>
        <w:jc w:val="both"/>
        <w:outlineLvl w:val="2"/>
        <w:rPr>
          <w:rFonts w:ascii="Times New Roman" w:eastAsia="Times New Roman" w:hAnsi="Times New Roman" w:cs="Times New Roman"/>
          <w:sz w:val="20"/>
          <w:szCs w:val="20"/>
          <w:lang w:eastAsia="ru-RU"/>
        </w:rPr>
      </w:pPr>
    </w:p>
    <w:p w:rsidR="00D66AD4" w:rsidRPr="00D66AD4" w:rsidRDefault="00D66AD4" w:rsidP="002C7F6F">
      <w:pPr>
        <w:pStyle w:val="2"/>
      </w:pPr>
      <w:bookmarkStart w:id="121" w:name="_Toc100822886"/>
      <w:r w:rsidRPr="00D66AD4">
        <w:t>4.5. Сведения об организациях, осуществляющих учет прав на эмиссионные ценные бумаги эмитента</w:t>
      </w:r>
      <w:bookmarkEnd w:id="121"/>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D66AD4" w:rsidRPr="00D66AD4" w:rsidRDefault="00D66AD4" w:rsidP="00D66AD4">
      <w:pPr>
        <w:autoSpaceDE w:val="0"/>
        <w:autoSpaceDN w:val="0"/>
        <w:adjustRightInd w:val="0"/>
        <w:spacing w:after="0" w:line="240" w:lineRule="auto"/>
        <w:ind w:firstLine="540"/>
        <w:jc w:val="both"/>
        <w:outlineLvl w:val="3"/>
        <w:rPr>
          <w:rFonts w:ascii="Times New Roman" w:eastAsia="Times New Roman" w:hAnsi="Times New Roman" w:cs="Times New Roman"/>
          <w:sz w:val="20"/>
          <w:szCs w:val="20"/>
          <w:highlight w:val="yellow"/>
          <w:lang w:eastAsia="ru-RU"/>
        </w:rPr>
      </w:pPr>
      <w:r w:rsidRPr="00D66AD4">
        <w:rPr>
          <w:rFonts w:ascii="Times New Roman" w:eastAsia="Times New Roman" w:hAnsi="Times New Roman" w:cs="Times New Roman"/>
          <w:sz w:val="20"/>
          <w:szCs w:val="20"/>
          <w:lang w:eastAsia="ru-RU"/>
        </w:rPr>
        <w:t>4.5.1 Сведения о регистраторе, осуществляющем ведение реестра владельцев ценных бумаг эмитента</w:t>
      </w:r>
      <w:r w:rsidRPr="00D66AD4">
        <w:rPr>
          <w:rFonts w:ascii="Times New Roman" w:eastAsia="Times New Roman" w:hAnsi="Times New Roman" w:cs="Times New Roman"/>
          <w:color w:val="FF0000"/>
          <w:sz w:val="20"/>
          <w:szCs w:val="20"/>
          <w:lang w:eastAsia="ru-RU"/>
        </w:rPr>
        <w:t xml:space="preserve"> </w:t>
      </w:r>
    </w:p>
    <w:p w:rsidR="00D66AD4" w:rsidRPr="00D66AD4" w:rsidRDefault="00D66AD4" w:rsidP="00D66AD4">
      <w:pPr>
        <w:spacing w:after="0" w:line="276" w:lineRule="auto"/>
        <w:ind w:firstLine="567"/>
        <w:jc w:val="both"/>
        <w:rPr>
          <w:rFonts w:ascii="Times New Roman" w:eastAsia="Times New Roman" w:hAnsi="Times New Roman" w:cs="Times New Roman"/>
          <w:b/>
          <w:bCs/>
          <w:i/>
          <w:iCs/>
          <w:sz w:val="24"/>
          <w:szCs w:val="24"/>
        </w:rPr>
      </w:pPr>
      <w:r w:rsidRPr="00D66AD4">
        <w:rPr>
          <w:rFonts w:ascii="Times New Roman" w:eastAsia="Times New Roman" w:hAnsi="Times New Roman" w:cs="Times New Roman"/>
          <w:b/>
          <w:bCs/>
          <w:i/>
          <w:iCs/>
          <w:sz w:val="24"/>
          <w:szCs w:val="24"/>
        </w:rPr>
        <w:lastRenderedPageBreak/>
        <w:t>Сведения о регистраторе, осуществляющем ведение реестра владельцев акций эмитента, раскрыты на странице в сети Интернет:</w:t>
      </w:r>
    </w:p>
    <w:p w:rsidR="00D66AD4" w:rsidRPr="00D66AD4" w:rsidRDefault="00031AF9" w:rsidP="00D66AD4">
      <w:pPr>
        <w:widowControl w:val="0"/>
        <w:autoSpaceDE w:val="0"/>
        <w:autoSpaceDN w:val="0"/>
        <w:adjustRightInd w:val="0"/>
        <w:spacing w:after="0" w:line="240" w:lineRule="auto"/>
        <w:ind w:firstLine="567"/>
        <w:jc w:val="both"/>
        <w:rPr>
          <w:rFonts w:ascii="Calibri" w:eastAsia="Times New Roman" w:hAnsi="Calibri" w:cs="Times New Roman"/>
          <w:lang w:eastAsia="ru-RU"/>
        </w:rPr>
      </w:pPr>
      <w:hyperlink r:id="rId41" w:history="1">
        <w:r w:rsidR="00D66AD4" w:rsidRPr="00D66AD4">
          <w:rPr>
            <w:rFonts w:ascii="Times New Roman" w:eastAsia="Times New Roman" w:hAnsi="Times New Roman" w:cs="Times New Roman"/>
            <w:b/>
            <w:bCs/>
            <w:i/>
            <w:iCs/>
            <w:sz w:val="24"/>
            <w:szCs w:val="24"/>
            <w:u w:val="single"/>
          </w:rPr>
          <w:t xml:space="preserve">https://rosseti-kuban.ru/ </w:t>
        </w:r>
      </w:hyperlink>
      <w:r w:rsidR="00D66AD4" w:rsidRPr="00D66AD4">
        <w:rPr>
          <w:rFonts w:ascii="Times New Roman" w:eastAsia="Times New Roman" w:hAnsi="Times New Roman" w:cs="Times New Roman"/>
          <w:b/>
          <w:bCs/>
          <w:i/>
          <w:iCs/>
          <w:sz w:val="24"/>
          <w:szCs w:val="24"/>
        </w:rPr>
        <w:t xml:space="preserve"> , </w:t>
      </w:r>
      <w:hyperlink r:id="rId42" w:history="1">
        <w:r w:rsidR="00D66AD4" w:rsidRPr="00D66AD4">
          <w:rPr>
            <w:rFonts w:ascii="Times New Roman" w:eastAsia="Times New Roman" w:hAnsi="Times New Roman" w:cs="Times New Roman"/>
            <w:b/>
            <w:bCs/>
            <w:i/>
            <w:iCs/>
            <w:sz w:val="24"/>
            <w:szCs w:val="24"/>
            <w:u w:val="single"/>
          </w:rPr>
          <w:t>http://www.e-disclosure.ru/portal/company.aspx?id=2827</w:t>
        </w:r>
      </w:hyperlink>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520D72" w:rsidRDefault="00D66AD4" w:rsidP="00D66AD4">
      <w:pPr>
        <w:autoSpaceDE w:val="0"/>
        <w:autoSpaceDN w:val="0"/>
        <w:adjustRightInd w:val="0"/>
        <w:spacing w:after="0" w:line="240" w:lineRule="auto"/>
        <w:ind w:firstLine="540"/>
        <w:jc w:val="both"/>
        <w:outlineLvl w:val="3"/>
        <w:rPr>
          <w:rFonts w:ascii="Times New Roman" w:eastAsia="Times New Roman" w:hAnsi="Times New Roman" w:cs="Times New Roman"/>
          <w:sz w:val="20"/>
          <w:szCs w:val="20"/>
          <w:lang w:eastAsia="ru-RU"/>
        </w:rPr>
      </w:pPr>
      <w:r w:rsidRPr="00520D72">
        <w:rPr>
          <w:rFonts w:ascii="Times New Roman" w:eastAsia="Times New Roman" w:hAnsi="Times New Roman" w:cs="Times New Roman"/>
          <w:sz w:val="20"/>
          <w:szCs w:val="20"/>
          <w:lang w:eastAsia="ru-RU"/>
        </w:rPr>
        <w:t xml:space="preserve">4.5.2. Сведения о депозитарии, осуществляющем централизованный учет прав на ценные бумаги эмитента </w:t>
      </w:r>
    </w:p>
    <w:p w:rsidR="00520D72" w:rsidRPr="00520D72" w:rsidRDefault="00520D72" w:rsidP="00520D72">
      <w:pPr>
        <w:spacing w:after="0" w:line="240" w:lineRule="auto"/>
        <w:ind w:firstLine="567"/>
        <w:rPr>
          <w:rFonts w:ascii="Times New Roman" w:eastAsia="Calibri" w:hAnsi="Times New Roman" w:cs="Times New Roman"/>
          <w:b/>
          <w:i/>
        </w:rPr>
      </w:pPr>
      <w:r w:rsidRPr="00520D72">
        <w:rPr>
          <w:rFonts w:ascii="Times New Roman" w:eastAsia="Calibri" w:hAnsi="Times New Roman" w:cs="Times New Roman"/>
          <w:b/>
          <w:i/>
        </w:rPr>
        <w:t>Хранение сертификатов биржевых облигаций осуществляет Небанковская кредитная организация акционерное общество «Национальный расчетный депозитарий» (НКО АО НРД)</w:t>
      </w:r>
    </w:p>
    <w:p w:rsidR="00520D72" w:rsidRPr="00520D72" w:rsidRDefault="00520D72" w:rsidP="00520D72">
      <w:pPr>
        <w:spacing w:after="0" w:line="240" w:lineRule="auto"/>
        <w:ind w:firstLine="567"/>
        <w:rPr>
          <w:rFonts w:ascii="Times New Roman" w:eastAsia="Calibri" w:hAnsi="Times New Roman" w:cs="Times New Roman"/>
          <w:b/>
          <w:i/>
        </w:rPr>
      </w:pPr>
      <w:r w:rsidRPr="00520D72">
        <w:rPr>
          <w:rFonts w:ascii="Times New Roman" w:eastAsia="Calibri" w:hAnsi="Times New Roman" w:cs="Times New Roman"/>
          <w:b/>
          <w:i/>
        </w:rPr>
        <w:t>Место нахождения</w:t>
      </w:r>
      <w:r w:rsidRPr="00520D72">
        <w:rPr>
          <w:rFonts w:ascii="Calibri" w:eastAsia="Calibri" w:hAnsi="Calibri" w:cs="Calibri"/>
          <w:b/>
          <w:i/>
        </w:rPr>
        <w:t xml:space="preserve"> </w:t>
      </w:r>
      <w:r w:rsidRPr="00520D72">
        <w:rPr>
          <w:rFonts w:ascii="Times New Roman" w:eastAsia="Calibri" w:hAnsi="Times New Roman" w:cs="Times New Roman"/>
          <w:b/>
          <w:i/>
        </w:rPr>
        <w:t>(в соответствии с учредительными документами): Российская Федерация, город Москва</w:t>
      </w:r>
    </w:p>
    <w:p w:rsidR="00520D72" w:rsidRPr="00520D72" w:rsidRDefault="00520D72" w:rsidP="00520D72">
      <w:pPr>
        <w:spacing w:after="0" w:line="240" w:lineRule="auto"/>
        <w:ind w:firstLine="567"/>
        <w:rPr>
          <w:rFonts w:ascii="Times New Roman" w:eastAsia="Calibri" w:hAnsi="Times New Roman" w:cs="Times New Roman"/>
          <w:b/>
          <w:i/>
        </w:rPr>
      </w:pPr>
      <w:r w:rsidRPr="00520D72">
        <w:rPr>
          <w:rFonts w:ascii="Times New Roman" w:eastAsia="Calibri" w:hAnsi="Times New Roman" w:cs="Times New Roman"/>
          <w:b/>
          <w:i/>
        </w:rPr>
        <w:t>ИНН 7702165310</w:t>
      </w:r>
    </w:p>
    <w:p w:rsidR="00520D72" w:rsidRPr="00520D72" w:rsidRDefault="00520D72" w:rsidP="00520D72">
      <w:pPr>
        <w:spacing w:after="0" w:line="240" w:lineRule="auto"/>
        <w:ind w:firstLine="567"/>
        <w:rPr>
          <w:rFonts w:ascii="Times New Roman" w:eastAsia="Calibri" w:hAnsi="Times New Roman" w:cs="Times New Roman"/>
          <w:b/>
          <w:i/>
        </w:rPr>
      </w:pPr>
      <w:r w:rsidRPr="00520D72">
        <w:rPr>
          <w:rFonts w:ascii="Times New Roman" w:eastAsia="Calibri" w:hAnsi="Times New Roman" w:cs="Times New Roman"/>
          <w:b/>
          <w:i/>
        </w:rPr>
        <w:t>ОГРН 1027739132563</w:t>
      </w:r>
    </w:p>
    <w:p w:rsidR="00520D72" w:rsidRPr="00520D72" w:rsidRDefault="00520D72" w:rsidP="00520D72">
      <w:pPr>
        <w:spacing w:after="0" w:line="240" w:lineRule="auto"/>
        <w:ind w:firstLine="567"/>
        <w:rPr>
          <w:rFonts w:ascii="Times New Roman" w:eastAsia="Calibri" w:hAnsi="Times New Roman" w:cs="Times New Roman"/>
          <w:b/>
          <w:i/>
        </w:rPr>
      </w:pPr>
      <w:r w:rsidRPr="00520D72">
        <w:rPr>
          <w:rFonts w:ascii="Times New Roman" w:eastAsia="Calibri" w:hAnsi="Times New Roman" w:cs="Times New Roman"/>
          <w:b/>
          <w:i/>
        </w:rPr>
        <w:t xml:space="preserve">Лицензия профессионального участника рынка ценных бумаг № № 045-12042-000100 от 19 февраля 2009 г. на осуществление депозитарной деятельности, выданная Банком России. Срок действия лицензии не ограничен. </w:t>
      </w:r>
    </w:p>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393AB1" w:rsidRDefault="00D66AD4" w:rsidP="00D66AD4">
      <w:pPr>
        <w:autoSpaceDE w:val="0"/>
        <w:autoSpaceDN w:val="0"/>
        <w:adjustRightInd w:val="0"/>
        <w:spacing w:after="0" w:line="240" w:lineRule="auto"/>
        <w:ind w:firstLine="540"/>
        <w:jc w:val="both"/>
        <w:outlineLvl w:val="2"/>
        <w:rPr>
          <w:rFonts w:ascii="Times New Roman" w:eastAsia="Times New Roman" w:hAnsi="Times New Roman" w:cs="Times New Roman"/>
          <w:sz w:val="20"/>
          <w:szCs w:val="20"/>
          <w:lang w:eastAsia="ru-RU"/>
        </w:rPr>
      </w:pPr>
      <w:bookmarkStart w:id="122" w:name="Par1037"/>
      <w:bookmarkStart w:id="123" w:name="_Toc100822887"/>
      <w:bookmarkEnd w:id="122"/>
      <w:r w:rsidRPr="00393AB1">
        <w:rPr>
          <w:rStyle w:val="20"/>
          <w:rFonts w:eastAsiaTheme="minorHAnsi"/>
        </w:rPr>
        <w:t>4.6. Информация об аудиторе эмитента</w:t>
      </w:r>
      <w:bookmarkEnd w:id="123"/>
      <w:r w:rsidRPr="00393AB1">
        <w:rPr>
          <w:rFonts w:ascii="Times New Roman" w:eastAsia="Times New Roman" w:hAnsi="Times New Roman" w:cs="Times New Roman"/>
          <w:sz w:val="20"/>
          <w:szCs w:val="20"/>
          <w:lang w:eastAsia="ru-RU"/>
        </w:rPr>
        <w:t xml:space="preserve"> </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b/>
          <w:bCs/>
          <w:i/>
          <w:sz w:val="24"/>
          <w:szCs w:val="24"/>
          <w:lang w:eastAsia="ru-RU"/>
        </w:rPr>
      </w:pPr>
      <w:r w:rsidRPr="00D66AD4">
        <w:rPr>
          <w:rFonts w:ascii="Times New Roman" w:eastAsia="Times New Roman" w:hAnsi="Times New Roman" w:cs="Times New Roman"/>
          <w:sz w:val="24"/>
          <w:szCs w:val="24"/>
          <w:lang w:eastAsia="ru-RU"/>
        </w:rPr>
        <w:t>Полное фирменное наименование:</w:t>
      </w:r>
      <w:r w:rsidRPr="00D66AD4">
        <w:rPr>
          <w:rFonts w:ascii="Times New Roman" w:eastAsia="Times New Roman" w:hAnsi="Times New Roman" w:cs="Times New Roman"/>
          <w:b/>
          <w:i/>
          <w:sz w:val="24"/>
          <w:szCs w:val="24"/>
          <w:lang w:eastAsia="ru-RU"/>
        </w:rPr>
        <w:t xml:space="preserve"> </w:t>
      </w:r>
      <w:r w:rsidRPr="00D66AD4">
        <w:rPr>
          <w:rFonts w:ascii="Times New Roman" w:eastAsia="Times New Roman" w:hAnsi="Times New Roman" w:cs="Times New Roman"/>
          <w:b/>
          <w:bCs/>
          <w:i/>
          <w:iCs/>
          <w:sz w:val="24"/>
          <w:szCs w:val="24"/>
          <w:lang w:eastAsia="ru-RU"/>
        </w:rPr>
        <w:t>Общество с ограниченной ответственностью «Эрнст энд Янг»</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Сокращенное фирменное наименование: </w:t>
      </w:r>
      <w:r w:rsidRPr="00D66AD4">
        <w:rPr>
          <w:rFonts w:ascii="Times New Roman" w:eastAsia="Times New Roman" w:hAnsi="Times New Roman" w:cs="Times New Roman"/>
          <w:b/>
          <w:bCs/>
          <w:i/>
          <w:iCs/>
          <w:sz w:val="24"/>
          <w:szCs w:val="24"/>
          <w:lang w:eastAsia="ru-RU"/>
        </w:rPr>
        <w:t>ООО «Эрнст энд Янг»</w:t>
      </w:r>
    </w:p>
    <w:p w:rsidR="00D66AD4" w:rsidRPr="00D66AD4" w:rsidRDefault="00D66AD4" w:rsidP="00D66AD4">
      <w:pPr>
        <w:spacing w:after="0" w:line="240" w:lineRule="auto"/>
        <w:ind w:firstLine="426"/>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ИНН: </w:t>
      </w:r>
      <w:r w:rsidRPr="00D66AD4">
        <w:rPr>
          <w:rFonts w:ascii="Times New Roman" w:eastAsia="Times New Roman" w:hAnsi="Times New Roman" w:cs="Times New Roman"/>
          <w:b/>
          <w:bCs/>
          <w:i/>
          <w:iCs/>
          <w:sz w:val="24"/>
          <w:szCs w:val="24"/>
          <w:lang w:eastAsia="ru-RU"/>
        </w:rPr>
        <w:t>7709383532</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ОГРН: </w:t>
      </w:r>
      <w:r w:rsidRPr="00D66AD4">
        <w:rPr>
          <w:rFonts w:ascii="Times New Roman" w:eastAsia="Times New Roman" w:hAnsi="Times New Roman" w:cs="Times New Roman"/>
          <w:b/>
          <w:bCs/>
          <w:i/>
          <w:iCs/>
          <w:sz w:val="24"/>
          <w:szCs w:val="24"/>
          <w:lang w:eastAsia="ru-RU"/>
        </w:rPr>
        <w:t>1027739707203</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Место нахождения: </w:t>
      </w:r>
      <w:r w:rsidRPr="00D66AD4">
        <w:rPr>
          <w:rFonts w:ascii="Times New Roman" w:eastAsia="Times New Roman" w:hAnsi="Times New Roman" w:cs="Times New Roman"/>
          <w:b/>
          <w:bCs/>
          <w:i/>
          <w:iCs/>
          <w:sz w:val="24"/>
          <w:szCs w:val="24"/>
          <w:lang w:eastAsia="ru-RU"/>
        </w:rPr>
        <w:t xml:space="preserve">115035, г. Москва, ул. </w:t>
      </w:r>
      <w:r w:rsidR="00393AB1" w:rsidRPr="00D66AD4">
        <w:rPr>
          <w:rFonts w:ascii="Times New Roman" w:eastAsia="Times New Roman" w:hAnsi="Times New Roman" w:cs="Times New Roman"/>
          <w:b/>
          <w:bCs/>
          <w:i/>
          <w:iCs/>
          <w:sz w:val="24"/>
          <w:szCs w:val="24"/>
          <w:lang w:eastAsia="ru-RU"/>
        </w:rPr>
        <w:t xml:space="preserve">Садовническая </w:t>
      </w:r>
      <w:r w:rsidR="00393AB1">
        <w:rPr>
          <w:rFonts w:ascii="Times New Roman" w:eastAsia="Times New Roman" w:hAnsi="Times New Roman" w:cs="Times New Roman"/>
          <w:b/>
          <w:bCs/>
          <w:i/>
          <w:iCs/>
          <w:sz w:val="24"/>
          <w:szCs w:val="24"/>
          <w:lang w:eastAsia="ru-RU"/>
        </w:rPr>
        <w:t>н</w:t>
      </w:r>
      <w:r w:rsidRPr="00D66AD4">
        <w:rPr>
          <w:rFonts w:ascii="Times New Roman" w:eastAsia="Times New Roman" w:hAnsi="Times New Roman" w:cs="Times New Roman"/>
          <w:b/>
          <w:bCs/>
          <w:i/>
          <w:iCs/>
          <w:sz w:val="24"/>
          <w:szCs w:val="24"/>
          <w:lang w:eastAsia="ru-RU"/>
        </w:rPr>
        <w:t>абережная, д. 77, строение 1</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b/>
          <w:i/>
          <w:sz w:val="24"/>
          <w:szCs w:val="24"/>
          <w:lang w:eastAsia="ru-RU"/>
        </w:rPr>
      </w:pPr>
      <w:proofErr w:type="gramStart"/>
      <w:r w:rsidRPr="00D66AD4">
        <w:rPr>
          <w:rFonts w:ascii="Times New Roman" w:eastAsia="Times New Roman" w:hAnsi="Times New Roman" w:cs="Times New Roman"/>
          <w:sz w:val="24"/>
          <w:szCs w:val="24"/>
          <w:lang w:eastAsia="ru-RU"/>
        </w:rPr>
        <w:t xml:space="preserve">Отчетный год (годы) и (или) иной отчетный период (периоды) из числа последних трех завершенных отчетных лет и текущего года, за который (за которые) аудитором проводилась проверка отчетности эмитента: </w:t>
      </w:r>
      <w:r w:rsidRPr="00D66AD4">
        <w:rPr>
          <w:rFonts w:ascii="Times New Roman" w:eastAsia="Times New Roman" w:hAnsi="Times New Roman" w:cs="Times New Roman"/>
          <w:b/>
          <w:i/>
          <w:sz w:val="24"/>
          <w:szCs w:val="24"/>
          <w:lang w:eastAsia="ru-RU"/>
        </w:rPr>
        <w:t>2019 г., 2020 г., 2021 г.</w:t>
      </w:r>
      <w:proofErr w:type="gramEnd"/>
    </w:p>
    <w:p w:rsidR="00D66AD4" w:rsidRPr="00D66AD4" w:rsidRDefault="00D66AD4" w:rsidP="00D66AD4">
      <w:pPr>
        <w:tabs>
          <w:tab w:val="left" w:pos="0"/>
        </w:tabs>
        <w:spacing w:after="0" w:line="240" w:lineRule="auto"/>
        <w:ind w:firstLine="426"/>
        <w:jc w:val="both"/>
        <w:rPr>
          <w:rFonts w:ascii="Times New Roman" w:eastAsia="Times New Roman" w:hAnsi="Times New Roman" w:cs="Times New Roman"/>
          <w:b/>
          <w:i/>
          <w:sz w:val="24"/>
          <w:szCs w:val="24"/>
          <w:lang w:eastAsia="ru-RU"/>
        </w:rPr>
      </w:pPr>
      <w:proofErr w:type="gramStart"/>
      <w:r w:rsidRPr="00D66AD4">
        <w:rPr>
          <w:rFonts w:ascii="Times New Roman" w:eastAsia="Times New Roman" w:hAnsi="Times New Roman" w:cs="Times New Roman"/>
          <w:sz w:val="24"/>
          <w:szCs w:val="24"/>
          <w:lang w:eastAsia="ru-RU"/>
        </w:rPr>
        <w:t>Вид отчетности эмитента, в отношении которой аудитором проводилась (будет проводиться) независимая проверка (бухгалтерская (финансовая) отчетность, консолидированная финансовая отчетность (финансовая отчетность); промежуточная консолидированная финансовая отчетность, промежуточная бухгалтерская (финансовая) отчетность эмитента за последний завершенный отчетный период, состоящий из 3, 6 или 9 месяцев; вступительная бухгалтерская (финансовая) отчетность);</w:t>
      </w:r>
      <w:proofErr w:type="gramEnd"/>
      <w:r w:rsidRPr="00D66AD4">
        <w:rPr>
          <w:rFonts w:ascii="Times New Roman" w:eastAsia="Times New Roman" w:hAnsi="Times New Roman" w:cs="Times New Roman"/>
          <w:sz w:val="24"/>
          <w:szCs w:val="24"/>
          <w:lang w:eastAsia="ru-RU"/>
        </w:rPr>
        <w:t xml:space="preserve"> </w:t>
      </w:r>
      <w:r w:rsidRPr="00D66AD4">
        <w:rPr>
          <w:rFonts w:ascii="Times New Roman" w:eastAsia="Times New Roman" w:hAnsi="Times New Roman" w:cs="Times New Roman"/>
          <w:b/>
          <w:i/>
          <w:sz w:val="24"/>
          <w:szCs w:val="24"/>
          <w:lang w:eastAsia="ru-RU"/>
        </w:rPr>
        <w:t>бухгалтерская (финансовая) отчетность, подготовленная в соответствии с РСБУ, и консолидированная финансовая отчетность</w:t>
      </w:r>
      <w:r w:rsidR="00393AB1">
        <w:rPr>
          <w:rFonts w:ascii="Times New Roman" w:eastAsia="Times New Roman" w:hAnsi="Times New Roman" w:cs="Times New Roman"/>
          <w:b/>
          <w:i/>
          <w:sz w:val="24"/>
          <w:szCs w:val="24"/>
          <w:lang w:eastAsia="ru-RU"/>
        </w:rPr>
        <w:t>, подготовленная в соответствии с МСФО</w:t>
      </w:r>
      <w:r w:rsidRPr="00D66AD4">
        <w:rPr>
          <w:rFonts w:ascii="Times New Roman" w:eastAsia="Times New Roman" w:hAnsi="Times New Roman" w:cs="Times New Roman"/>
          <w:b/>
          <w:i/>
          <w:sz w:val="24"/>
          <w:szCs w:val="24"/>
          <w:lang w:eastAsia="ru-RU"/>
        </w:rPr>
        <w:t>.</w:t>
      </w:r>
    </w:p>
    <w:p w:rsidR="00D66AD4" w:rsidRPr="00D66AD4" w:rsidRDefault="00D66AD4" w:rsidP="00D66AD4">
      <w:pPr>
        <w:tabs>
          <w:tab w:val="left" w:pos="0"/>
        </w:tabs>
        <w:spacing w:after="0" w:line="240" w:lineRule="auto"/>
        <w:ind w:firstLine="426"/>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Сопутствующие аудиту и прочие связанные с аудиторской деятельностью услуги, которые оказывались (будут оказываться) эмитенту в течение последних трех завершенных отчетных лет и текущего года аудитором:</w:t>
      </w:r>
      <w:r w:rsidRPr="00D66AD4">
        <w:rPr>
          <w:rFonts w:ascii="Times New Roman" w:eastAsia="Times New Roman" w:hAnsi="Times New Roman" w:cs="Times New Roman"/>
          <w:b/>
          <w:bCs/>
          <w:i/>
          <w:iCs/>
          <w:sz w:val="24"/>
          <w:szCs w:val="24"/>
          <w:lang w:eastAsia="ru-RU"/>
        </w:rPr>
        <w:t xml:space="preserve"> </w:t>
      </w:r>
      <w:bookmarkStart w:id="124" w:name="_Hlk94264538"/>
      <w:r w:rsidRPr="00D66AD4">
        <w:rPr>
          <w:rFonts w:ascii="Times New Roman" w:eastAsia="Times New Roman" w:hAnsi="Times New Roman" w:cs="Times New Roman"/>
          <w:b/>
          <w:bCs/>
          <w:i/>
          <w:iCs/>
          <w:sz w:val="24"/>
          <w:szCs w:val="24"/>
          <w:lang w:eastAsia="ru-RU"/>
        </w:rPr>
        <w:t>Сопутствующих аудиторской деятельности услуг не проводилось.</w:t>
      </w:r>
      <w:bookmarkEnd w:id="124"/>
    </w:p>
    <w:p w:rsidR="00D66AD4" w:rsidRPr="00D66AD4" w:rsidRDefault="00D66AD4" w:rsidP="00D66AD4">
      <w:pPr>
        <w:tabs>
          <w:tab w:val="left" w:pos="0"/>
        </w:tabs>
        <w:spacing w:after="0" w:line="240" w:lineRule="auto"/>
        <w:ind w:firstLine="426"/>
        <w:jc w:val="both"/>
        <w:rPr>
          <w:rFonts w:ascii="Times New Roman" w:eastAsia="Times New Roman" w:hAnsi="Times New Roman" w:cs="Times New Roman"/>
          <w:sz w:val="24"/>
          <w:szCs w:val="24"/>
          <w:lang w:eastAsia="ru-RU"/>
        </w:rPr>
      </w:pPr>
      <w:proofErr w:type="gramStart"/>
      <w:r w:rsidRPr="00D66AD4">
        <w:rPr>
          <w:rFonts w:ascii="Times New Roman" w:eastAsia="Times New Roman" w:hAnsi="Times New Roman" w:cs="Times New Roman"/>
          <w:sz w:val="24"/>
          <w:szCs w:val="24"/>
          <w:lang w:eastAsia="ru-RU"/>
        </w:rPr>
        <w:t xml:space="preserve">Факторы, которые могут оказать влияние на независимость аудитора, в том числе сведения о наличии существенных интересов (взаимоотношений), связывающих с эмитентом (членами органов управления и органов контроля за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 определяемой в соответствии с Международным </w:t>
      </w:r>
      <w:hyperlink r:id="rId43" w:history="1">
        <w:r w:rsidRPr="00D66AD4">
          <w:rPr>
            <w:rFonts w:ascii="Times New Roman" w:eastAsia="Times New Roman" w:hAnsi="Times New Roman" w:cs="Times New Roman"/>
            <w:sz w:val="24"/>
            <w:szCs w:val="24"/>
            <w:lang w:eastAsia="ru-RU"/>
          </w:rPr>
          <w:t>стандартом</w:t>
        </w:r>
      </w:hyperlink>
      <w:r w:rsidRPr="00D66AD4">
        <w:rPr>
          <w:rFonts w:ascii="Times New Roman" w:eastAsia="Times New Roman" w:hAnsi="Times New Roman" w:cs="Times New Roman"/>
          <w:sz w:val="24"/>
          <w:szCs w:val="24"/>
          <w:lang w:eastAsia="ru-RU"/>
        </w:rPr>
        <w:t xml:space="preserve"> контроля качества 1 «Контроль качества в аудиторских</w:t>
      </w:r>
      <w:proofErr w:type="gramEnd"/>
      <w:r w:rsidRPr="00D66AD4">
        <w:rPr>
          <w:rFonts w:ascii="Times New Roman" w:eastAsia="Times New Roman" w:hAnsi="Times New Roman" w:cs="Times New Roman"/>
          <w:sz w:val="24"/>
          <w:szCs w:val="24"/>
          <w:lang w:eastAsia="ru-RU"/>
        </w:rPr>
        <w:t xml:space="preserve"> </w:t>
      </w:r>
      <w:proofErr w:type="gramStart"/>
      <w:r w:rsidRPr="00D66AD4">
        <w:rPr>
          <w:rFonts w:ascii="Times New Roman" w:eastAsia="Times New Roman" w:hAnsi="Times New Roman" w:cs="Times New Roman"/>
          <w:sz w:val="24"/>
          <w:szCs w:val="24"/>
          <w:lang w:eastAsia="ru-RU"/>
        </w:rPr>
        <w:t>организациях</w:t>
      </w:r>
      <w:proofErr w:type="gramEnd"/>
      <w:r w:rsidRPr="00D66AD4">
        <w:rPr>
          <w:rFonts w:ascii="Times New Roman" w:eastAsia="Times New Roman" w:hAnsi="Times New Roman" w:cs="Times New Roman"/>
          <w:sz w:val="24"/>
          <w:szCs w:val="24"/>
          <w:lang w:eastAsia="ru-RU"/>
        </w:rPr>
        <w:t>,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наличие долей участия аудитора (лиц, занимающих должности в органах управления и органах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аудиторской организации) в уставном капитале эмитента: </w:t>
      </w:r>
      <w:r w:rsidRPr="00D66AD4">
        <w:rPr>
          <w:rFonts w:ascii="Times New Roman" w:eastAsia="Times New Roman" w:hAnsi="Times New Roman" w:cs="Times New Roman"/>
          <w:b/>
          <w:i/>
          <w:sz w:val="24"/>
          <w:szCs w:val="24"/>
          <w:lang w:eastAsia="ru-RU"/>
        </w:rPr>
        <w:t>аудитор (лица, занимающие должности в органах управления и органах контроля за финансово-хозяйственной деятельностью аудиторской организации) долей в уставном капитале Эмитента не имеет;</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предоставление эмитентом заемных средств аудитору (лицам, занимающим должности в органах управления и органах </w:t>
      </w:r>
      <w:proofErr w:type="gramStart"/>
      <w:r w:rsidRPr="00D66AD4">
        <w:rPr>
          <w:rFonts w:ascii="Times New Roman" w:eastAsia="Times New Roman" w:hAnsi="Times New Roman" w:cs="Times New Roman"/>
          <w:sz w:val="24"/>
          <w:szCs w:val="24"/>
          <w:lang w:eastAsia="ru-RU"/>
        </w:rPr>
        <w:t>контроля за</w:t>
      </w:r>
      <w:proofErr w:type="gramEnd"/>
      <w:r w:rsidRPr="00D66AD4">
        <w:rPr>
          <w:rFonts w:ascii="Times New Roman" w:eastAsia="Times New Roman" w:hAnsi="Times New Roman" w:cs="Times New Roman"/>
          <w:sz w:val="24"/>
          <w:szCs w:val="24"/>
          <w:lang w:eastAsia="ru-RU"/>
        </w:rPr>
        <w:t xml:space="preserve"> финансово-хозяйственной деятельностью аудиторской организации): </w:t>
      </w:r>
      <w:r w:rsidRPr="00D66AD4">
        <w:rPr>
          <w:rFonts w:ascii="Times New Roman" w:eastAsia="Times New Roman" w:hAnsi="Times New Roman" w:cs="Times New Roman"/>
          <w:b/>
          <w:i/>
          <w:sz w:val="24"/>
          <w:szCs w:val="24"/>
          <w:lang w:eastAsia="ru-RU"/>
        </w:rPr>
        <w:t xml:space="preserve">заемные средства аудитору (лицам, </w:t>
      </w:r>
      <w:r w:rsidRPr="00D66AD4">
        <w:rPr>
          <w:rFonts w:ascii="Times New Roman" w:eastAsia="Times New Roman" w:hAnsi="Times New Roman" w:cs="Times New Roman"/>
          <w:b/>
          <w:i/>
          <w:sz w:val="24"/>
          <w:szCs w:val="24"/>
          <w:lang w:eastAsia="ru-RU"/>
        </w:rPr>
        <w:lastRenderedPageBreak/>
        <w:t>занимающим должности в органах управления и органах контроля за финансово-хозяйственной деятельностью аудиторской организации) Эмитентом не предоставлялись;</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sz w:val="24"/>
          <w:szCs w:val="24"/>
          <w:lang w:eastAsia="ru-RU"/>
        </w:rPr>
        <w:t xml:space="preserve">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w:t>
      </w:r>
      <w:r w:rsidRPr="00D66AD4">
        <w:rPr>
          <w:rFonts w:ascii="Times New Roman" w:eastAsia="Times New Roman" w:hAnsi="Times New Roman" w:cs="Times New Roman"/>
          <w:b/>
          <w:i/>
          <w:sz w:val="24"/>
          <w:szCs w:val="24"/>
          <w:lang w:eastAsia="ru-RU"/>
        </w:rPr>
        <w:t>тесные деловые взаимоотношения (участие в продвижении продукции (услуг) Эмитента, участие в совместной предпринимательской деятельности и т.д.), а также родственные связи отсутствуют;</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Cs/>
          <w:iCs/>
          <w:sz w:val="24"/>
          <w:szCs w:val="24"/>
          <w:lang w:eastAsia="ru-RU"/>
        </w:rPr>
        <w:t xml:space="preserve">наличие родственных связей между аудитором (лицами, занимающими должности в органах управления и органах </w:t>
      </w:r>
      <w:proofErr w:type="gramStart"/>
      <w:r w:rsidRPr="00D66AD4">
        <w:rPr>
          <w:rFonts w:ascii="Times New Roman" w:eastAsia="Times New Roman" w:hAnsi="Times New Roman" w:cs="Times New Roman"/>
          <w:bCs/>
          <w:iCs/>
          <w:sz w:val="24"/>
          <w:szCs w:val="24"/>
          <w:lang w:eastAsia="ru-RU"/>
        </w:rPr>
        <w:t>контроля за</w:t>
      </w:r>
      <w:proofErr w:type="gramEnd"/>
      <w:r w:rsidRPr="00D66AD4">
        <w:rPr>
          <w:rFonts w:ascii="Times New Roman" w:eastAsia="Times New Roman" w:hAnsi="Times New Roman" w:cs="Times New Roman"/>
          <w:bCs/>
          <w:iCs/>
          <w:sz w:val="24"/>
          <w:szCs w:val="24"/>
          <w:lang w:eastAsia="ru-RU"/>
        </w:rPr>
        <w:t xml:space="preserve"> финансово-хозяйственной деятельностью аудиторской организации) и эмитентом (лицами, занимающими должности в органах управления эмитента): </w:t>
      </w:r>
      <w:r w:rsidRPr="00D66AD4">
        <w:rPr>
          <w:rFonts w:ascii="Times New Roman" w:eastAsia="Times New Roman" w:hAnsi="Times New Roman" w:cs="Times New Roman"/>
          <w:b/>
          <w:i/>
          <w:sz w:val="24"/>
          <w:szCs w:val="24"/>
          <w:lang w:eastAsia="ru-RU"/>
        </w:rPr>
        <w:t>указанных родственных связей нет;</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b/>
          <w:i/>
          <w:sz w:val="24"/>
          <w:szCs w:val="24"/>
          <w:lang w:eastAsia="ru-RU"/>
        </w:rPr>
      </w:pPr>
      <w:r w:rsidRPr="00D66AD4">
        <w:rPr>
          <w:rFonts w:ascii="Times New Roman" w:eastAsia="Times New Roman" w:hAnsi="Times New Roman" w:cs="Times New Roman"/>
          <w:bCs/>
          <w:iCs/>
          <w:sz w:val="24"/>
          <w:szCs w:val="24"/>
          <w:lang w:eastAsia="ru-RU"/>
        </w:rPr>
        <w:t xml:space="preserve">наличие существенных интересов (взаимоотношений), связывающих с эмитентом (членами органов управления и органов </w:t>
      </w:r>
      <w:proofErr w:type="gramStart"/>
      <w:r w:rsidRPr="00D66AD4">
        <w:rPr>
          <w:rFonts w:ascii="Times New Roman" w:eastAsia="Times New Roman" w:hAnsi="Times New Roman" w:cs="Times New Roman"/>
          <w:bCs/>
          <w:iCs/>
          <w:sz w:val="24"/>
          <w:szCs w:val="24"/>
          <w:lang w:eastAsia="ru-RU"/>
        </w:rPr>
        <w:t>контроля за</w:t>
      </w:r>
      <w:proofErr w:type="gramEnd"/>
      <w:r w:rsidRPr="00D66AD4">
        <w:rPr>
          <w:rFonts w:ascii="Times New Roman" w:eastAsia="Times New Roman" w:hAnsi="Times New Roman" w:cs="Times New Roman"/>
          <w:bCs/>
          <w:iCs/>
          <w:sz w:val="24"/>
          <w:szCs w:val="24"/>
          <w:lang w:eastAsia="ru-RU"/>
        </w:rPr>
        <w:t xml:space="preserve">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w:t>
      </w:r>
      <w:r w:rsidRPr="00D66AD4">
        <w:rPr>
          <w:rFonts w:ascii="Times New Roman" w:eastAsia="Times New Roman" w:hAnsi="Times New Roman" w:cs="Times New Roman"/>
          <w:b/>
          <w:i/>
          <w:sz w:val="24"/>
          <w:szCs w:val="24"/>
          <w:lang w:eastAsia="ru-RU"/>
        </w:rPr>
        <w:t xml:space="preserve"> указанные интересы (взаимоотношения) отсутствуют.</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b/>
          <w:i/>
          <w:sz w:val="24"/>
          <w:szCs w:val="24"/>
          <w:lang w:eastAsia="ru-RU"/>
        </w:rPr>
      </w:pPr>
      <w:proofErr w:type="gramStart"/>
      <w:r w:rsidRPr="00D66AD4">
        <w:rPr>
          <w:rFonts w:ascii="Times New Roman" w:eastAsia="Times New Roman" w:hAnsi="Times New Roman" w:cs="Times New Roman"/>
          <w:sz w:val="24"/>
          <w:szCs w:val="24"/>
          <w:lang w:eastAsia="ru-RU"/>
        </w:rPr>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w:t>
      </w:r>
      <w:r w:rsidRPr="00D66AD4">
        <w:rPr>
          <w:rFonts w:ascii="Times New Roman" w:eastAsia="Times New Roman" w:hAnsi="Times New Roman" w:cs="Times New Roman"/>
          <w:b/>
          <w:i/>
          <w:sz w:val="24"/>
          <w:szCs w:val="24"/>
          <w:lang w:eastAsia="ru-RU"/>
        </w:rPr>
        <w:t>лица, занимающие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w:t>
      </w:r>
      <w:proofErr w:type="gramEnd"/>
      <w:r w:rsidRPr="00D66AD4">
        <w:rPr>
          <w:rFonts w:ascii="Times New Roman" w:eastAsia="Times New Roman" w:hAnsi="Times New Roman" w:cs="Times New Roman"/>
          <w:b/>
          <w:i/>
          <w:sz w:val="24"/>
          <w:szCs w:val="24"/>
          <w:lang w:eastAsia="ru-RU"/>
        </w:rPr>
        <w:t xml:space="preserve"> аудиторской организации, отсутствуют.</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Меры, предпринятые эмитентом и аудитором (аудиторской организацией) для снижения влияния указанных факторов: </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b/>
          <w:i/>
          <w:noProof/>
          <w:sz w:val="24"/>
          <w:szCs w:val="24"/>
          <w:lang w:eastAsia="ru-RU"/>
        </w:rPr>
      </w:pPr>
      <w:r w:rsidRPr="00D66AD4">
        <w:rPr>
          <w:rFonts w:ascii="Times New Roman" w:eastAsia="Times New Roman" w:hAnsi="Times New Roman" w:cs="Times New Roman"/>
          <w:b/>
          <w:i/>
          <w:noProof/>
          <w:sz w:val="24"/>
          <w:szCs w:val="24"/>
          <w:lang w:eastAsia="ru-RU"/>
        </w:rPr>
        <w:t xml:space="preserve">Основной мерой, предпринятой эмитентом и аудитором для снижения зависимости друг от друга, является процесс тщательного рассмотрения кандидатуры аудитора на предмет его независимости от эмитента. Кандидатура аудитора тщательно рассматривалась ПАО «Россети» при проведении открытого одноэтапного конкурса без предварительного квалификационного отбора на право заключения договоров на проведение обязательного ежегодного аудита отчетности ДЗО ПАО «Россети» за 2019, 2020, 2021 годы на предмет независимости аудитора от ДЗО ПАО «Россети» и отсутствия перечисленных факторов. </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b/>
          <w:i/>
          <w:noProof/>
          <w:sz w:val="24"/>
          <w:szCs w:val="24"/>
          <w:lang w:eastAsia="ru-RU"/>
        </w:rPr>
      </w:pPr>
      <w:r w:rsidRPr="00D66AD4">
        <w:rPr>
          <w:rFonts w:ascii="Times New Roman" w:eastAsia="Times New Roman" w:hAnsi="Times New Roman" w:cs="Times New Roman"/>
          <w:b/>
          <w:i/>
          <w:noProof/>
          <w:sz w:val="24"/>
          <w:szCs w:val="24"/>
          <w:lang w:eastAsia="ru-RU"/>
        </w:rPr>
        <w:t xml:space="preserve">Аудитор является полностью независимым от органов управления Эмитента в соответствии с требованиями статьи 8 </w:t>
      </w:r>
      <w:bookmarkStart w:id="125" w:name="_Hlk94694258"/>
      <w:r w:rsidRPr="00D66AD4">
        <w:rPr>
          <w:rFonts w:ascii="Times New Roman" w:eastAsia="Times New Roman" w:hAnsi="Times New Roman" w:cs="Times New Roman"/>
          <w:b/>
          <w:i/>
          <w:noProof/>
          <w:sz w:val="24"/>
          <w:szCs w:val="24"/>
          <w:lang w:eastAsia="ru-RU"/>
        </w:rPr>
        <w:t xml:space="preserve">Федерального закона </w:t>
      </w:r>
      <w:bookmarkEnd w:id="125"/>
      <w:r w:rsidRPr="00D66AD4">
        <w:rPr>
          <w:rFonts w:ascii="Times New Roman" w:eastAsia="Times New Roman" w:hAnsi="Times New Roman" w:cs="Times New Roman"/>
          <w:b/>
          <w:i/>
          <w:noProof/>
          <w:sz w:val="24"/>
          <w:szCs w:val="24"/>
          <w:lang w:eastAsia="ru-RU"/>
        </w:rPr>
        <w:t xml:space="preserve">от 30.12.2008 № 307-ФЗ «Об аудиторской деятельности». </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 xml:space="preserve">Фактический размер </w:t>
      </w:r>
      <w:bookmarkStart w:id="126" w:name="_Hlk96968011"/>
      <w:r w:rsidRPr="00D66AD4">
        <w:rPr>
          <w:rFonts w:ascii="Times New Roman" w:eastAsia="Times New Roman" w:hAnsi="Times New Roman" w:cs="Times New Roman"/>
          <w:sz w:val="24"/>
          <w:szCs w:val="24"/>
          <w:lang w:eastAsia="ru-RU"/>
        </w:rPr>
        <w:t xml:space="preserve">вознаграждения, выплаченного </w:t>
      </w:r>
      <w:bookmarkEnd w:id="126"/>
      <w:r w:rsidRPr="00D66AD4">
        <w:rPr>
          <w:rFonts w:ascii="Times New Roman" w:eastAsia="Times New Roman" w:hAnsi="Times New Roman" w:cs="Times New Roman"/>
          <w:sz w:val="24"/>
          <w:szCs w:val="24"/>
          <w:lang w:eastAsia="ru-RU"/>
        </w:rPr>
        <w:t>эмитентом аудитору эмитента за последний завершенный отчетный год, с отдельным указанием размера вознаграждения, выплаченного за аудит (проверку), в том числе обязательный, отчетности эмитента и за оказание сопутствующих аудиту и прочих связанных с аудиторской деятельностью услуг;</w:t>
      </w:r>
    </w:p>
    <w:p w:rsidR="00D66AD4" w:rsidRPr="005A73F8"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5A73F8">
        <w:rPr>
          <w:rFonts w:ascii="Times New Roman" w:eastAsia="Times New Roman" w:hAnsi="Times New Roman" w:cs="Times New Roman"/>
          <w:b/>
          <w:bCs/>
          <w:i/>
          <w:iCs/>
          <w:sz w:val="24"/>
          <w:szCs w:val="24"/>
          <w:lang w:eastAsia="ru-RU"/>
        </w:rPr>
        <w:t>Размер оплаты услуг аудитора Эмитента, утвержденного Общим собранием акционеров Эмитента для обязательной ежегодной проверки и подтверждения годовой финансовой отчетности Эмитента за 202</w:t>
      </w:r>
      <w:r w:rsidR="005A73F8" w:rsidRPr="005A73F8">
        <w:rPr>
          <w:rFonts w:ascii="Times New Roman" w:eastAsia="Times New Roman" w:hAnsi="Times New Roman" w:cs="Times New Roman"/>
          <w:b/>
          <w:bCs/>
          <w:i/>
          <w:iCs/>
          <w:sz w:val="24"/>
          <w:szCs w:val="24"/>
          <w:lang w:eastAsia="ru-RU"/>
        </w:rPr>
        <w:t>1</w:t>
      </w:r>
      <w:r w:rsidRPr="005A73F8">
        <w:rPr>
          <w:rFonts w:ascii="Times New Roman" w:eastAsia="Times New Roman" w:hAnsi="Times New Roman" w:cs="Times New Roman"/>
          <w:b/>
          <w:bCs/>
          <w:i/>
          <w:iCs/>
          <w:sz w:val="24"/>
          <w:szCs w:val="24"/>
          <w:lang w:eastAsia="ru-RU"/>
        </w:rPr>
        <w:t xml:space="preserve"> год, был определен решением Совета директоров: </w:t>
      </w:r>
      <w:bookmarkStart w:id="127" w:name="_Hlk96967229"/>
    </w:p>
    <w:p w:rsidR="00D66AD4" w:rsidRPr="00E81BC3"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5A73F8">
        <w:rPr>
          <w:rFonts w:ascii="Times New Roman" w:eastAsia="Times New Roman" w:hAnsi="Times New Roman" w:cs="Times New Roman"/>
          <w:b/>
          <w:bCs/>
          <w:i/>
          <w:iCs/>
          <w:sz w:val="24"/>
          <w:szCs w:val="24"/>
          <w:lang w:eastAsia="ru-RU"/>
        </w:rPr>
        <w:t xml:space="preserve">- </w:t>
      </w:r>
      <w:bookmarkStart w:id="128" w:name="_Hlk96968052"/>
      <w:r w:rsidRPr="005A73F8">
        <w:rPr>
          <w:rFonts w:ascii="Times New Roman" w:eastAsia="Times New Roman" w:hAnsi="Times New Roman" w:cs="Times New Roman"/>
          <w:b/>
          <w:bCs/>
          <w:i/>
          <w:iCs/>
          <w:sz w:val="24"/>
          <w:szCs w:val="24"/>
          <w:lang w:eastAsia="ru-RU"/>
        </w:rPr>
        <w:t>размер вознаграждения, выплаченног</w:t>
      </w:r>
      <w:proofErr w:type="gramStart"/>
      <w:r w:rsidRPr="005A73F8">
        <w:rPr>
          <w:rFonts w:ascii="Times New Roman" w:eastAsia="Times New Roman" w:hAnsi="Times New Roman" w:cs="Times New Roman"/>
          <w:b/>
          <w:bCs/>
          <w:i/>
          <w:iCs/>
          <w:sz w:val="24"/>
          <w:szCs w:val="24"/>
          <w:lang w:eastAsia="ru-RU"/>
        </w:rPr>
        <w:t>о ООО</w:t>
      </w:r>
      <w:proofErr w:type="gramEnd"/>
      <w:r w:rsidRPr="005A73F8">
        <w:rPr>
          <w:rFonts w:ascii="Times New Roman" w:eastAsia="Times New Roman" w:hAnsi="Times New Roman" w:cs="Times New Roman"/>
          <w:b/>
          <w:bCs/>
          <w:i/>
          <w:iCs/>
          <w:sz w:val="24"/>
          <w:szCs w:val="24"/>
          <w:lang w:eastAsia="ru-RU"/>
        </w:rPr>
        <w:t xml:space="preserve"> «Эрнст энд Янг» за </w:t>
      </w:r>
      <w:bookmarkStart w:id="129" w:name="_Hlk94692652"/>
      <w:r w:rsidRPr="005A73F8">
        <w:rPr>
          <w:rFonts w:ascii="Times New Roman" w:eastAsia="Times New Roman" w:hAnsi="Times New Roman" w:cs="Times New Roman"/>
          <w:b/>
          <w:bCs/>
          <w:i/>
          <w:iCs/>
          <w:sz w:val="24"/>
          <w:szCs w:val="24"/>
          <w:lang w:eastAsia="ru-RU"/>
        </w:rPr>
        <w:t>аудит</w:t>
      </w:r>
      <w:bookmarkEnd w:id="127"/>
      <w:r w:rsidRPr="005A73F8">
        <w:rPr>
          <w:rFonts w:ascii="Times New Roman" w:eastAsia="Times New Roman" w:hAnsi="Times New Roman" w:cs="Times New Roman"/>
          <w:b/>
          <w:bCs/>
          <w:i/>
          <w:iCs/>
          <w:sz w:val="24"/>
          <w:szCs w:val="24"/>
          <w:lang w:eastAsia="ru-RU"/>
        </w:rPr>
        <w:t xml:space="preserve"> </w:t>
      </w:r>
      <w:bookmarkEnd w:id="128"/>
      <w:r w:rsidRPr="005A73F8">
        <w:rPr>
          <w:rFonts w:ascii="Times New Roman" w:eastAsia="Times New Roman" w:hAnsi="Times New Roman" w:cs="Times New Roman"/>
          <w:b/>
          <w:bCs/>
          <w:i/>
          <w:iCs/>
          <w:sz w:val="24"/>
          <w:szCs w:val="24"/>
          <w:lang w:eastAsia="ru-RU"/>
        </w:rPr>
        <w:t xml:space="preserve">бухгалтерской (финансовой) отчетности </w:t>
      </w:r>
      <w:r w:rsidRPr="00E81BC3">
        <w:rPr>
          <w:rFonts w:ascii="Times New Roman" w:eastAsia="Times New Roman" w:hAnsi="Times New Roman" w:cs="Times New Roman"/>
          <w:b/>
          <w:bCs/>
          <w:i/>
          <w:iCs/>
          <w:sz w:val="24"/>
          <w:szCs w:val="24"/>
          <w:lang w:eastAsia="ru-RU"/>
        </w:rPr>
        <w:t>эмитента за 202</w:t>
      </w:r>
      <w:r w:rsidR="005A73F8" w:rsidRPr="00E81BC3">
        <w:rPr>
          <w:rFonts w:ascii="Times New Roman" w:eastAsia="Times New Roman" w:hAnsi="Times New Roman" w:cs="Times New Roman"/>
          <w:b/>
          <w:bCs/>
          <w:i/>
          <w:iCs/>
          <w:sz w:val="24"/>
          <w:szCs w:val="24"/>
          <w:lang w:eastAsia="ru-RU"/>
        </w:rPr>
        <w:t>1</w:t>
      </w:r>
      <w:r w:rsidRPr="00E81BC3">
        <w:rPr>
          <w:rFonts w:ascii="Times New Roman" w:eastAsia="Times New Roman" w:hAnsi="Times New Roman" w:cs="Times New Roman"/>
          <w:b/>
          <w:bCs/>
          <w:i/>
          <w:iCs/>
          <w:sz w:val="24"/>
          <w:szCs w:val="24"/>
          <w:lang w:eastAsia="ru-RU"/>
        </w:rPr>
        <w:t xml:space="preserve"> г., подготовленной в соответствии с РСБУ, составил </w:t>
      </w:r>
      <w:r w:rsidR="00E81BC3" w:rsidRPr="00E81BC3">
        <w:rPr>
          <w:rFonts w:ascii="Times New Roman" w:eastAsia="Times New Roman" w:hAnsi="Times New Roman" w:cs="Times New Roman"/>
          <w:b/>
          <w:bCs/>
          <w:i/>
          <w:iCs/>
          <w:sz w:val="24"/>
          <w:szCs w:val="24"/>
          <w:lang w:eastAsia="ru-RU"/>
        </w:rPr>
        <w:t>1 996 540,00 руб.</w:t>
      </w:r>
      <w:r w:rsidRPr="00E81BC3">
        <w:rPr>
          <w:rFonts w:ascii="Times New Roman" w:eastAsia="Times New Roman" w:hAnsi="Times New Roman" w:cs="Times New Roman"/>
          <w:b/>
          <w:bCs/>
          <w:i/>
          <w:iCs/>
          <w:sz w:val="24"/>
          <w:szCs w:val="24"/>
          <w:lang w:eastAsia="ru-RU"/>
        </w:rPr>
        <w:t>, в том числе НДС 20%.</w:t>
      </w:r>
    </w:p>
    <w:p w:rsidR="002652DC" w:rsidRPr="002652DC"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bookmarkStart w:id="130" w:name="_Hlk96967889"/>
      <w:r w:rsidRPr="005A73F8">
        <w:rPr>
          <w:rFonts w:ascii="Times New Roman" w:eastAsia="Times New Roman" w:hAnsi="Times New Roman" w:cs="Times New Roman"/>
          <w:b/>
          <w:bCs/>
          <w:i/>
          <w:iCs/>
          <w:sz w:val="24"/>
          <w:szCs w:val="24"/>
          <w:lang w:eastAsia="ru-RU"/>
        </w:rPr>
        <w:t>- размер вознаграждения, выплаченног</w:t>
      </w:r>
      <w:proofErr w:type="gramStart"/>
      <w:r w:rsidRPr="005A73F8">
        <w:rPr>
          <w:rFonts w:ascii="Times New Roman" w:eastAsia="Times New Roman" w:hAnsi="Times New Roman" w:cs="Times New Roman"/>
          <w:b/>
          <w:bCs/>
          <w:i/>
          <w:iCs/>
          <w:sz w:val="24"/>
          <w:szCs w:val="24"/>
          <w:lang w:eastAsia="ru-RU"/>
        </w:rPr>
        <w:t>о ООО</w:t>
      </w:r>
      <w:proofErr w:type="gramEnd"/>
      <w:r w:rsidRPr="005A73F8">
        <w:rPr>
          <w:rFonts w:ascii="Times New Roman" w:eastAsia="Times New Roman" w:hAnsi="Times New Roman" w:cs="Times New Roman"/>
          <w:b/>
          <w:bCs/>
          <w:i/>
          <w:iCs/>
          <w:sz w:val="24"/>
          <w:szCs w:val="24"/>
          <w:lang w:eastAsia="ru-RU"/>
        </w:rPr>
        <w:t xml:space="preserve"> «Эрнст энд Янг» за аудит консолидированной финансовой отчетности за 202</w:t>
      </w:r>
      <w:r w:rsidR="005A73F8">
        <w:rPr>
          <w:rFonts w:ascii="Times New Roman" w:eastAsia="Times New Roman" w:hAnsi="Times New Roman" w:cs="Times New Roman"/>
          <w:b/>
          <w:bCs/>
          <w:i/>
          <w:iCs/>
          <w:sz w:val="24"/>
          <w:szCs w:val="24"/>
          <w:lang w:eastAsia="ru-RU"/>
        </w:rPr>
        <w:t>1</w:t>
      </w:r>
      <w:r w:rsidRPr="005A73F8">
        <w:rPr>
          <w:rFonts w:ascii="Times New Roman" w:eastAsia="Times New Roman" w:hAnsi="Times New Roman" w:cs="Times New Roman"/>
          <w:b/>
          <w:bCs/>
          <w:i/>
          <w:iCs/>
          <w:sz w:val="24"/>
          <w:szCs w:val="24"/>
          <w:lang w:eastAsia="ru-RU"/>
        </w:rPr>
        <w:t xml:space="preserve"> г., </w:t>
      </w:r>
      <w:bookmarkEnd w:id="129"/>
      <w:r w:rsidRPr="005A73F8">
        <w:rPr>
          <w:rFonts w:ascii="Times New Roman" w:eastAsia="Times New Roman" w:hAnsi="Times New Roman" w:cs="Times New Roman"/>
          <w:b/>
          <w:bCs/>
          <w:i/>
          <w:iCs/>
          <w:sz w:val="24"/>
          <w:szCs w:val="24"/>
          <w:lang w:eastAsia="ru-RU"/>
        </w:rPr>
        <w:t xml:space="preserve">подготовленной в соответствии </w:t>
      </w:r>
      <w:r w:rsidRPr="002652DC">
        <w:rPr>
          <w:rFonts w:ascii="Times New Roman" w:eastAsia="Times New Roman" w:hAnsi="Times New Roman" w:cs="Times New Roman"/>
          <w:b/>
          <w:bCs/>
          <w:i/>
          <w:iCs/>
          <w:sz w:val="24"/>
          <w:szCs w:val="24"/>
          <w:lang w:eastAsia="ru-RU"/>
        </w:rPr>
        <w:t xml:space="preserve">с Международными стандартами финансовой отчетности, составил </w:t>
      </w:r>
      <w:r w:rsidR="00E81BC3" w:rsidRPr="002652DC">
        <w:rPr>
          <w:rFonts w:ascii="Times New Roman" w:eastAsia="Times New Roman" w:hAnsi="Times New Roman" w:cs="Times New Roman"/>
          <w:b/>
          <w:bCs/>
          <w:i/>
          <w:iCs/>
          <w:sz w:val="24"/>
          <w:szCs w:val="24"/>
          <w:lang w:eastAsia="ru-RU"/>
        </w:rPr>
        <w:t>3 707 860,00</w:t>
      </w:r>
      <w:r w:rsidR="002652DC" w:rsidRPr="002652DC">
        <w:rPr>
          <w:rFonts w:ascii="Times New Roman" w:eastAsia="Times New Roman" w:hAnsi="Times New Roman" w:cs="Times New Roman"/>
          <w:b/>
          <w:bCs/>
          <w:i/>
          <w:iCs/>
          <w:sz w:val="24"/>
          <w:szCs w:val="24"/>
          <w:lang w:eastAsia="ru-RU"/>
        </w:rPr>
        <w:t xml:space="preserve"> руб.</w:t>
      </w:r>
      <w:r w:rsidR="00E81BC3" w:rsidRPr="002652DC">
        <w:rPr>
          <w:rFonts w:ascii="Times New Roman" w:eastAsia="Times New Roman" w:hAnsi="Times New Roman" w:cs="Times New Roman"/>
          <w:b/>
          <w:bCs/>
          <w:i/>
          <w:iCs/>
          <w:sz w:val="24"/>
          <w:szCs w:val="24"/>
          <w:lang w:eastAsia="ru-RU"/>
        </w:rPr>
        <w:t xml:space="preserve"> </w:t>
      </w:r>
      <w:r w:rsidRPr="002652DC">
        <w:rPr>
          <w:rFonts w:ascii="Times New Roman" w:eastAsia="Times New Roman" w:hAnsi="Times New Roman" w:cs="Times New Roman"/>
          <w:b/>
          <w:bCs/>
          <w:i/>
          <w:iCs/>
          <w:sz w:val="24"/>
          <w:szCs w:val="24"/>
          <w:lang w:eastAsia="ru-RU"/>
        </w:rPr>
        <w:t>в том числе НДС 20 %.</w:t>
      </w:r>
      <w:r w:rsidR="00E81BC3" w:rsidRPr="002652DC">
        <w:rPr>
          <w:rFonts w:ascii="Times New Roman" w:eastAsia="Times New Roman" w:hAnsi="Times New Roman" w:cs="Times New Roman"/>
          <w:b/>
          <w:bCs/>
          <w:i/>
          <w:iCs/>
          <w:sz w:val="24"/>
          <w:szCs w:val="24"/>
          <w:lang w:eastAsia="ru-RU"/>
        </w:rPr>
        <w:t xml:space="preserve"> </w:t>
      </w:r>
      <w:bookmarkEnd w:id="130"/>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2652DC">
        <w:rPr>
          <w:rFonts w:ascii="Times New Roman" w:eastAsia="Times New Roman" w:hAnsi="Times New Roman" w:cs="Times New Roman"/>
          <w:b/>
          <w:bCs/>
          <w:i/>
          <w:iCs/>
          <w:sz w:val="24"/>
          <w:szCs w:val="24"/>
          <w:lang w:eastAsia="ru-RU"/>
        </w:rPr>
        <w:t xml:space="preserve">Общий размер вознаграждения составляет </w:t>
      </w:r>
      <w:r w:rsidR="002652DC" w:rsidRPr="002652DC">
        <w:rPr>
          <w:rFonts w:ascii="Times New Roman" w:eastAsia="Times New Roman" w:hAnsi="Times New Roman" w:cs="Times New Roman"/>
          <w:b/>
          <w:bCs/>
          <w:i/>
          <w:iCs/>
          <w:sz w:val="24"/>
          <w:szCs w:val="24"/>
          <w:lang w:eastAsia="ru-RU"/>
        </w:rPr>
        <w:t>5 704 400,00 руб.</w:t>
      </w:r>
      <w:proofErr w:type="gramStart"/>
      <w:r w:rsidR="002652DC" w:rsidRPr="002652DC">
        <w:rPr>
          <w:rFonts w:ascii="Times New Roman" w:eastAsia="Times New Roman" w:hAnsi="Times New Roman" w:cs="Times New Roman"/>
          <w:b/>
          <w:bCs/>
          <w:i/>
          <w:iCs/>
          <w:sz w:val="24"/>
          <w:szCs w:val="24"/>
          <w:lang w:eastAsia="ru-RU"/>
        </w:rPr>
        <w:t xml:space="preserve"> </w:t>
      </w:r>
      <w:r w:rsidRPr="002652DC">
        <w:rPr>
          <w:rFonts w:ascii="Times New Roman" w:eastAsia="Times New Roman" w:hAnsi="Times New Roman" w:cs="Times New Roman"/>
          <w:b/>
          <w:bCs/>
          <w:i/>
          <w:iCs/>
          <w:sz w:val="24"/>
          <w:szCs w:val="24"/>
          <w:lang w:eastAsia="ru-RU"/>
        </w:rPr>
        <w:t>,</w:t>
      </w:r>
      <w:proofErr w:type="gramEnd"/>
      <w:r w:rsidRPr="002652DC">
        <w:rPr>
          <w:rFonts w:ascii="Times New Roman" w:eastAsia="Times New Roman" w:hAnsi="Times New Roman" w:cs="Times New Roman"/>
          <w:b/>
          <w:bCs/>
          <w:i/>
          <w:iCs/>
          <w:sz w:val="24"/>
          <w:szCs w:val="24"/>
          <w:lang w:eastAsia="ru-RU"/>
        </w:rPr>
        <w:t xml:space="preserve"> в том числе НДС (20%) – </w:t>
      </w:r>
      <w:r w:rsidR="002652DC" w:rsidRPr="002652DC">
        <w:rPr>
          <w:rFonts w:ascii="Times New Roman" w:eastAsia="Times New Roman" w:hAnsi="Times New Roman" w:cs="Times New Roman"/>
          <w:b/>
          <w:bCs/>
          <w:i/>
          <w:iCs/>
          <w:sz w:val="24"/>
          <w:szCs w:val="24"/>
          <w:lang w:eastAsia="ru-RU"/>
        </w:rPr>
        <w:t>950 733,33 руб</w:t>
      </w:r>
      <w:r w:rsidRPr="002652DC">
        <w:rPr>
          <w:rFonts w:ascii="Times New Roman" w:eastAsia="Times New Roman" w:hAnsi="Times New Roman" w:cs="Times New Roman"/>
          <w:b/>
          <w:bCs/>
          <w:i/>
          <w:iCs/>
          <w:color w:val="C00000"/>
          <w:sz w:val="24"/>
          <w:szCs w:val="24"/>
          <w:lang w:eastAsia="ru-RU"/>
        </w:rPr>
        <w:t>.</w:t>
      </w:r>
      <w:r w:rsidR="005A73F8" w:rsidRPr="005A73F8">
        <w:rPr>
          <w:rFonts w:ascii="Times New Roman" w:eastAsia="Times New Roman" w:hAnsi="Times New Roman" w:cs="Times New Roman"/>
          <w:b/>
          <w:bCs/>
          <w:i/>
          <w:iCs/>
          <w:color w:val="C00000"/>
          <w:sz w:val="24"/>
          <w:szCs w:val="24"/>
          <w:lang w:eastAsia="ru-RU"/>
        </w:rPr>
        <w:t xml:space="preserve"> </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b/>
          <w:bCs/>
          <w:i/>
          <w:iCs/>
          <w:sz w:val="24"/>
          <w:szCs w:val="24"/>
          <w:lang w:eastAsia="ru-RU"/>
        </w:rPr>
        <w:t>Сопутствующих аудиторской деятельности услуг не проводилось.</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D66AD4" w:rsidRPr="00D66AD4" w:rsidRDefault="00D66AD4" w:rsidP="00D66AD4">
      <w:pPr>
        <w:spacing w:after="200" w:line="276" w:lineRule="auto"/>
        <w:ind w:firstLine="426"/>
        <w:jc w:val="both"/>
        <w:rPr>
          <w:rFonts w:ascii="Times New Roman" w:eastAsia="Times New Roman" w:hAnsi="Times New Roman" w:cs="Times New Roman"/>
          <w:b/>
          <w:bCs/>
          <w:i/>
          <w:iCs/>
          <w:sz w:val="24"/>
          <w:szCs w:val="24"/>
          <w:lang w:eastAsia="ru-RU"/>
        </w:rPr>
      </w:pPr>
      <w:proofErr w:type="gramStart"/>
      <w:r w:rsidRPr="00D66AD4">
        <w:rPr>
          <w:rFonts w:ascii="Times New Roman" w:eastAsia="Times New Roman" w:hAnsi="Times New Roman" w:cs="Times New Roman"/>
          <w:sz w:val="24"/>
          <w:szCs w:val="24"/>
          <w:lang w:eastAsia="ru-RU"/>
        </w:rPr>
        <w:t>Размер вознаграждения за оказанные аудитором эмитента услуги, выплата которого отложена или просрочена эмитентом, с отдельным указанием отложенного или просроченного вознаграждения за аудит (проверку), в том числе обязательный, отчетности эмитента и за оказание сопутствующих аудиту и прочих связанных с аудиторской деятельностью услуг:</w:t>
      </w:r>
      <w:r w:rsidRPr="00D66AD4">
        <w:rPr>
          <w:rFonts w:ascii="Times New Roman" w:eastAsia="Times New Roman" w:hAnsi="Times New Roman" w:cs="Times New Roman"/>
          <w:b/>
          <w:bCs/>
          <w:i/>
          <w:iCs/>
          <w:sz w:val="24"/>
          <w:szCs w:val="24"/>
          <w:lang w:eastAsia="ru-RU"/>
        </w:rPr>
        <w:t xml:space="preserve"> отсроченные и просроченные платежи за оказанные аудиторской организацией услуги отсутствуют.</w:t>
      </w:r>
      <w:proofErr w:type="gramEnd"/>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proofErr w:type="gramStart"/>
      <w:r w:rsidRPr="00D66AD4">
        <w:rPr>
          <w:rFonts w:ascii="Times New Roman" w:eastAsia="Times New Roman" w:hAnsi="Times New Roman" w:cs="Times New Roman"/>
          <w:sz w:val="24"/>
          <w:szCs w:val="24"/>
          <w:lang w:eastAsia="ru-RU"/>
        </w:rPr>
        <w:t xml:space="preserve">В отношении аудитора эмитента, который проводил (будет проводить) проверку консолидированной финансовой отчетности эмитента, дополнительно раскрывается фактический размер вознаграждения, выплаченного за последний завершенный отчетный год эмитентом и подконтрольными эмитенту организациями, имеющими для него существенное значение, указанному аудитору: </w:t>
      </w:r>
      <w:r w:rsidRPr="00D66AD4">
        <w:rPr>
          <w:rFonts w:ascii="Times New Roman" w:eastAsia="Times New Roman" w:hAnsi="Times New Roman" w:cs="Times New Roman"/>
          <w:b/>
          <w:bCs/>
          <w:i/>
          <w:iCs/>
          <w:sz w:val="24"/>
          <w:szCs w:val="24"/>
          <w:lang w:eastAsia="ru-RU"/>
        </w:rPr>
        <w:t>по мнению эмитента, предоставление информации о вознаграждении, выплаченном аудитору, который проводил (будет проводить) проверку консолидированной финансовой отчетности эмитента, может не раскрываться в отношении группы</w:t>
      </w:r>
      <w:proofErr w:type="gramEnd"/>
      <w:r w:rsidRPr="00D66AD4">
        <w:rPr>
          <w:rFonts w:ascii="Times New Roman" w:eastAsia="Times New Roman" w:hAnsi="Times New Roman" w:cs="Times New Roman"/>
          <w:b/>
          <w:bCs/>
          <w:i/>
          <w:iCs/>
          <w:sz w:val="24"/>
          <w:szCs w:val="24"/>
          <w:lang w:eastAsia="ru-RU"/>
        </w:rPr>
        <w:t xml:space="preserve"> эмитента, так как предоставление такой информации не является для него рациональным, исходя из условий осуществляемой хозяйственной деятельности, размера группы эмитента, соотношения затрат на формирование такой информац</w:t>
      </w:r>
      <w:proofErr w:type="gramStart"/>
      <w:r w:rsidRPr="00D66AD4">
        <w:rPr>
          <w:rFonts w:ascii="Times New Roman" w:eastAsia="Times New Roman" w:hAnsi="Times New Roman" w:cs="Times New Roman"/>
          <w:b/>
          <w:bCs/>
          <w:i/>
          <w:iCs/>
          <w:sz w:val="24"/>
          <w:szCs w:val="24"/>
          <w:lang w:eastAsia="ru-RU"/>
        </w:rPr>
        <w:t>ии и ее</w:t>
      </w:r>
      <w:proofErr w:type="gramEnd"/>
      <w:r w:rsidRPr="00D66AD4">
        <w:rPr>
          <w:rFonts w:ascii="Times New Roman" w:eastAsia="Times New Roman" w:hAnsi="Times New Roman" w:cs="Times New Roman"/>
          <w:b/>
          <w:bCs/>
          <w:i/>
          <w:iCs/>
          <w:sz w:val="24"/>
          <w:szCs w:val="24"/>
          <w:lang w:eastAsia="ru-RU"/>
        </w:rPr>
        <w:t xml:space="preserve"> полезности (ценности) для заинтересованных лиц.</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Размер вознаграждения, выплаченног</w:t>
      </w:r>
      <w:proofErr w:type="gramStart"/>
      <w:r w:rsidRPr="00D66AD4">
        <w:rPr>
          <w:rFonts w:ascii="Times New Roman" w:eastAsia="Times New Roman" w:hAnsi="Times New Roman" w:cs="Times New Roman"/>
          <w:b/>
          <w:bCs/>
          <w:i/>
          <w:iCs/>
          <w:sz w:val="24"/>
          <w:szCs w:val="24"/>
          <w:lang w:eastAsia="ru-RU"/>
        </w:rPr>
        <w:t>о ООО</w:t>
      </w:r>
      <w:proofErr w:type="gramEnd"/>
      <w:r w:rsidRPr="00D66AD4">
        <w:rPr>
          <w:rFonts w:ascii="Times New Roman" w:eastAsia="Times New Roman" w:hAnsi="Times New Roman" w:cs="Times New Roman"/>
          <w:b/>
          <w:bCs/>
          <w:i/>
          <w:iCs/>
          <w:sz w:val="24"/>
          <w:szCs w:val="24"/>
          <w:lang w:eastAsia="ru-RU"/>
        </w:rPr>
        <w:t xml:space="preserve"> «Эрнст энд Янг» за аудит консолидированной финансовой отчетности эмитента за 2021 г., подготовленной в соответствии с Международными стандартами финансовой отчетности, составил </w:t>
      </w:r>
      <w:r w:rsidR="002652DC" w:rsidRPr="002652DC">
        <w:rPr>
          <w:rFonts w:ascii="Times New Roman" w:eastAsia="Times New Roman" w:hAnsi="Times New Roman" w:cs="Times New Roman"/>
          <w:b/>
          <w:bCs/>
          <w:i/>
          <w:iCs/>
          <w:sz w:val="24"/>
          <w:szCs w:val="24"/>
          <w:lang w:eastAsia="ru-RU"/>
        </w:rPr>
        <w:t>3 707 860,00</w:t>
      </w:r>
      <w:r w:rsidR="002652DC">
        <w:rPr>
          <w:rFonts w:ascii="Times New Roman" w:eastAsia="Times New Roman" w:hAnsi="Times New Roman" w:cs="Times New Roman"/>
          <w:b/>
          <w:bCs/>
          <w:i/>
          <w:iCs/>
          <w:sz w:val="24"/>
          <w:szCs w:val="24"/>
          <w:lang w:eastAsia="ru-RU"/>
        </w:rPr>
        <w:t xml:space="preserve"> руб</w:t>
      </w:r>
      <w:r w:rsidR="002652DC" w:rsidRPr="002652DC">
        <w:rPr>
          <w:rFonts w:ascii="Times New Roman" w:eastAsia="Times New Roman" w:hAnsi="Times New Roman" w:cs="Times New Roman"/>
          <w:b/>
          <w:bCs/>
          <w:i/>
          <w:iCs/>
          <w:sz w:val="24"/>
          <w:szCs w:val="24"/>
          <w:lang w:eastAsia="ru-RU"/>
        </w:rPr>
        <w:t>.</w:t>
      </w:r>
      <w:r w:rsidRPr="002652DC">
        <w:rPr>
          <w:rFonts w:ascii="Times New Roman" w:eastAsia="Times New Roman" w:hAnsi="Times New Roman" w:cs="Times New Roman"/>
          <w:b/>
          <w:bCs/>
          <w:i/>
          <w:iCs/>
          <w:sz w:val="24"/>
          <w:szCs w:val="24"/>
          <w:lang w:eastAsia="ru-RU"/>
        </w:rPr>
        <w:t>, в том числе НДС 20 %.</w:t>
      </w:r>
    </w:p>
    <w:p w:rsidR="00D66AD4" w:rsidRPr="00D66AD4" w:rsidRDefault="00D66AD4" w:rsidP="00D66AD4">
      <w:pPr>
        <w:spacing w:after="0" w:line="240" w:lineRule="auto"/>
        <w:ind w:firstLine="426"/>
        <w:jc w:val="both"/>
        <w:rPr>
          <w:rFonts w:ascii="Times New Roman" w:eastAsia="Times New Roman" w:hAnsi="Times New Roman" w:cs="Times New Roman"/>
          <w:sz w:val="24"/>
          <w:szCs w:val="24"/>
          <w:lang w:eastAsia="ru-RU"/>
        </w:rPr>
      </w:pP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Порядок выбора аудитора эмитента:</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Batang" w:hAnsi="Times New Roman" w:cs="Times New Roman"/>
          <w:b/>
          <w:i/>
          <w:sz w:val="24"/>
          <w:szCs w:val="24"/>
          <w:u w:val="single"/>
          <w:lang w:eastAsia="ko-KR"/>
        </w:rPr>
      </w:pPr>
      <w:r w:rsidRPr="00D66AD4">
        <w:rPr>
          <w:rFonts w:ascii="Times New Roman" w:eastAsia="Times New Roman" w:hAnsi="Times New Roman" w:cs="Times New Roman"/>
          <w:sz w:val="24"/>
          <w:szCs w:val="24"/>
          <w:u w:val="single"/>
          <w:lang w:eastAsia="ru-RU"/>
        </w:rPr>
        <w:t xml:space="preserve">Процедура конкурса, связанного с выбором аудитора, и его основные условия: </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Кандидатура аудитора эмитента определялась в результате конкурсных процедур. Для участия в конкурсных процедурах аудиторские организации должны удовлетворять следующим требованиям:</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 не находиться в процессе ликвидации;</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 не иметь решения о приостановлении деятельности, принятого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 xml:space="preserve">- не подпадать под условия, перечисленные в пункте 1 статьи 8 </w:t>
      </w:r>
      <w:r w:rsidRPr="00D66AD4">
        <w:rPr>
          <w:rFonts w:ascii="Times New Roman" w:eastAsia="Times New Roman" w:hAnsi="Times New Roman" w:cs="Times New Roman"/>
          <w:b/>
          <w:i/>
          <w:noProof/>
          <w:sz w:val="24"/>
          <w:szCs w:val="24"/>
          <w:lang w:eastAsia="ru-RU"/>
        </w:rPr>
        <w:t xml:space="preserve">Федерального закона </w:t>
      </w:r>
      <w:r w:rsidRPr="00D66AD4">
        <w:rPr>
          <w:rFonts w:ascii="Times New Roman" w:eastAsia="Times New Roman" w:hAnsi="Times New Roman" w:cs="Times New Roman"/>
          <w:b/>
          <w:bCs/>
          <w:i/>
          <w:iCs/>
          <w:sz w:val="24"/>
          <w:szCs w:val="24"/>
          <w:lang w:eastAsia="ru-RU"/>
        </w:rPr>
        <w:t>«Об аудиторской деятельности».</w:t>
      </w:r>
    </w:p>
    <w:p w:rsidR="002652DC" w:rsidRDefault="002652DC"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proofErr w:type="gramStart"/>
      <w:r w:rsidRPr="002652DC">
        <w:rPr>
          <w:rFonts w:ascii="Times New Roman" w:eastAsia="Times New Roman" w:hAnsi="Times New Roman" w:cs="Times New Roman"/>
          <w:b/>
          <w:bCs/>
          <w:i/>
          <w:iCs/>
          <w:sz w:val="24"/>
          <w:szCs w:val="24"/>
          <w:lang w:eastAsia="ru-RU"/>
        </w:rPr>
        <w:t>На основании решения Конкурсной комиссии по подведению итогов конкурса в электронной форме на право заключения договора на оказание услуг по проведению обязательного ежегодного аудита отчетности РСБУ и аудита отчетности МСФО ДЗО ПАО «</w:t>
      </w:r>
      <w:proofErr w:type="spellStart"/>
      <w:r w:rsidRPr="002652DC">
        <w:rPr>
          <w:rFonts w:ascii="Times New Roman" w:eastAsia="Times New Roman" w:hAnsi="Times New Roman" w:cs="Times New Roman"/>
          <w:b/>
          <w:bCs/>
          <w:i/>
          <w:iCs/>
          <w:sz w:val="24"/>
          <w:szCs w:val="24"/>
          <w:lang w:eastAsia="ru-RU"/>
        </w:rPr>
        <w:t>Россети</w:t>
      </w:r>
      <w:proofErr w:type="spellEnd"/>
      <w:r w:rsidRPr="002652DC">
        <w:rPr>
          <w:rFonts w:ascii="Times New Roman" w:eastAsia="Times New Roman" w:hAnsi="Times New Roman" w:cs="Times New Roman"/>
          <w:b/>
          <w:bCs/>
          <w:i/>
          <w:iCs/>
          <w:sz w:val="24"/>
          <w:szCs w:val="24"/>
          <w:lang w:eastAsia="ru-RU"/>
        </w:rPr>
        <w:t>» за 2021 год  (протокол от 18.03.2021 №6/416р) кандидатура ООО «Эрнст энд Янг» рекомендована Советом директоров эмитента для утверждения в качестве аудитора за 2021 год на годовом</w:t>
      </w:r>
      <w:proofErr w:type="gramEnd"/>
      <w:r w:rsidRPr="002652DC">
        <w:rPr>
          <w:rFonts w:ascii="Times New Roman" w:eastAsia="Times New Roman" w:hAnsi="Times New Roman" w:cs="Times New Roman"/>
          <w:b/>
          <w:bCs/>
          <w:i/>
          <w:iCs/>
          <w:sz w:val="24"/>
          <w:szCs w:val="24"/>
          <w:lang w:eastAsia="ru-RU"/>
        </w:rPr>
        <w:t xml:space="preserve"> </w:t>
      </w:r>
      <w:proofErr w:type="gramStart"/>
      <w:r w:rsidRPr="002652DC">
        <w:rPr>
          <w:rFonts w:ascii="Times New Roman" w:eastAsia="Times New Roman" w:hAnsi="Times New Roman" w:cs="Times New Roman"/>
          <w:b/>
          <w:bCs/>
          <w:i/>
          <w:iCs/>
          <w:sz w:val="24"/>
          <w:szCs w:val="24"/>
          <w:lang w:eastAsia="ru-RU"/>
        </w:rPr>
        <w:t>Общем</w:t>
      </w:r>
      <w:proofErr w:type="gramEnd"/>
      <w:r w:rsidRPr="002652DC">
        <w:rPr>
          <w:rFonts w:ascii="Times New Roman" w:eastAsia="Times New Roman" w:hAnsi="Times New Roman" w:cs="Times New Roman"/>
          <w:b/>
          <w:bCs/>
          <w:i/>
          <w:iCs/>
          <w:sz w:val="24"/>
          <w:szCs w:val="24"/>
          <w:lang w:eastAsia="ru-RU"/>
        </w:rPr>
        <w:t xml:space="preserve"> собрании акционеров Общества.</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Решением годового Общего собрания акционеров от 20.06.2019 г. (протокол № 42 от 20.06.2019) аудитором Общества на 2019 год утвержден</w:t>
      </w:r>
      <w:proofErr w:type="gramStart"/>
      <w:r w:rsidRPr="00D66AD4">
        <w:rPr>
          <w:rFonts w:ascii="Times New Roman" w:eastAsia="Times New Roman" w:hAnsi="Times New Roman" w:cs="Times New Roman"/>
          <w:b/>
          <w:bCs/>
          <w:i/>
          <w:iCs/>
          <w:sz w:val="24"/>
          <w:szCs w:val="24"/>
          <w:lang w:eastAsia="ru-RU"/>
        </w:rPr>
        <w:t>о ООО</w:t>
      </w:r>
      <w:proofErr w:type="gramEnd"/>
      <w:r w:rsidRPr="00D66AD4">
        <w:rPr>
          <w:rFonts w:ascii="Times New Roman" w:eastAsia="Times New Roman" w:hAnsi="Times New Roman" w:cs="Times New Roman"/>
          <w:b/>
          <w:bCs/>
          <w:i/>
          <w:iCs/>
          <w:sz w:val="24"/>
          <w:szCs w:val="24"/>
          <w:lang w:eastAsia="ru-RU"/>
        </w:rPr>
        <w:t xml:space="preserve"> «Эрнст энд Янг».</w:t>
      </w:r>
    </w:p>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bookmarkStart w:id="131" w:name="_Hlk94524837"/>
      <w:r w:rsidRPr="00D66AD4">
        <w:rPr>
          <w:rFonts w:ascii="Times New Roman" w:eastAsia="Times New Roman" w:hAnsi="Times New Roman" w:cs="Times New Roman"/>
          <w:b/>
          <w:bCs/>
          <w:i/>
          <w:iCs/>
          <w:sz w:val="24"/>
          <w:szCs w:val="24"/>
          <w:lang w:eastAsia="ru-RU"/>
        </w:rPr>
        <w:t>Решением годового Общего собрания акционеров от 29.05.2020 (протокол № 43 от 29.05.2020) аудитором Общества на 2020 год утвержден</w:t>
      </w:r>
      <w:proofErr w:type="gramStart"/>
      <w:r w:rsidRPr="00D66AD4">
        <w:rPr>
          <w:rFonts w:ascii="Times New Roman" w:eastAsia="Times New Roman" w:hAnsi="Times New Roman" w:cs="Times New Roman"/>
          <w:b/>
          <w:bCs/>
          <w:i/>
          <w:iCs/>
          <w:sz w:val="24"/>
          <w:szCs w:val="24"/>
          <w:lang w:eastAsia="ru-RU"/>
        </w:rPr>
        <w:t>о ООО</w:t>
      </w:r>
      <w:proofErr w:type="gramEnd"/>
      <w:r w:rsidRPr="00D66AD4">
        <w:rPr>
          <w:rFonts w:ascii="Times New Roman" w:eastAsia="Times New Roman" w:hAnsi="Times New Roman" w:cs="Times New Roman"/>
          <w:b/>
          <w:bCs/>
          <w:i/>
          <w:iCs/>
          <w:sz w:val="24"/>
          <w:szCs w:val="24"/>
          <w:lang w:eastAsia="ru-RU"/>
        </w:rPr>
        <w:t xml:space="preserve"> «Эрнст энд Янг».</w:t>
      </w:r>
    </w:p>
    <w:bookmarkEnd w:id="131"/>
    <w:p w:rsidR="00D66AD4" w:rsidRPr="00D66AD4" w:rsidRDefault="00D66AD4" w:rsidP="00D66AD4">
      <w:pPr>
        <w:autoSpaceDE w:val="0"/>
        <w:autoSpaceDN w:val="0"/>
        <w:adjustRightInd w:val="0"/>
        <w:spacing w:after="0" w:line="240" w:lineRule="auto"/>
        <w:ind w:firstLine="426"/>
        <w:jc w:val="both"/>
        <w:rPr>
          <w:rFonts w:ascii="Times New Roman" w:eastAsia="Times New Roman" w:hAnsi="Times New Roman" w:cs="Times New Roman"/>
          <w:b/>
          <w:bCs/>
          <w:i/>
          <w:iCs/>
          <w:sz w:val="24"/>
          <w:szCs w:val="24"/>
          <w:lang w:eastAsia="ru-RU"/>
        </w:rPr>
      </w:pPr>
      <w:r w:rsidRPr="00D66AD4">
        <w:rPr>
          <w:rFonts w:ascii="Times New Roman" w:eastAsia="Times New Roman" w:hAnsi="Times New Roman" w:cs="Times New Roman"/>
          <w:b/>
          <w:bCs/>
          <w:i/>
          <w:iCs/>
          <w:sz w:val="24"/>
          <w:szCs w:val="24"/>
          <w:lang w:eastAsia="ru-RU"/>
        </w:rPr>
        <w:t>Решением годового Общего собрания акционеров от 03.06.2021 (протокол № 45 от 04.06.2021) аудитором Общества на 2021 год утвержден</w:t>
      </w:r>
      <w:proofErr w:type="gramStart"/>
      <w:r w:rsidRPr="00D66AD4">
        <w:rPr>
          <w:rFonts w:ascii="Times New Roman" w:eastAsia="Times New Roman" w:hAnsi="Times New Roman" w:cs="Times New Roman"/>
          <w:b/>
          <w:bCs/>
          <w:i/>
          <w:iCs/>
          <w:sz w:val="24"/>
          <w:szCs w:val="24"/>
          <w:lang w:eastAsia="ru-RU"/>
        </w:rPr>
        <w:t>о ООО</w:t>
      </w:r>
      <w:proofErr w:type="gramEnd"/>
      <w:r w:rsidRPr="00D66AD4">
        <w:rPr>
          <w:rFonts w:ascii="Times New Roman" w:eastAsia="Times New Roman" w:hAnsi="Times New Roman" w:cs="Times New Roman"/>
          <w:b/>
          <w:bCs/>
          <w:i/>
          <w:iCs/>
          <w:sz w:val="24"/>
          <w:szCs w:val="24"/>
          <w:lang w:eastAsia="ru-RU"/>
        </w:rPr>
        <w:t xml:space="preserve"> «Эрнст энд Янг».</w:t>
      </w: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sz w:val="24"/>
          <w:szCs w:val="24"/>
          <w:lang w:eastAsia="ru-RU"/>
        </w:rPr>
      </w:pPr>
    </w:p>
    <w:p w:rsidR="00D66AD4" w:rsidRPr="00D66AD4" w:rsidRDefault="00D66AD4" w:rsidP="00D66AD4">
      <w:pPr>
        <w:autoSpaceDE w:val="0"/>
        <w:autoSpaceDN w:val="0"/>
        <w:adjustRightInd w:val="0"/>
        <w:spacing w:after="0" w:line="240" w:lineRule="auto"/>
        <w:ind w:firstLine="426"/>
        <w:jc w:val="both"/>
        <w:outlineLvl w:val="4"/>
        <w:rPr>
          <w:rFonts w:ascii="Times New Roman" w:eastAsia="Times New Roman" w:hAnsi="Times New Roman" w:cs="Times New Roman"/>
          <w:sz w:val="24"/>
          <w:szCs w:val="24"/>
          <w:lang w:eastAsia="ru-RU"/>
        </w:rPr>
      </w:pPr>
      <w:r w:rsidRPr="00D66AD4">
        <w:rPr>
          <w:rFonts w:ascii="Times New Roman" w:eastAsia="Times New Roman" w:hAnsi="Times New Roman" w:cs="Times New Roman"/>
          <w:sz w:val="24"/>
          <w:szCs w:val="24"/>
          <w:lang w:eastAsia="ru-RU"/>
        </w:rPr>
        <w:t>процедура выдвижения кандидатуры аудитора эмитента для утверждения общим собранием акционеров (участников, членов) эмитента, в том числе орган управления эмитента, принимающий решение о выдвижении кандидатуры аудитора эмитента:</w:t>
      </w:r>
    </w:p>
    <w:p w:rsidR="00D66AD4" w:rsidRPr="00D66AD4" w:rsidRDefault="00D66AD4" w:rsidP="00D66AD4">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66AD4">
        <w:rPr>
          <w:rFonts w:ascii="Times New Roman" w:eastAsia="Times New Roman" w:hAnsi="Times New Roman" w:cs="Times New Roman"/>
          <w:b/>
          <w:bCs/>
          <w:i/>
          <w:iCs/>
          <w:sz w:val="24"/>
          <w:szCs w:val="24"/>
          <w:lang w:eastAsia="ru-RU"/>
        </w:rPr>
        <w:t>Федеральным законом от 26.12.1995 № 208-ФЗ «Об акционерных обществах» установлено, что аудитор Общества утверждается Общим собранием акционеров. Однако порядок выдвижения кандидатуры аудитора законодательно не закреплен: не определены сроки и порядок выдвижения кандидатуры аудитора для включения его в список для голосования по вопросу об утвержден</w:t>
      </w:r>
      <w:proofErr w:type="gramStart"/>
      <w:r w:rsidRPr="00D66AD4">
        <w:rPr>
          <w:rFonts w:ascii="Times New Roman" w:eastAsia="Times New Roman" w:hAnsi="Times New Roman" w:cs="Times New Roman"/>
          <w:b/>
          <w:bCs/>
          <w:i/>
          <w:iCs/>
          <w:sz w:val="24"/>
          <w:szCs w:val="24"/>
          <w:lang w:eastAsia="ru-RU"/>
        </w:rPr>
        <w:t>ии ау</w:t>
      </w:r>
      <w:proofErr w:type="gramEnd"/>
      <w:r w:rsidRPr="00D66AD4">
        <w:rPr>
          <w:rFonts w:ascii="Times New Roman" w:eastAsia="Times New Roman" w:hAnsi="Times New Roman" w:cs="Times New Roman"/>
          <w:b/>
          <w:bCs/>
          <w:i/>
          <w:iCs/>
          <w:sz w:val="24"/>
          <w:szCs w:val="24"/>
          <w:lang w:eastAsia="ru-RU"/>
        </w:rPr>
        <w:t xml:space="preserve">дитора Общества. В связи с этим кандидатура аудитора для утверждения на общем собрании акционеров предварительно рассматривается Комитетом по аудиту Совета директоров Общества и, с учетом рекомендаций Комитета по аудиту, определяется Советом директоров Общества в рамках решения вопросов подготовки и проведения годового Общего собрания акционеров. </w:t>
      </w:r>
      <w:r w:rsidRPr="00D66AD4">
        <w:rPr>
          <w:rFonts w:ascii="Times New Roman" w:eastAsia="Batang" w:hAnsi="Times New Roman" w:cs="Times New Roman"/>
          <w:b/>
          <w:i/>
          <w:sz w:val="24"/>
          <w:szCs w:val="24"/>
          <w:lang w:eastAsia="ko-KR"/>
        </w:rPr>
        <w:t>Вопрос об утвержден</w:t>
      </w:r>
      <w:proofErr w:type="gramStart"/>
      <w:r w:rsidRPr="00D66AD4">
        <w:rPr>
          <w:rFonts w:ascii="Times New Roman" w:eastAsia="Batang" w:hAnsi="Times New Roman" w:cs="Times New Roman"/>
          <w:b/>
          <w:i/>
          <w:sz w:val="24"/>
          <w:szCs w:val="24"/>
          <w:lang w:eastAsia="ko-KR"/>
        </w:rPr>
        <w:t>ии ау</w:t>
      </w:r>
      <w:proofErr w:type="gramEnd"/>
      <w:r w:rsidRPr="00D66AD4">
        <w:rPr>
          <w:rFonts w:ascii="Times New Roman" w:eastAsia="Batang" w:hAnsi="Times New Roman" w:cs="Times New Roman"/>
          <w:b/>
          <w:i/>
          <w:sz w:val="24"/>
          <w:szCs w:val="24"/>
          <w:lang w:eastAsia="ko-KR"/>
        </w:rPr>
        <w:t>дитора вносится Советом директоров эмитента в повестку дня годового общего собрания акционеров эмитента.</w:t>
      </w:r>
    </w:p>
    <w:p w:rsid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2C7F6F" w:rsidRDefault="002C7F6F" w:rsidP="002C7F6F">
      <w:pPr>
        <w:pStyle w:val="2"/>
      </w:pPr>
      <w:bookmarkStart w:id="132" w:name="_Toc100822888"/>
      <w:r w:rsidRPr="002C7F6F">
        <w:t>4.7. Сведения об эмиссии акций дополнительного выпуска</w:t>
      </w:r>
      <w:bookmarkEnd w:id="132"/>
      <w:r w:rsidRPr="009D4C9F">
        <w:t xml:space="preserve"> </w:t>
      </w:r>
    </w:p>
    <w:p w:rsidR="002C7F6F" w:rsidRPr="002C7F6F" w:rsidRDefault="002C7F6F" w:rsidP="002C7F6F">
      <w:pPr>
        <w:spacing w:after="0" w:line="240" w:lineRule="auto"/>
        <w:ind w:firstLine="426"/>
        <w:jc w:val="both"/>
        <w:rPr>
          <w:rFonts w:ascii="Times New Roman" w:eastAsia="Times New Roman" w:hAnsi="Times New Roman" w:cs="Times New Roman"/>
          <w:b/>
          <w:i/>
          <w:lang w:eastAsia="ru-RU"/>
        </w:rPr>
      </w:pPr>
      <w:r w:rsidRPr="002C7F6F">
        <w:rPr>
          <w:rFonts w:ascii="Times New Roman" w:eastAsia="Times New Roman" w:hAnsi="Times New Roman" w:cs="Times New Roman"/>
          <w:b/>
          <w:i/>
          <w:lang w:eastAsia="ru-RU"/>
        </w:rPr>
        <w:t>В отчетном году в соответствии с решением Общего собрания акционеров от 24.02.2021  об увеличении уставного капитала Компания осуществляла размещение акций дополнительного выпуска, государственная регистрация которого осуществлена Банком России 01.04.2021.</w:t>
      </w:r>
    </w:p>
    <w:p w:rsidR="002C7F6F" w:rsidRPr="002C7F6F" w:rsidRDefault="002C7F6F" w:rsidP="002C7F6F">
      <w:pPr>
        <w:spacing w:after="0" w:line="240" w:lineRule="auto"/>
        <w:ind w:firstLine="426"/>
        <w:jc w:val="both"/>
        <w:rPr>
          <w:rFonts w:ascii="Times New Roman" w:eastAsia="Times New Roman" w:hAnsi="Times New Roman" w:cs="Times New Roman"/>
          <w:b/>
          <w:i/>
          <w:lang w:eastAsia="ru-RU"/>
        </w:rPr>
      </w:pPr>
      <w:r w:rsidRPr="002C7F6F">
        <w:rPr>
          <w:rFonts w:ascii="Times New Roman" w:eastAsia="Times New Roman" w:hAnsi="Times New Roman" w:cs="Times New Roman"/>
          <w:b/>
          <w:i/>
          <w:lang w:eastAsia="ru-RU"/>
        </w:rPr>
        <w:t xml:space="preserve"> Проспектом ценных бумаг, содержащим условия размещения ценных бумаг и зарегистрированным Банком России также 01.04.2021, был предусмотрен максимальный срок размещения дополнительных акций - 1 год </w:t>
      </w:r>
      <w:proofErr w:type="gramStart"/>
      <w:r w:rsidRPr="002C7F6F">
        <w:rPr>
          <w:rFonts w:ascii="Times New Roman" w:eastAsia="Times New Roman" w:hAnsi="Times New Roman" w:cs="Times New Roman"/>
          <w:b/>
          <w:i/>
          <w:lang w:eastAsia="ru-RU"/>
        </w:rPr>
        <w:t>с даты</w:t>
      </w:r>
      <w:proofErr w:type="gramEnd"/>
      <w:r w:rsidRPr="002C7F6F">
        <w:rPr>
          <w:rFonts w:ascii="Times New Roman" w:eastAsia="Times New Roman" w:hAnsi="Times New Roman" w:cs="Times New Roman"/>
          <w:b/>
          <w:i/>
          <w:lang w:eastAsia="ru-RU"/>
        </w:rPr>
        <w:t xml:space="preserve"> государственной регистрации данного дополнительного выпуска ценных бумаг. </w:t>
      </w:r>
    </w:p>
    <w:p w:rsidR="002C7F6F" w:rsidRPr="002C7F6F" w:rsidRDefault="002C7F6F" w:rsidP="002C7F6F">
      <w:pPr>
        <w:spacing w:after="0" w:line="240" w:lineRule="auto"/>
        <w:ind w:firstLine="426"/>
        <w:jc w:val="both"/>
        <w:rPr>
          <w:rFonts w:ascii="Times New Roman" w:eastAsia="Times New Roman" w:hAnsi="Times New Roman" w:cs="Times New Roman"/>
          <w:b/>
          <w:i/>
          <w:lang w:eastAsia="ru-RU"/>
        </w:rPr>
      </w:pPr>
      <w:r w:rsidRPr="002C7F6F">
        <w:rPr>
          <w:rFonts w:ascii="Times New Roman" w:eastAsia="Times New Roman" w:hAnsi="Times New Roman" w:cs="Times New Roman"/>
          <w:b/>
          <w:i/>
          <w:lang w:eastAsia="ru-RU"/>
        </w:rPr>
        <w:t>14.03.2022 Совет директоров принял решение об утверждении проспекта ценных бумаг «ПАО «</w:t>
      </w:r>
      <w:proofErr w:type="spellStart"/>
      <w:r w:rsidRPr="002C7F6F">
        <w:rPr>
          <w:rFonts w:ascii="Times New Roman" w:eastAsia="Times New Roman" w:hAnsi="Times New Roman" w:cs="Times New Roman"/>
          <w:b/>
          <w:i/>
          <w:lang w:eastAsia="ru-RU"/>
        </w:rPr>
        <w:t>Россети</w:t>
      </w:r>
      <w:proofErr w:type="spellEnd"/>
      <w:r w:rsidRPr="002C7F6F">
        <w:rPr>
          <w:rFonts w:ascii="Times New Roman" w:eastAsia="Times New Roman" w:hAnsi="Times New Roman" w:cs="Times New Roman"/>
          <w:b/>
          <w:i/>
          <w:lang w:eastAsia="ru-RU"/>
        </w:rPr>
        <w:t xml:space="preserve"> Кубань», предусматривающего продление срока размещения ценных бумаг, согласно пункту 12 статьи 22 Федерального закона от 22.04.1996 № 39-ФЗ «О рынке ценных бумаг» (протокол от 14.03.2022 № 470/2022). 14.03.2022 утвержденный проспект ценных бумаг направлен в Банк России на регистрацию. В случае регистрации проспекта ценных бумаг размещение дополнительных акций будет продолжено.</w:t>
      </w:r>
    </w:p>
    <w:p w:rsidR="002C7F6F" w:rsidRPr="002C7F6F" w:rsidRDefault="002C7F6F" w:rsidP="002C7F6F">
      <w:pPr>
        <w:spacing w:after="0" w:line="240" w:lineRule="auto"/>
        <w:ind w:firstLine="426"/>
        <w:jc w:val="both"/>
        <w:rPr>
          <w:rFonts w:ascii="Times New Roman" w:eastAsia="Times New Roman" w:hAnsi="Times New Roman" w:cs="Times New Roman"/>
          <w:b/>
          <w:i/>
          <w:lang w:eastAsia="ru-RU"/>
        </w:rPr>
      </w:pPr>
      <w:r w:rsidRPr="002C7F6F">
        <w:rPr>
          <w:rFonts w:ascii="Times New Roman" w:eastAsia="Times New Roman" w:hAnsi="Times New Roman" w:cs="Times New Roman"/>
          <w:b/>
          <w:i/>
          <w:lang w:eastAsia="ru-RU"/>
        </w:rPr>
        <w:t>Сведения о дополнительном выпуске ценных бумаг: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4727"/>
      </w:tblGrid>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lang w:eastAsia="ru-RU"/>
              </w:rPr>
            </w:pPr>
            <w:r w:rsidRPr="00DC075A">
              <w:rPr>
                <w:rFonts w:ascii="Times New Roman" w:eastAsia="Times New Roman" w:hAnsi="Times New Roman" w:cs="Times New Roman"/>
                <w:b/>
                <w:sz w:val="20"/>
                <w:szCs w:val="20"/>
                <w:lang w:eastAsia="ru-RU"/>
              </w:rPr>
              <w:t>Цели эмиссии</w:t>
            </w:r>
          </w:p>
        </w:tc>
        <w:tc>
          <w:tcPr>
            <w:tcW w:w="4728" w:type="dxa"/>
            <w:shd w:val="clear" w:color="auto" w:fill="auto"/>
            <w:vAlign w:val="center"/>
          </w:tcPr>
          <w:p w:rsidR="002C7F6F" w:rsidRPr="00DC075A" w:rsidRDefault="002C7F6F" w:rsidP="00BE281C">
            <w:pPr>
              <w:spacing w:after="0" w:line="240" w:lineRule="auto"/>
              <w:jc w:val="center"/>
              <w:rPr>
                <w:rFonts w:ascii="Times New Roman" w:eastAsia="Times New Roman" w:hAnsi="Times New Roman" w:cs="Times New Roman"/>
                <w:sz w:val="20"/>
                <w:szCs w:val="20"/>
                <w:highlight w:val="yellow"/>
                <w:lang w:eastAsia="ru-RU"/>
              </w:rPr>
            </w:pPr>
            <w:proofErr w:type="gramStart"/>
            <w:r w:rsidRPr="00DC075A">
              <w:rPr>
                <w:rFonts w:ascii="Times New Roman" w:eastAsia="Times New Roman" w:hAnsi="Times New Roman" w:cs="Times New Roman"/>
                <w:sz w:val="18"/>
                <w:szCs w:val="18"/>
                <w:lang w:eastAsia="ru-RU"/>
              </w:rPr>
              <w:t xml:space="preserve">Финансирование мероприятий  по созданию энергетической инфраструктуры для реализации инвестиционных проектов на  территории Республики Адыгея, по реконструкции центров питания в Сочинском </w:t>
            </w:r>
            <w:proofErr w:type="spellStart"/>
            <w:r w:rsidRPr="00DC075A">
              <w:rPr>
                <w:rFonts w:ascii="Times New Roman" w:eastAsia="Times New Roman" w:hAnsi="Times New Roman" w:cs="Times New Roman"/>
                <w:sz w:val="18"/>
                <w:szCs w:val="18"/>
                <w:lang w:eastAsia="ru-RU"/>
              </w:rPr>
              <w:t>энергорайоне</w:t>
            </w:r>
            <w:proofErr w:type="spellEnd"/>
            <w:r w:rsidRPr="00DC075A">
              <w:rPr>
                <w:rFonts w:ascii="Times New Roman" w:eastAsia="Times New Roman" w:hAnsi="Times New Roman" w:cs="Times New Roman"/>
                <w:sz w:val="18"/>
                <w:szCs w:val="18"/>
                <w:lang w:eastAsia="ru-RU"/>
              </w:rPr>
              <w:t>, в том числе на возмещение понесенных Обществом затрат, повышение финансовой устойчивости ПАО «</w:t>
            </w:r>
            <w:proofErr w:type="spellStart"/>
            <w:r w:rsidRPr="00DC075A">
              <w:rPr>
                <w:rFonts w:ascii="Times New Roman" w:eastAsia="Times New Roman" w:hAnsi="Times New Roman" w:cs="Times New Roman"/>
                <w:sz w:val="18"/>
                <w:szCs w:val="18"/>
                <w:lang w:eastAsia="ru-RU"/>
              </w:rPr>
              <w:t>Россети</w:t>
            </w:r>
            <w:proofErr w:type="spellEnd"/>
            <w:r w:rsidRPr="00DC075A">
              <w:rPr>
                <w:rFonts w:ascii="Times New Roman" w:eastAsia="Times New Roman" w:hAnsi="Times New Roman" w:cs="Times New Roman"/>
                <w:sz w:val="18"/>
                <w:szCs w:val="18"/>
                <w:lang w:eastAsia="ru-RU"/>
              </w:rPr>
              <w:t xml:space="preserve"> Кубань», снижение долговой нагрузки</w:t>
            </w:r>
            <w:proofErr w:type="gramEnd"/>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lang w:eastAsia="ru-RU"/>
              </w:rPr>
            </w:pPr>
            <w:r w:rsidRPr="00DC075A">
              <w:rPr>
                <w:rFonts w:ascii="Times New Roman" w:eastAsia="Times New Roman" w:hAnsi="Times New Roman" w:cs="Times New Roman"/>
                <w:b/>
                <w:sz w:val="20"/>
                <w:szCs w:val="20"/>
                <w:lang w:eastAsia="ru-RU"/>
              </w:rPr>
              <w:t>Цена размещения акций</w:t>
            </w:r>
          </w:p>
        </w:tc>
        <w:tc>
          <w:tcPr>
            <w:tcW w:w="4728" w:type="dxa"/>
            <w:shd w:val="clear" w:color="auto" w:fill="auto"/>
            <w:vAlign w:val="center"/>
          </w:tcPr>
          <w:p w:rsidR="002C7F6F" w:rsidRPr="00DC075A" w:rsidRDefault="002C7F6F" w:rsidP="00BE281C">
            <w:pPr>
              <w:spacing w:after="0" w:line="240" w:lineRule="auto"/>
              <w:jc w:val="center"/>
              <w:rPr>
                <w:rFonts w:ascii="Times New Roman" w:eastAsia="Times New Roman" w:hAnsi="Times New Roman" w:cs="Times New Roman"/>
                <w:sz w:val="20"/>
                <w:szCs w:val="20"/>
                <w:lang w:eastAsia="ru-RU"/>
              </w:rPr>
            </w:pPr>
            <w:r w:rsidRPr="00DC075A">
              <w:rPr>
                <w:rFonts w:ascii="Times New Roman" w:eastAsia="Times New Roman" w:hAnsi="Times New Roman" w:cs="Times New Roman"/>
                <w:sz w:val="20"/>
                <w:szCs w:val="20"/>
                <w:lang w:eastAsia="ru-RU"/>
              </w:rPr>
              <w:t>100 руб. за одну акцию</w:t>
            </w:r>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lang w:eastAsia="ru-RU"/>
              </w:rPr>
            </w:pPr>
            <w:r w:rsidRPr="00DC075A">
              <w:rPr>
                <w:rFonts w:ascii="Times New Roman" w:eastAsia="Times New Roman" w:hAnsi="Times New Roman" w:cs="Times New Roman"/>
                <w:b/>
                <w:sz w:val="20"/>
                <w:szCs w:val="20"/>
                <w:lang w:eastAsia="ru-RU"/>
              </w:rPr>
              <w:t>Форма оплаты акций</w:t>
            </w:r>
          </w:p>
        </w:tc>
        <w:tc>
          <w:tcPr>
            <w:tcW w:w="4728" w:type="dxa"/>
            <w:shd w:val="clear" w:color="auto" w:fill="auto"/>
            <w:vAlign w:val="center"/>
          </w:tcPr>
          <w:p w:rsidR="002C7F6F" w:rsidRPr="00DC075A" w:rsidRDefault="002C7F6F" w:rsidP="00BE281C">
            <w:pPr>
              <w:spacing w:after="0" w:line="240" w:lineRule="auto"/>
              <w:jc w:val="center"/>
              <w:rPr>
                <w:rFonts w:ascii="Times New Roman" w:eastAsia="Times New Roman" w:hAnsi="Times New Roman" w:cs="Times New Roman"/>
                <w:sz w:val="20"/>
                <w:szCs w:val="20"/>
                <w:lang w:eastAsia="ru-RU"/>
              </w:rPr>
            </w:pPr>
            <w:r w:rsidRPr="00DC075A">
              <w:rPr>
                <w:rFonts w:ascii="Times New Roman" w:eastAsia="Times New Roman" w:hAnsi="Times New Roman" w:cs="Times New Roman"/>
                <w:sz w:val="20"/>
                <w:szCs w:val="20"/>
                <w:lang w:eastAsia="ru-RU"/>
              </w:rPr>
              <w:t>Денежные средства</w:t>
            </w:r>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lang w:eastAsia="ru-RU"/>
              </w:rPr>
            </w:pPr>
            <w:r w:rsidRPr="00DC075A">
              <w:rPr>
                <w:rFonts w:ascii="Times New Roman" w:eastAsia="Times New Roman" w:hAnsi="Times New Roman" w:cs="Times New Roman"/>
                <w:b/>
                <w:sz w:val="20"/>
                <w:szCs w:val="20"/>
                <w:lang w:eastAsia="ru-RU"/>
              </w:rPr>
              <w:t xml:space="preserve">Период </w:t>
            </w:r>
            <w:proofErr w:type="gramStart"/>
            <w:r w:rsidRPr="00DC075A">
              <w:rPr>
                <w:rFonts w:ascii="Times New Roman" w:eastAsia="Times New Roman" w:hAnsi="Times New Roman" w:cs="Times New Roman"/>
                <w:b/>
                <w:sz w:val="20"/>
                <w:szCs w:val="20"/>
                <w:lang w:eastAsia="ru-RU"/>
              </w:rPr>
              <w:t>действия преимущественного права приобретения акций дополнительного выпуска</w:t>
            </w:r>
            <w:proofErr w:type="gramEnd"/>
          </w:p>
        </w:tc>
        <w:tc>
          <w:tcPr>
            <w:tcW w:w="4728" w:type="dxa"/>
            <w:shd w:val="clear" w:color="auto" w:fill="auto"/>
            <w:vAlign w:val="center"/>
          </w:tcPr>
          <w:p w:rsidR="002C7F6F" w:rsidRPr="00DC075A" w:rsidRDefault="002C7F6F" w:rsidP="00BE281C">
            <w:pPr>
              <w:spacing w:after="0" w:line="240" w:lineRule="auto"/>
              <w:jc w:val="center"/>
              <w:rPr>
                <w:rFonts w:ascii="Times New Roman" w:eastAsia="Times New Roman" w:hAnsi="Times New Roman" w:cs="Times New Roman"/>
                <w:sz w:val="20"/>
                <w:szCs w:val="20"/>
                <w:highlight w:val="yellow"/>
                <w:lang w:eastAsia="ru-RU"/>
              </w:rPr>
            </w:pPr>
            <w:r w:rsidRPr="00DC075A">
              <w:rPr>
                <w:rFonts w:ascii="Times New Roman" w:eastAsia="Times New Roman" w:hAnsi="Times New Roman" w:cs="Times New Roman"/>
                <w:sz w:val="20"/>
                <w:szCs w:val="20"/>
                <w:lang w:eastAsia="ru-RU"/>
              </w:rPr>
              <w:t>с 10.04.2021по 03.02.2022</w:t>
            </w:r>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lang w:eastAsia="ru-RU"/>
              </w:rPr>
            </w:pPr>
            <w:r w:rsidRPr="00DC075A">
              <w:rPr>
                <w:rFonts w:ascii="Times New Roman" w:eastAsia="Times New Roman" w:hAnsi="Times New Roman" w:cs="Times New Roman"/>
                <w:b/>
                <w:sz w:val="20"/>
                <w:szCs w:val="20"/>
                <w:lang w:eastAsia="ru-RU"/>
              </w:rPr>
              <w:t>Количество ценных бумаг, размещенных в результате осуществления акционерами преимущественного права приобретения ценных бумаг</w:t>
            </w:r>
          </w:p>
        </w:tc>
        <w:tc>
          <w:tcPr>
            <w:tcW w:w="4728" w:type="dxa"/>
            <w:shd w:val="clear" w:color="auto" w:fill="auto"/>
            <w:vAlign w:val="center"/>
          </w:tcPr>
          <w:p w:rsidR="002C7F6F" w:rsidRPr="00DC075A" w:rsidRDefault="002C7F6F" w:rsidP="00BE281C">
            <w:pPr>
              <w:spacing w:after="0" w:line="240" w:lineRule="auto"/>
              <w:ind w:firstLine="426"/>
              <w:jc w:val="center"/>
              <w:rPr>
                <w:rFonts w:ascii="Times New Roman" w:eastAsia="Times New Roman" w:hAnsi="Times New Roman" w:cs="Times New Roman"/>
                <w:sz w:val="20"/>
                <w:szCs w:val="20"/>
                <w:lang w:eastAsia="ru-RU"/>
              </w:rPr>
            </w:pPr>
            <w:r w:rsidRPr="00DC075A">
              <w:rPr>
                <w:rFonts w:ascii="Times New Roman" w:eastAsia="Times New Roman" w:hAnsi="Times New Roman" w:cs="Times New Roman"/>
                <w:sz w:val="20"/>
                <w:szCs w:val="20"/>
                <w:lang w:eastAsia="ru-RU"/>
              </w:rPr>
              <w:t>9 003 528  шт.</w:t>
            </w:r>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lang w:eastAsia="ru-RU"/>
              </w:rPr>
            </w:pPr>
            <w:r w:rsidRPr="00DC075A">
              <w:rPr>
                <w:rFonts w:ascii="Times New Roman" w:eastAsia="Times New Roman" w:hAnsi="Times New Roman" w:cs="Times New Roman"/>
                <w:b/>
                <w:sz w:val="20"/>
                <w:szCs w:val="20"/>
                <w:lang w:eastAsia="ru-RU"/>
              </w:rPr>
              <w:t>Период сбора оферт на приобретение акций дополнительного выпуска, предусмотренный проспектом ценных бумаг, зарегистрированным 01.04.2021</w:t>
            </w:r>
          </w:p>
        </w:tc>
        <w:tc>
          <w:tcPr>
            <w:tcW w:w="4728" w:type="dxa"/>
            <w:shd w:val="clear" w:color="auto" w:fill="auto"/>
            <w:vAlign w:val="center"/>
          </w:tcPr>
          <w:p w:rsidR="002C7F6F" w:rsidRPr="00DC075A" w:rsidRDefault="002C7F6F" w:rsidP="00BE281C">
            <w:pPr>
              <w:spacing w:after="0" w:line="240" w:lineRule="auto"/>
              <w:ind w:firstLine="426"/>
              <w:jc w:val="center"/>
              <w:rPr>
                <w:rFonts w:ascii="Times New Roman" w:eastAsia="Times New Roman" w:hAnsi="Times New Roman" w:cs="Times New Roman"/>
                <w:sz w:val="20"/>
                <w:szCs w:val="20"/>
                <w:lang w:eastAsia="ru-RU"/>
              </w:rPr>
            </w:pPr>
            <w:r w:rsidRPr="00DC075A">
              <w:rPr>
                <w:rFonts w:ascii="Times New Roman" w:eastAsia="Times New Roman" w:hAnsi="Times New Roman" w:cs="Times New Roman"/>
                <w:sz w:val="20"/>
                <w:szCs w:val="20"/>
                <w:lang w:eastAsia="ru-RU"/>
              </w:rPr>
              <w:t>С 11.02.2022 по 02.03.2022</w:t>
            </w:r>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highlight w:val="yellow"/>
                <w:lang w:eastAsia="ru-RU"/>
              </w:rPr>
            </w:pPr>
            <w:r w:rsidRPr="00DC075A">
              <w:rPr>
                <w:rFonts w:ascii="Times New Roman" w:eastAsia="Times New Roman" w:hAnsi="Times New Roman" w:cs="Times New Roman"/>
                <w:b/>
                <w:sz w:val="20"/>
                <w:szCs w:val="20"/>
                <w:lang w:eastAsia="ru-RU"/>
              </w:rPr>
              <w:t xml:space="preserve">Дата, с которой приостановлено размещение ценных бумаг в связи с </w:t>
            </w:r>
            <w:r w:rsidRPr="00DC075A">
              <w:rPr>
                <w:rFonts w:ascii="Calibri" w:eastAsia="Calibri" w:hAnsi="Calibri" w:cs="Times New Roman"/>
              </w:rPr>
              <w:t xml:space="preserve"> </w:t>
            </w:r>
            <w:r w:rsidRPr="00DC075A">
              <w:rPr>
                <w:rFonts w:ascii="Times New Roman" w:eastAsia="Times New Roman" w:hAnsi="Times New Roman" w:cs="Times New Roman"/>
                <w:b/>
                <w:sz w:val="20"/>
                <w:szCs w:val="20"/>
                <w:lang w:eastAsia="ru-RU"/>
              </w:rPr>
              <w:t>принятием Советом директоров решения об утверждении проспекта ценных бумаг «ПАО «</w:t>
            </w:r>
            <w:proofErr w:type="spellStart"/>
            <w:r w:rsidRPr="00DC075A">
              <w:rPr>
                <w:rFonts w:ascii="Times New Roman" w:eastAsia="Times New Roman" w:hAnsi="Times New Roman" w:cs="Times New Roman"/>
                <w:b/>
                <w:sz w:val="20"/>
                <w:szCs w:val="20"/>
                <w:lang w:eastAsia="ru-RU"/>
              </w:rPr>
              <w:t>Россети</w:t>
            </w:r>
            <w:proofErr w:type="spellEnd"/>
            <w:r w:rsidRPr="00DC075A">
              <w:rPr>
                <w:rFonts w:ascii="Times New Roman" w:eastAsia="Times New Roman" w:hAnsi="Times New Roman" w:cs="Times New Roman"/>
                <w:b/>
                <w:sz w:val="20"/>
                <w:szCs w:val="20"/>
                <w:lang w:eastAsia="ru-RU"/>
              </w:rPr>
              <w:t xml:space="preserve"> Кубань», предусматривающего продление срока размещения ценных бумаг</w:t>
            </w:r>
          </w:p>
        </w:tc>
        <w:tc>
          <w:tcPr>
            <w:tcW w:w="4728" w:type="dxa"/>
            <w:shd w:val="clear" w:color="auto" w:fill="auto"/>
            <w:vAlign w:val="center"/>
          </w:tcPr>
          <w:p w:rsidR="002C7F6F" w:rsidRPr="00DC075A" w:rsidRDefault="002C7F6F" w:rsidP="00BE281C">
            <w:pPr>
              <w:spacing w:after="0" w:line="240" w:lineRule="auto"/>
              <w:jc w:val="center"/>
              <w:rPr>
                <w:rFonts w:ascii="Times New Roman" w:eastAsia="Times New Roman" w:hAnsi="Times New Roman" w:cs="Times New Roman"/>
                <w:sz w:val="20"/>
                <w:szCs w:val="20"/>
                <w:highlight w:val="yellow"/>
                <w:lang w:eastAsia="ru-RU"/>
              </w:rPr>
            </w:pPr>
            <w:r w:rsidRPr="00DC075A">
              <w:rPr>
                <w:rFonts w:ascii="Times New Roman" w:eastAsia="Times New Roman" w:hAnsi="Times New Roman" w:cs="Times New Roman"/>
                <w:sz w:val="20"/>
                <w:szCs w:val="20"/>
                <w:lang w:eastAsia="ru-RU"/>
              </w:rPr>
              <w:t>14.03.2022</w:t>
            </w:r>
          </w:p>
        </w:tc>
      </w:tr>
      <w:tr w:rsidR="002C7F6F" w:rsidRPr="00DC075A" w:rsidTr="00BE281C">
        <w:tc>
          <w:tcPr>
            <w:tcW w:w="4843" w:type="dxa"/>
            <w:shd w:val="clear" w:color="auto" w:fill="auto"/>
            <w:vAlign w:val="center"/>
          </w:tcPr>
          <w:p w:rsidR="002C7F6F" w:rsidRPr="00DC075A" w:rsidRDefault="002C7F6F" w:rsidP="00BE281C">
            <w:pPr>
              <w:spacing w:after="0" w:line="240" w:lineRule="auto"/>
              <w:rPr>
                <w:rFonts w:ascii="Times New Roman" w:eastAsia="Times New Roman" w:hAnsi="Times New Roman" w:cs="Times New Roman"/>
                <w:b/>
                <w:sz w:val="20"/>
                <w:szCs w:val="20"/>
                <w:highlight w:val="yellow"/>
                <w:lang w:eastAsia="ru-RU"/>
              </w:rPr>
            </w:pPr>
            <w:r w:rsidRPr="00DC075A">
              <w:rPr>
                <w:rFonts w:ascii="Times New Roman" w:eastAsia="Times New Roman" w:hAnsi="Times New Roman" w:cs="Times New Roman"/>
                <w:b/>
                <w:sz w:val="20"/>
                <w:szCs w:val="20"/>
                <w:lang w:eastAsia="ru-RU"/>
              </w:rPr>
              <w:t>Информация об эмиссии дополнительных акций ПАО «</w:t>
            </w:r>
            <w:proofErr w:type="spellStart"/>
            <w:r w:rsidRPr="00DC075A">
              <w:rPr>
                <w:rFonts w:ascii="Times New Roman" w:eastAsia="Times New Roman" w:hAnsi="Times New Roman" w:cs="Times New Roman"/>
                <w:b/>
                <w:sz w:val="20"/>
                <w:szCs w:val="20"/>
                <w:lang w:eastAsia="ru-RU"/>
              </w:rPr>
              <w:t>Россети</w:t>
            </w:r>
            <w:proofErr w:type="spellEnd"/>
            <w:r w:rsidRPr="00DC075A">
              <w:rPr>
                <w:rFonts w:ascii="Times New Roman" w:eastAsia="Times New Roman" w:hAnsi="Times New Roman" w:cs="Times New Roman"/>
                <w:b/>
                <w:sz w:val="20"/>
                <w:szCs w:val="20"/>
                <w:lang w:eastAsia="ru-RU"/>
              </w:rPr>
              <w:t xml:space="preserve"> Кубань» на сайте Компании</w:t>
            </w:r>
          </w:p>
        </w:tc>
        <w:tc>
          <w:tcPr>
            <w:tcW w:w="4728" w:type="dxa"/>
            <w:shd w:val="clear" w:color="auto" w:fill="auto"/>
            <w:vAlign w:val="center"/>
          </w:tcPr>
          <w:p w:rsidR="002C7F6F" w:rsidRPr="00DC075A" w:rsidRDefault="00031AF9" w:rsidP="00BE281C">
            <w:pPr>
              <w:spacing w:after="0" w:line="240" w:lineRule="auto"/>
              <w:jc w:val="center"/>
              <w:rPr>
                <w:rFonts w:ascii="Times New Roman" w:eastAsia="Times New Roman" w:hAnsi="Times New Roman" w:cs="Times New Roman"/>
                <w:sz w:val="20"/>
                <w:szCs w:val="20"/>
                <w:highlight w:val="yellow"/>
                <w:lang w:eastAsia="ru-RU"/>
              </w:rPr>
            </w:pPr>
            <w:hyperlink r:id="rId44" w:history="1">
              <w:r w:rsidR="002C7F6F" w:rsidRPr="00DC075A">
                <w:rPr>
                  <w:rFonts w:ascii="Times New Roman" w:eastAsia="Times New Roman" w:hAnsi="Times New Roman" w:cs="Times New Roman"/>
                  <w:sz w:val="20"/>
                  <w:szCs w:val="20"/>
                  <w:u w:val="single"/>
                  <w:lang w:eastAsia="ru-RU"/>
                </w:rPr>
                <w:t>Главная / Акционерам и инвесторам / Раскрытие информации / Раскрытие информации на этапах процедуры эмиссии ценных бумаг / Эмиссия акций ПАО "</w:t>
              </w:r>
              <w:proofErr w:type="spellStart"/>
              <w:r w:rsidR="002C7F6F" w:rsidRPr="00DC075A">
                <w:rPr>
                  <w:rFonts w:ascii="Times New Roman" w:eastAsia="Times New Roman" w:hAnsi="Times New Roman" w:cs="Times New Roman"/>
                  <w:sz w:val="20"/>
                  <w:szCs w:val="20"/>
                  <w:u w:val="single"/>
                  <w:lang w:eastAsia="ru-RU"/>
                </w:rPr>
                <w:t>Россети</w:t>
              </w:r>
              <w:proofErr w:type="spellEnd"/>
              <w:r w:rsidR="002C7F6F" w:rsidRPr="00DC075A">
                <w:rPr>
                  <w:rFonts w:ascii="Times New Roman" w:eastAsia="Times New Roman" w:hAnsi="Times New Roman" w:cs="Times New Roman"/>
                  <w:sz w:val="20"/>
                  <w:szCs w:val="20"/>
                  <w:u w:val="single"/>
                  <w:lang w:eastAsia="ru-RU"/>
                </w:rPr>
                <w:t xml:space="preserve"> Кубань" дополнительного выпуска </w:t>
              </w:r>
              <w:r w:rsidR="002C7F6F" w:rsidRPr="00DC075A">
                <w:rPr>
                  <w:rFonts w:ascii="Times New Roman" w:eastAsia="Times New Roman" w:hAnsi="Times New Roman" w:cs="Times New Roman"/>
                  <w:sz w:val="20"/>
                  <w:szCs w:val="20"/>
                  <w:u w:val="single"/>
                  <w:lang w:eastAsia="ru-RU"/>
                </w:rPr>
                <w:lastRenderedPageBreak/>
                <w:t>(государственный регистрационный номер 1-02-00063-А от 01.04.2021)</w:t>
              </w:r>
            </w:hyperlink>
          </w:p>
        </w:tc>
      </w:tr>
    </w:tbl>
    <w:p w:rsidR="002C7F6F" w:rsidRPr="002C7F6F" w:rsidRDefault="002C7F6F" w:rsidP="002C7F6F">
      <w:pPr>
        <w:pStyle w:val="af9"/>
        <w:adjustRightInd w:val="0"/>
        <w:ind w:left="900" w:firstLine="0"/>
        <w:rPr>
          <w:sz w:val="20"/>
          <w:szCs w:val="20"/>
          <w:highlight w:val="yellow"/>
          <w:lang w:eastAsia="ru-RU"/>
        </w:rPr>
      </w:pPr>
    </w:p>
    <w:p w:rsidR="00D66AD4" w:rsidRPr="00D66AD4" w:rsidRDefault="00D66AD4" w:rsidP="002C7F6F">
      <w:pPr>
        <w:pStyle w:val="1"/>
        <w:rPr>
          <w:highlight w:val="yellow"/>
        </w:rPr>
      </w:pPr>
      <w:bookmarkStart w:id="133" w:name="_Toc100822889"/>
      <w:r w:rsidRPr="00D66AD4">
        <w:t>Раздел 5. Консолидированная финансовая отчетность (финансовая отчетность), бухгалтерская (финансовая) отчетность эмитента</w:t>
      </w:r>
      <w:bookmarkEnd w:id="133"/>
      <w:r w:rsidRPr="00D66AD4">
        <w:t xml:space="preserve"> </w:t>
      </w:r>
    </w:p>
    <w:p w:rsidR="00D66AD4" w:rsidRPr="00D66AD4" w:rsidRDefault="00D66AD4" w:rsidP="002C7F6F">
      <w:pPr>
        <w:pStyle w:val="2"/>
        <w:rPr>
          <w:highlight w:val="yellow"/>
        </w:rPr>
      </w:pPr>
    </w:p>
    <w:p w:rsidR="00D66AD4" w:rsidRPr="005A73F8" w:rsidRDefault="00D66AD4" w:rsidP="002C7F6F">
      <w:pPr>
        <w:pStyle w:val="2"/>
      </w:pPr>
      <w:bookmarkStart w:id="134" w:name="_Toc100822890"/>
      <w:r w:rsidRPr="005A73F8">
        <w:t>5.1. Консолидированная финансовая отчетность (финансовая отчетность) эмитента</w:t>
      </w:r>
      <w:bookmarkEnd w:id="134"/>
    </w:p>
    <w:p w:rsidR="00D66AD4" w:rsidRPr="00D66AD4" w:rsidRDefault="00D66AD4" w:rsidP="00D66AD4">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D66AD4">
        <w:rPr>
          <w:rFonts w:ascii="Times New Roman" w:eastAsia="Times New Roman" w:hAnsi="Times New Roman" w:cs="Times New Roman"/>
          <w:lang w:eastAsia="ru-RU"/>
        </w:rPr>
        <w:t>Состав консолидированной финансовой отчетности (финансовой отчетности) эмитента, содержащейся в отчете эмитента:</w:t>
      </w:r>
    </w:p>
    <w:p w:rsidR="00D66AD4" w:rsidRPr="00D66AD4" w:rsidRDefault="00D66AD4" w:rsidP="00D66AD4">
      <w:pPr>
        <w:spacing w:after="200" w:line="276" w:lineRule="auto"/>
        <w:rPr>
          <w:rFonts w:ascii="Times New Roman" w:eastAsia="Times New Roman" w:hAnsi="Times New Roman" w:cs="Times New Roman"/>
          <w:b/>
          <w:i/>
        </w:rPr>
      </w:pPr>
      <w:bookmarkStart w:id="135" w:name="_Hlk94527995"/>
      <w:r w:rsidRPr="00D66AD4">
        <w:rPr>
          <w:rFonts w:ascii="Times New Roman" w:eastAsia="Times New Roman" w:hAnsi="Times New Roman" w:cs="Times New Roman"/>
          <w:b/>
          <w:i/>
        </w:rPr>
        <w:t>Консолидированная финансовая отчетность Эмитента и его дочерних организаций, подготовленная в соответствии с МСФО, за год, закончившийся 31 декабря 2021года в составе:</w:t>
      </w:r>
    </w:p>
    <w:p w:rsidR="00D66AD4" w:rsidRPr="00D66AD4" w:rsidRDefault="00D66AD4" w:rsidP="00D66AD4">
      <w:pPr>
        <w:spacing w:after="0" w:line="240" w:lineRule="auto"/>
        <w:ind w:firstLine="284"/>
        <w:jc w:val="both"/>
        <w:rPr>
          <w:rFonts w:ascii="Times New Roman" w:eastAsia="Times New Roman" w:hAnsi="Times New Roman" w:cs="Times New Roman"/>
          <w:b/>
          <w:i/>
        </w:rPr>
      </w:pPr>
      <w:r w:rsidRPr="00D66AD4">
        <w:rPr>
          <w:rFonts w:ascii="Times New Roman" w:eastAsia="Times New Roman" w:hAnsi="Times New Roman" w:cs="Times New Roman"/>
          <w:b/>
          <w:i/>
        </w:rPr>
        <w:t>- аудиторское заключение;</w:t>
      </w:r>
    </w:p>
    <w:p w:rsidR="00D66AD4" w:rsidRPr="00D66AD4" w:rsidRDefault="00D66AD4" w:rsidP="00D66AD4">
      <w:pPr>
        <w:spacing w:after="0" w:line="240" w:lineRule="auto"/>
        <w:ind w:firstLine="284"/>
        <w:jc w:val="both"/>
        <w:rPr>
          <w:rFonts w:ascii="Times New Roman" w:eastAsia="Times New Roman" w:hAnsi="Times New Roman" w:cs="Times New Roman"/>
          <w:b/>
          <w:i/>
        </w:rPr>
      </w:pPr>
      <w:r w:rsidRPr="00D66AD4">
        <w:rPr>
          <w:rFonts w:ascii="Times New Roman" w:eastAsia="Times New Roman" w:hAnsi="Times New Roman" w:cs="Times New Roman"/>
          <w:b/>
          <w:i/>
        </w:rPr>
        <w:t>- консолидированный отчет о прибыли или убытке и прочем совокупном доходе;</w:t>
      </w:r>
    </w:p>
    <w:p w:rsidR="00D66AD4" w:rsidRPr="00D66AD4" w:rsidRDefault="00D66AD4" w:rsidP="00D66AD4">
      <w:pPr>
        <w:spacing w:after="0" w:line="240" w:lineRule="auto"/>
        <w:ind w:firstLine="284"/>
        <w:jc w:val="both"/>
        <w:rPr>
          <w:rFonts w:ascii="Times New Roman" w:eastAsia="Times New Roman" w:hAnsi="Times New Roman" w:cs="Times New Roman"/>
          <w:b/>
          <w:i/>
        </w:rPr>
      </w:pPr>
      <w:r w:rsidRPr="00D66AD4">
        <w:rPr>
          <w:rFonts w:ascii="Times New Roman" w:eastAsia="Times New Roman" w:hAnsi="Times New Roman" w:cs="Times New Roman"/>
          <w:b/>
          <w:i/>
        </w:rPr>
        <w:t>- консолидированный отчет о финансовом положении;</w:t>
      </w:r>
    </w:p>
    <w:p w:rsidR="00D66AD4" w:rsidRPr="00D66AD4" w:rsidRDefault="00D66AD4" w:rsidP="00D66AD4">
      <w:pPr>
        <w:spacing w:after="0" w:line="240" w:lineRule="auto"/>
        <w:ind w:firstLine="284"/>
        <w:jc w:val="both"/>
        <w:rPr>
          <w:rFonts w:ascii="Times New Roman" w:eastAsia="Times New Roman" w:hAnsi="Times New Roman" w:cs="Times New Roman"/>
          <w:b/>
          <w:i/>
        </w:rPr>
      </w:pPr>
      <w:r w:rsidRPr="00D66AD4">
        <w:rPr>
          <w:rFonts w:ascii="Times New Roman" w:eastAsia="Times New Roman" w:hAnsi="Times New Roman" w:cs="Times New Roman"/>
          <w:b/>
          <w:i/>
        </w:rPr>
        <w:t>- консолидированный отчет о движении денежных средств;</w:t>
      </w:r>
    </w:p>
    <w:p w:rsidR="00D66AD4" w:rsidRPr="00D66AD4" w:rsidRDefault="00D66AD4" w:rsidP="00D66AD4">
      <w:pPr>
        <w:spacing w:after="0" w:line="240" w:lineRule="auto"/>
        <w:ind w:firstLine="284"/>
        <w:jc w:val="both"/>
        <w:rPr>
          <w:rFonts w:ascii="Times New Roman" w:eastAsia="Times New Roman" w:hAnsi="Times New Roman" w:cs="Times New Roman"/>
          <w:b/>
          <w:i/>
        </w:rPr>
      </w:pPr>
      <w:r w:rsidRPr="00D66AD4">
        <w:rPr>
          <w:rFonts w:ascii="Times New Roman" w:eastAsia="Times New Roman" w:hAnsi="Times New Roman" w:cs="Times New Roman"/>
          <w:b/>
          <w:i/>
        </w:rPr>
        <w:t>- консолидированный отчет об изменениях в капитале;</w:t>
      </w:r>
    </w:p>
    <w:p w:rsidR="00D66AD4" w:rsidRPr="00D66AD4" w:rsidRDefault="00D66AD4" w:rsidP="00D66AD4">
      <w:pPr>
        <w:spacing w:after="0" w:line="240" w:lineRule="auto"/>
        <w:ind w:firstLine="284"/>
        <w:jc w:val="both"/>
        <w:rPr>
          <w:rFonts w:ascii="Times New Roman" w:eastAsia="Times New Roman" w:hAnsi="Times New Roman" w:cs="Times New Roman"/>
          <w:b/>
          <w:i/>
        </w:rPr>
      </w:pPr>
      <w:r w:rsidRPr="00D66AD4">
        <w:rPr>
          <w:rFonts w:ascii="Times New Roman" w:eastAsia="Times New Roman" w:hAnsi="Times New Roman" w:cs="Times New Roman"/>
          <w:b/>
          <w:i/>
        </w:rPr>
        <w:t>- примечания к консолидированной финансовой отчетности.</w:t>
      </w:r>
    </w:p>
    <w:p w:rsidR="00D66AD4" w:rsidRPr="00D66AD4" w:rsidRDefault="00D66AD4" w:rsidP="00D66AD4">
      <w:pPr>
        <w:spacing w:after="0" w:line="240" w:lineRule="auto"/>
        <w:ind w:firstLine="284"/>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Консолидированная финансовая отчетность Эмитента за 2021 г. в указанном составе раскрыта на Страницах в сети Интернет: </w:t>
      </w:r>
      <w:hyperlink r:id="rId45" w:history="1">
        <w:r w:rsidRPr="00D66AD4">
          <w:rPr>
            <w:rFonts w:ascii="Times New Roman" w:eastAsia="Times New Roman" w:hAnsi="Times New Roman" w:cs="Times New Roman"/>
            <w:b/>
            <w:bCs/>
            <w:i/>
            <w:iCs/>
            <w:u w:val="single"/>
          </w:rPr>
          <w:t>https://e-disclosure.ru/portal/files.aspx?id=2827&amp;type=4</w:t>
        </w:r>
      </w:hyperlink>
      <w:r w:rsidRPr="00D66AD4">
        <w:rPr>
          <w:rFonts w:ascii="Times New Roman" w:eastAsia="Times New Roman" w:hAnsi="Times New Roman" w:cs="Times New Roman"/>
        </w:rPr>
        <w:t xml:space="preserve">, </w:t>
      </w:r>
      <w:hyperlink r:id="rId46" w:history="1">
        <w:r w:rsidRPr="00D66AD4">
          <w:rPr>
            <w:rFonts w:ascii="Times New Roman" w:eastAsia="Times New Roman" w:hAnsi="Times New Roman" w:cs="Times New Roman"/>
            <w:b/>
            <w:bCs/>
            <w:i/>
            <w:iCs/>
            <w:color w:val="0000FF"/>
            <w:u w:val="single"/>
          </w:rPr>
          <w:t>https://rosseti-kuban.ru/aktsioneram-i-investoram/raskrytie-informatsii/finansovaya-informatsiya-i-otchetnost/otchetnost-msfo</w:t>
        </w:r>
      </w:hyperlink>
      <w:r w:rsidRPr="00D66AD4">
        <w:rPr>
          <w:rFonts w:ascii="Times New Roman" w:eastAsia="Times New Roman" w:hAnsi="Times New Roman" w:cs="Times New Roman"/>
          <w:b/>
          <w:bCs/>
          <w:i/>
          <w:iCs/>
          <w:u w:val="single"/>
        </w:rPr>
        <w:t>/</w:t>
      </w:r>
    </w:p>
    <w:p w:rsidR="00D66AD4" w:rsidRPr="00D66AD4" w:rsidRDefault="00D66AD4" w:rsidP="00D66AD4">
      <w:pPr>
        <w:spacing w:after="0" w:line="240" w:lineRule="auto"/>
        <w:ind w:firstLine="284"/>
        <w:jc w:val="both"/>
        <w:rPr>
          <w:rFonts w:ascii="Times New Roman" w:eastAsia="Times New Roman" w:hAnsi="Times New Roman" w:cs="Times New Roman"/>
          <w:b/>
          <w:bCs/>
          <w:i/>
          <w:iCs/>
          <w:u w:val="single"/>
        </w:rPr>
      </w:pPr>
      <w:r w:rsidRPr="00D66AD4">
        <w:rPr>
          <w:rFonts w:ascii="Times New Roman" w:eastAsia="Times New Roman" w:hAnsi="Times New Roman" w:cs="Times New Roman"/>
          <w:b/>
          <w:bCs/>
          <w:i/>
          <w:iCs/>
        </w:rPr>
        <w:t>Ссылки на раскрытую информацию:</w:t>
      </w:r>
      <w:r w:rsidRPr="00D66AD4">
        <w:rPr>
          <w:rFonts w:ascii="Times New Roman" w:eastAsia="Times New Roman" w:hAnsi="Times New Roman" w:cs="Times New Roman"/>
        </w:rPr>
        <w:t xml:space="preserve"> </w:t>
      </w:r>
      <w:hyperlink r:id="rId47" w:history="1">
        <w:r w:rsidRPr="00D66AD4">
          <w:rPr>
            <w:rFonts w:ascii="Times New Roman" w:eastAsia="Times New Roman" w:hAnsi="Times New Roman" w:cs="Times New Roman"/>
            <w:b/>
            <w:i/>
            <w:color w:val="0000FF"/>
            <w:u w:val="single"/>
            <w:lang w:eastAsia="ru-RU"/>
          </w:rPr>
          <w:t>https://e-disclosure.ru/portal/FileLoad.ashx?Fileid=1738403</w:t>
        </w:r>
      </w:hyperlink>
      <w:r w:rsidRPr="00D66AD4">
        <w:rPr>
          <w:rFonts w:ascii="Times New Roman" w:eastAsia="Times New Roman" w:hAnsi="Times New Roman" w:cs="Times New Roman"/>
          <w:b/>
          <w:bCs/>
          <w:i/>
          <w:iCs/>
          <w:u w:val="single"/>
        </w:rPr>
        <w:t>,</w:t>
      </w:r>
    </w:p>
    <w:p w:rsidR="00D66AD4" w:rsidRPr="00D66AD4" w:rsidRDefault="00031AF9" w:rsidP="00D66AD4">
      <w:pPr>
        <w:spacing w:after="0" w:line="240" w:lineRule="auto"/>
        <w:ind w:firstLine="284"/>
        <w:jc w:val="both"/>
        <w:rPr>
          <w:rFonts w:ascii="Times New Roman" w:eastAsia="Times New Roman" w:hAnsi="Times New Roman" w:cs="Times New Roman"/>
        </w:rPr>
      </w:pPr>
      <w:hyperlink r:id="rId48" w:history="1">
        <w:r w:rsidR="00D66AD4" w:rsidRPr="00D66AD4">
          <w:rPr>
            <w:rFonts w:ascii="Times New Roman" w:eastAsia="Times New Roman" w:hAnsi="Times New Roman" w:cs="Times New Roman"/>
            <w:b/>
            <w:bCs/>
            <w:i/>
            <w:iCs/>
            <w:u w:val="single"/>
          </w:rPr>
          <w:t>https://rosseti-kuban.ru/aktsioneram-i-investoram/raskrytie-informatsii/finansovaya-informatsiya-i-otchetnost/otchetnost-msfo/</w:t>
        </w:r>
      </w:hyperlink>
    </w:p>
    <w:bookmarkEnd w:id="135"/>
    <w:p w:rsidR="00D66AD4" w:rsidRPr="00D66AD4" w:rsidRDefault="00D66AD4" w:rsidP="00D66AD4">
      <w:pPr>
        <w:autoSpaceDE w:val="0"/>
        <w:autoSpaceDN w:val="0"/>
        <w:adjustRightInd w:val="0"/>
        <w:spacing w:after="0" w:line="240" w:lineRule="auto"/>
        <w:ind w:firstLine="540"/>
        <w:jc w:val="both"/>
        <w:rPr>
          <w:rFonts w:ascii="Times New Roman" w:eastAsia="Times New Roman" w:hAnsi="Times New Roman" w:cs="Times New Roman"/>
          <w:sz w:val="20"/>
          <w:szCs w:val="20"/>
          <w:highlight w:val="yellow"/>
          <w:lang w:eastAsia="ru-RU"/>
        </w:rPr>
      </w:pPr>
    </w:p>
    <w:p w:rsidR="00D66AD4" w:rsidRPr="00D66AD4" w:rsidRDefault="00D66AD4" w:rsidP="002C7F6F">
      <w:pPr>
        <w:pStyle w:val="2"/>
      </w:pPr>
      <w:bookmarkStart w:id="136" w:name="_Toc100822891"/>
      <w:r w:rsidRPr="00D66AD4">
        <w:t>5.2. Бухгалтерская (финансовая) отчетность</w:t>
      </w:r>
      <w:bookmarkEnd w:id="136"/>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bookmarkStart w:id="137" w:name="_Hlk94533295"/>
      <w:r w:rsidRPr="00D66AD4">
        <w:rPr>
          <w:rFonts w:ascii="Times New Roman" w:eastAsia="Times New Roman" w:hAnsi="Times New Roman" w:cs="Times New Roman"/>
          <w:b/>
          <w:bCs/>
          <w:i/>
          <w:iCs/>
        </w:rPr>
        <w:t>Годовая бухгалтерская отчетность Эмитента за 2021г., составлена в соответствии с требованиями законодательства Российской Федерации, с заключением аудитора в отношении указанной бухгалтерской отчетности, в следующем составе:</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 аудиторское заключение; </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бухгалтерский баланс;</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отчет о финансовых результатах;</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отчет об изменениях капитала;</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отчет о движении денежных средств;</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пояснения к бухгалтерской отчетности.</w:t>
      </w:r>
    </w:p>
    <w:p w:rsidR="00D66AD4" w:rsidRPr="00D66AD4" w:rsidRDefault="00D66AD4" w:rsidP="00D66AD4">
      <w:pPr>
        <w:autoSpaceDE w:val="0"/>
        <w:autoSpaceDN w:val="0"/>
        <w:adjustRightInd w:val="0"/>
        <w:spacing w:after="0" w:line="240" w:lineRule="auto"/>
        <w:ind w:firstLine="567"/>
        <w:jc w:val="both"/>
        <w:rPr>
          <w:rFonts w:ascii="Times New Roman" w:eastAsia="Times New Roman" w:hAnsi="Times New Roman" w:cs="Times New Roman"/>
          <w:b/>
          <w:bCs/>
          <w:i/>
          <w:iCs/>
        </w:rPr>
      </w:pPr>
      <w:r w:rsidRPr="00D66AD4">
        <w:rPr>
          <w:rFonts w:ascii="Times New Roman" w:eastAsia="Times New Roman" w:hAnsi="Times New Roman" w:cs="Times New Roman"/>
          <w:b/>
          <w:bCs/>
          <w:i/>
          <w:iCs/>
        </w:rPr>
        <w:t xml:space="preserve">Годовая бухгалтерская отчетность Эмитента за 2021 г. в указанном составе раскрыта на Страницах в сети Интернет: </w:t>
      </w:r>
      <w:hyperlink r:id="rId49" w:history="1">
        <w:r w:rsidRPr="00D66AD4">
          <w:rPr>
            <w:rFonts w:ascii="Times New Roman" w:eastAsia="Times New Roman" w:hAnsi="Times New Roman" w:cs="Times New Roman"/>
            <w:b/>
            <w:bCs/>
            <w:i/>
            <w:iCs/>
            <w:u w:val="single"/>
          </w:rPr>
          <w:t>https://e-disclosure.ru/portal/files.aspx?id=2827&amp;type=3</w:t>
        </w:r>
      </w:hyperlink>
      <w:r w:rsidRPr="00D66AD4">
        <w:rPr>
          <w:rFonts w:ascii="Times New Roman" w:eastAsia="Times New Roman" w:hAnsi="Times New Roman" w:cs="Times New Roman"/>
          <w:b/>
          <w:bCs/>
          <w:i/>
          <w:iCs/>
        </w:rPr>
        <w:t xml:space="preserve">, </w:t>
      </w:r>
      <w:hyperlink r:id="rId50" w:history="1">
        <w:r w:rsidRPr="00D66AD4">
          <w:rPr>
            <w:rFonts w:ascii="Times New Roman" w:eastAsia="Times New Roman" w:hAnsi="Times New Roman" w:cs="Times New Roman"/>
            <w:b/>
            <w:bCs/>
            <w:i/>
            <w:iCs/>
            <w:u w:val="single"/>
          </w:rPr>
          <w:t>https://rosseti-kuban.ru/aktsioneram-i-investoram/raskrytie-informatsii/finansovaya-informatsiya-i-otchetnost/otchetnost-rsbu/</w:t>
        </w:r>
      </w:hyperlink>
    </w:p>
    <w:p w:rsidR="00D66AD4" w:rsidRPr="00D66AD4" w:rsidRDefault="00D66AD4" w:rsidP="00D66AD4">
      <w:pPr>
        <w:widowControl w:val="0"/>
        <w:autoSpaceDE w:val="0"/>
        <w:autoSpaceDN w:val="0"/>
        <w:adjustRightInd w:val="0"/>
        <w:spacing w:before="240" w:after="0" w:line="240" w:lineRule="auto"/>
        <w:ind w:firstLine="567"/>
        <w:jc w:val="both"/>
        <w:rPr>
          <w:rFonts w:ascii="Times New Roman" w:eastAsia="Times New Roman" w:hAnsi="Times New Roman" w:cs="Times New Roman"/>
          <w:lang w:eastAsia="ru-RU"/>
        </w:rPr>
      </w:pPr>
      <w:r w:rsidRPr="00D66AD4">
        <w:rPr>
          <w:rFonts w:ascii="Times New Roman" w:eastAsia="Times New Roman" w:hAnsi="Times New Roman" w:cs="Times New Roman"/>
          <w:b/>
          <w:bCs/>
          <w:i/>
          <w:iCs/>
        </w:rPr>
        <w:t xml:space="preserve">Ссылки на раскрытую информацию: </w:t>
      </w:r>
      <w:hyperlink r:id="rId51" w:history="1">
        <w:r w:rsidRPr="00D66AD4">
          <w:rPr>
            <w:rFonts w:ascii="Times New Roman" w:eastAsia="Times New Roman" w:hAnsi="Times New Roman" w:cs="Times New Roman"/>
            <w:b/>
            <w:i/>
            <w:color w:val="0000FF"/>
            <w:sz w:val="24"/>
            <w:szCs w:val="24"/>
            <w:u w:val="single"/>
            <w:lang w:eastAsia="ru-RU"/>
          </w:rPr>
          <w:t>https://e-disclosure.ru/portal/FileLoad.ashx?Fileid=1736793</w:t>
        </w:r>
      </w:hyperlink>
      <w:r w:rsidRPr="00D66AD4">
        <w:rPr>
          <w:rFonts w:ascii="Times New Roman" w:eastAsia="Times New Roman" w:hAnsi="Times New Roman" w:cs="Times New Roman"/>
          <w:b/>
          <w:bCs/>
          <w:i/>
          <w:iCs/>
        </w:rPr>
        <w:t xml:space="preserve">, </w:t>
      </w:r>
      <w:hyperlink r:id="rId52" w:history="1">
        <w:r w:rsidRPr="00D66AD4">
          <w:rPr>
            <w:rFonts w:ascii="Times New Roman" w:eastAsia="Times New Roman" w:hAnsi="Times New Roman" w:cs="Times New Roman"/>
            <w:b/>
            <w:i/>
            <w:color w:val="0000FF"/>
            <w:sz w:val="24"/>
            <w:szCs w:val="24"/>
            <w:u w:val="single"/>
            <w:lang w:eastAsia="ru-RU"/>
          </w:rPr>
          <w:t>https://www.rosseti-kuban.ru/aktsioneram-i-investoram/raskrytie-informatsii/finansovaya-informatsiya-i-otchetnost/otchetnost-rsbu/</w:t>
        </w:r>
      </w:hyperlink>
    </w:p>
    <w:bookmarkEnd w:id="137"/>
    <w:p w:rsidR="007C30BF" w:rsidRDefault="007C30BF"/>
    <w:sectPr w:rsidR="007C30BF" w:rsidSect="00276AA3">
      <w:pgSz w:w="11906" w:h="16838"/>
      <w:pgMar w:top="851" w:right="851" w:bottom="567" w:left="1701" w:header="397" w:footer="397"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AA6" w:rsidRDefault="00C02AA6" w:rsidP="00D66AD4">
      <w:pPr>
        <w:spacing w:after="0" w:line="240" w:lineRule="auto"/>
      </w:pPr>
      <w:r>
        <w:separator/>
      </w:r>
    </w:p>
  </w:endnote>
  <w:endnote w:type="continuationSeparator" w:id="0">
    <w:p w:rsidR="00C02AA6" w:rsidRDefault="00C02AA6" w:rsidP="00D6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AA6" w:rsidRDefault="00C02AA6" w:rsidP="00D66AD4">
      <w:pPr>
        <w:spacing w:after="0" w:line="240" w:lineRule="auto"/>
      </w:pPr>
      <w:r>
        <w:separator/>
      </w:r>
    </w:p>
  </w:footnote>
  <w:footnote w:type="continuationSeparator" w:id="0">
    <w:p w:rsidR="00C02AA6" w:rsidRDefault="00C02AA6" w:rsidP="00D66AD4">
      <w:pPr>
        <w:spacing w:after="0" w:line="240" w:lineRule="auto"/>
      </w:pPr>
      <w:r>
        <w:continuationSeparator/>
      </w:r>
    </w:p>
  </w:footnote>
  <w:footnote w:id="1">
    <w:p w:rsidR="00031AF9" w:rsidRDefault="00031AF9" w:rsidP="00412D70">
      <w:pPr>
        <w:jc w:val="both"/>
      </w:pPr>
      <w:r>
        <w:rPr>
          <w:rStyle w:val="a9"/>
        </w:rPr>
        <w:footnoteRef/>
      </w:r>
      <w:r>
        <w:t xml:space="preserve"> </w:t>
      </w:r>
      <w:r w:rsidRPr="00CB2AAC">
        <w:rPr>
          <w:color w:val="3C3E40"/>
          <w:sz w:val="20"/>
          <w:szCs w:val="20"/>
        </w:rPr>
        <w:t xml:space="preserve">Источник: </w:t>
      </w:r>
      <w:r>
        <w:rPr>
          <w:color w:val="3C3E40"/>
          <w:sz w:val="20"/>
          <w:szCs w:val="20"/>
        </w:rPr>
        <w:t>О</w:t>
      </w:r>
      <w:r w:rsidRPr="00CB2AAC">
        <w:rPr>
          <w:color w:val="3C3E40"/>
          <w:sz w:val="20"/>
          <w:szCs w:val="20"/>
        </w:rPr>
        <w:t>тчет о функционировании ЕЭС</w:t>
      </w:r>
      <w:r>
        <w:rPr>
          <w:color w:val="3C3E40"/>
          <w:sz w:val="20"/>
          <w:szCs w:val="20"/>
        </w:rPr>
        <w:t> </w:t>
      </w:r>
      <w:r w:rsidRPr="00CB2AAC">
        <w:rPr>
          <w:color w:val="3C3E40"/>
          <w:sz w:val="20"/>
          <w:szCs w:val="20"/>
        </w:rPr>
        <w:t>России в</w:t>
      </w:r>
      <w:r>
        <w:rPr>
          <w:color w:val="3C3E40"/>
          <w:sz w:val="20"/>
          <w:szCs w:val="20"/>
        </w:rPr>
        <w:t> </w:t>
      </w:r>
      <w:r w:rsidRPr="00CB2AAC">
        <w:rPr>
          <w:color w:val="3C3E40"/>
          <w:sz w:val="20"/>
          <w:szCs w:val="20"/>
        </w:rPr>
        <w:t>202</w:t>
      </w:r>
      <w:r>
        <w:rPr>
          <w:color w:val="3C3E40"/>
          <w:sz w:val="20"/>
          <w:szCs w:val="20"/>
        </w:rPr>
        <w:t>1 </w:t>
      </w:r>
      <w:r w:rsidRPr="00CB2AAC">
        <w:rPr>
          <w:color w:val="3C3E40"/>
          <w:sz w:val="20"/>
          <w:szCs w:val="20"/>
        </w:rPr>
        <w:t>году</w:t>
      </w:r>
      <w:r>
        <w:rPr>
          <w:color w:val="3C3E40"/>
          <w:sz w:val="20"/>
          <w:szCs w:val="20"/>
        </w:rPr>
        <w:t>.</w:t>
      </w:r>
    </w:p>
  </w:footnote>
  <w:footnote w:id="2">
    <w:p w:rsidR="00031AF9" w:rsidRPr="0074693B" w:rsidRDefault="00031AF9" w:rsidP="00412D70">
      <w:pPr>
        <w:pStyle w:val="a7"/>
      </w:pPr>
      <w:r>
        <w:rPr>
          <w:rStyle w:val="a9"/>
        </w:rPr>
        <w:footnoteRef/>
      </w:r>
      <w:r>
        <w:t xml:space="preserve"> Там же.</w:t>
      </w:r>
    </w:p>
  </w:footnote>
  <w:footnote w:id="3">
    <w:p w:rsidR="00031AF9" w:rsidRDefault="00031AF9">
      <w:pPr>
        <w:pStyle w:val="a7"/>
      </w:pPr>
      <w:r>
        <w:rPr>
          <w:rStyle w:val="a9"/>
        </w:rPr>
        <w:footnoteRef/>
      </w:r>
      <w:r>
        <w:t xml:space="preserve"> </w:t>
      </w:r>
      <w:r w:rsidRPr="000A6E78">
        <w:t>Источник: Отчеты о функционировании ЕЭС России, публикуемые АО «СО ЕЭС» на сайте https://www.so-ups.ru/functioning/tech-disc/tech-disc2022/.</w:t>
      </w:r>
    </w:p>
  </w:footnote>
  <w:footnote w:id="4">
    <w:p w:rsidR="00031AF9" w:rsidRDefault="00031AF9" w:rsidP="001A5926">
      <w:pPr>
        <w:pStyle w:val="a7"/>
      </w:pPr>
      <w:r>
        <w:rPr>
          <w:rStyle w:val="a9"/>
        </w:rPr>
        <w:footnoteRef/>
      </w:r>
      <w:r>
        <w:t xml:space="preserve"> Источники: Росстат, Банк России.</w:t>
      </w:r>
    </w:p>
  </w:footnote>
  <w:footnote w:id="5">
    <w:p w:rsidR="00031AF9" w:rsidRDefault="00031AF9">
      <w:pPr>
        <w:pStyle w:val="a7"/>
      </w:pPr>
      <w:r>
        <w:rPr>
          <w:rStyle w:val="a9"/>
        </w:rPr>
        <w:footnoteRef/>
      </w:r>
      <w:r>
        <w:t xml:space="preserve"> </w:t>
      </w:r>
      <w:r w:rsidRPr="0056016D">
        <w:t>С учетом начисления и выплаты вознаграждений за 4 квартал 2021 г. в январе 2022г.</w:t>
      </w:r>
    </w:p>
  </w:footnote>
  <w:footnote w:id="6">
    <w:p w:rsidR="00031AF9" w:rsidRDefault="00031AF9" w:rsidP="00D66AD4">
      <w:pPr>
        <w:pStyle w:val="a7"/>
      </w:pPr>
      <w:r>
        <w:rPr>
          <w:rStyle w:val="a9"/>
        </w:rPr>
        <w:footnoteRef/>
      </w:r>
      <w:r>
        <w:t xml:space="preserve"> </w:t>
      </w:r>
      <w:r w:rsidRPr="00E737CB">
        <w:t>* Цена отчуждаемых либо приобретаемых имущества или услуг определяется советом директоров общества исходя из рыночной стоимости, в соответствии со статьей 77 Федерального закона от 26.12.1995 N 208-ФЗ "Об акционерных обществах"</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510615"/>
      <w:docPartObj>
        <w:docPartGallery w:val="Page Numbers (Top of Page)"/>
        <w:docPartUnique/>
      </w:docPartObj>
    </w:sdtPr>
    <w:sdtContent>
      <w:p w:rsidR="00031AF9" w:rsidRDefault="00031AF9">
        <w:pPr>
          <w:pStyle w:val="a3"/>
          <w:jc w:val="center"/>
        </w:pPr>
        <w:r>
          <w:fldChar w:fldCharType="begin"/>
        </w:r>
        <w:r>
          <w:instrText>PAGE   \* MERGEFORMAT</w:instrText>
        </w:r>
        <w:r>
          <w:fldChar w:fldCharType="separate"/>
        </w:r>
        <w:r w:rsidR="0066074E">
          <w:rPr>
            <w:noProof/>
          </w:rPr>
          <w:t>80</w:t>
        </w:r>
        <w:r>
          <w:fldChar w:fldCharType="end"/>
        </w:r>
      </w:p>
    </w:sdtContent>
  </w:sdt>
  <w:p w:rsidR="00031AF9" w:rsidRPr="001F1E62" w:rsidRDefault="00031AF9" w:rsidP="00276A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hanging="101"/>
      </w:pPr>
      <w:rPr>
        <w:rFonts w:ascii="Times New Roman" w:hAnsi="Times New Roman" w:cs="Times New Roman"/>
        <w:b w:val="0"/>
        <w:bCs w:val="0"/>
        <w:w w:val="59"/>
        <w:position w:val="9"/>
        <w:sz w:val="12"/>
        <w:szCs w:val="1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03"/>
    <w:multiLevelType w:val="multilevel"/>
    <w:tmpl w:val="00000886"/>
    <w:lvl w:ilvl="0">
      <w:start w:val="4"/>
      <w:numFmt w:val="decimal"/>
      <w:lvlText w:val="%1"/>
      <w:lvlJc w:val="left"/>
      <w:pPr>
        <w:ind w:hanging="149"/>
      </w:pPr>
      <w:rPr>
        <w:rFonts w:ascii="Times New Roman" w:hAnsi="Times New Roman" w:cs="Times New Roman"/>
        <w:b w:val="0"/>
        <w:bCs w:val="0"/>
        <w:w w:val="96"/>
        <w:position w:val="9"/>
        <w:sz w:val="12"/>
        <w:szCs w:val="1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4"/>
    <w:multiLevelType w:val="multilevel"/>
    <w:tmpl w:val="00000887"/>
    <w:lvl w:ilvl="0">
      <w:start w:val="10"/>
      <w:numFmt w:val="decimal"/>
      <w:lvlText w:val="%1"/>
      <w:lvlJc w:val="left"/>
      <w:pPr>
        <w:ind w:hanging="173"/>
      </w:pPr>
      <w:rPr>
        <w:rFonts w:ascii="Arial" w:hAnsi="Arial" w:cs="Arial"/>
        <w:b w:val="0"/>
        <w:bCs w:val="0"/>
        <w:w w:val="86"/>
        <w:position w:val="9"/>
        <w:sz w:val="12"/>
        <w:szCs w:val="1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1512B5A"/>
    <w:multiLevelType w:val="hybridMultilevel"/>
    <w:tmpl w:val="583AFAF8"/>
    <w:lvl w:ilvl="0" w:tplc="DD9090F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03284121"/>
    <w:multiLevelType w:val="multilevel"/>
    <w:tmpl w:val="2D36FF40"/>
    <w:lvl w:ilvl="0">
      <w:start w:val="1"/>
      <w:numFmt w:val="decimal"/>
      <w:lvlText w:val="%1."/>
      <w:lvlJc w:val="left"/>
      <w:pPr>
        <w:ind w:left="560" w:hanging="360"/>
      </w:pPr>
      <w:rPr>
        <w:rFonts w:cs="Times New Roman" w:hint="default"/>
        <w:b/>
        <w:i/>
      </w:rPr>
    </w:lvl>
    <w:lvl w:ilvl="1">
      <w:start w:val="1"/>
      <w:numFmt w:val="decimal"/>
      <w:isLgl/>
      <w:lvlText w:val="%1.%2."/>
      <w:lvlJc w:val="left"/>
      <w:pPr>
        <w:ind w:left="560" w:hanging="360"/>
      </w:pPr>
      <w:rPr>
        <w:rFonts w:cs="Times New Roman" w:hint="default"/>
        <w:b/>
        <w:i/>
      </w:rPr>
    </w:lvl>
    <w:lvl w:ilvl="2">
      <w:start w:val="1"/>
      <w:numFmt w:val="decimal"/>
      <w:isLgl/>
      <w:lvlText w:val="%1.%2.%3."/>
      <w:lvlJc w:val="left"/>
      <w:pPr>
        <w:ind w:left="920" w:hanging="720"/>
      </w:pPr>
      <w:rPr>
        <w:rFonts w:cs="Times New Roman" w:hint="default"/>
        <w:b/>
        <w:i/>
      </w:rPr>
    </w:lvl>
    <w:lvl w:ilvl="3">
      <w:start w:val="1"/>
      <w:numFmt w:val="decimal"/>
      <w:isLgl/>
      <w:lvlText w:val="%1.%2.%3.%4."/>
      <w:lvlJc w:val="left"/>
      <w:pPr>
        <w:ind w:left="920" w:hanging="720"/>
      </w:pPr>
      <w:rPr>
        <w:rFonts w:cs="Times New Roman" w:hint="default"/>
        <w:b/>
        <w:i/>
      </w:rPr>
    </w:lvl>
    <w:lvl w:ilvl="4">
      <w:start w:val="1"/>
      <w:numFmt w:val="decimal"/>
      <w:isLgl/>
      <w:lvlText w:val="%1.%2.%3.%4.%5."/>
      <w:lvlJc w:val="left"/>
      <w:pPr>
        <w:ind w:left="1280" w:hanging="1080"/>
      </w:pPr>
      <w:rPr>
        <w:rFonts w:cs="Times New Roman" w:hint="default"/>
        <w:b/>
        <w:i/>
      </w:rPr>
    </w:lvl>
    <w:lvl w:ilvl="5">
      <w:start w:val="1"/>
      <w:numFmt w:val="decimal"/>
      <w:isLgl/>
      <w:lvlText w:val="%1.%2.%3.%4.%5.%6."/>
      <w:lvlJc w:val="left"/>
      <w:pPr>
        <w:ind w:left="1280" w:hanging="1080"/>
      </w:pPr>
      <w:rPr>
        <w:rFonts w:cs="Times New Roman" w:hint="default"/>
        <w:b/>
        <w:i/>
      </w:rPr>
    </w:lvl>
    <w:lvl w:ilvl="6">
      <w:start w:val="1"/>
      <w:numFmt w:val="decimal"/>
      <w:isLgl/>
      <w:lvlText w:val="%1.%2.%3.%4.%5.%6.%7."/>
      <w:lvlJc w:val="left"/>
      <w:pPr>
        <w:ind w:left="1640" w:hanging="1440"/>
      </w:pPr>
      <w:rPr>
        <w:rFonts w:cs="Times New Roman" w:hint="default"/>
        <w:b/>
        <w:i/>
      </w:rPr>
    </w:lvl>
    <w:lvl w:ilvl="7">
      <w:start w:val="1"/>
      <w:numFmt w:val="decimal"/>
      <w:isLgl/>
      <w:lvlText w:val="%1.%2.%3.%4.%5.%6.%7.%8."/>
      <w:lvlJc w:val="left"/>
      <w:pPr>
        <w:ind w:left="1640" w:hanging="1440"/>
      </w:pPr>
      <w:rPr>
        <w:rFonts w:cs="Times New Roman" w:hint="default"/>
        <w:b/>
        <w:i/>
      </w:rPr>
    </w:lvl>
    <w:lvl w:ilvl="8">
      <w:start w:val="1"/>
      <w:numFmt w:val="decimal"/>
      <w:isLgl/>
      <w:lvlText w:val="%1.%2.%3.%4.%5.%6.%7.%8.%9."/>
      <w:lvlJc w:val="left"/>
      <w:pPr>
        <w:ind w:left="2000" w:hanging="1800"/>
      </w:pPr>
      <w:rPr>
        <w:rFonts w:cs="Times New Roman" w:hint="default"/>
        <w:b/>
        <w:i/>
      </w:rPr>
    </w:lvl>
  </w:abstractNum>
  <w:abstractNum w:abstractNumId="5">
    <w:nsid w:val="04003490"/>
    <w:multiLevelType w:val="hybridMultilevel"/>
    <w:tmpl w:val="99E09E64"/>
    <w:lvl w:ilvl="0" w:tplc="FD66F8CE">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6">
    <w:nsid w:val="08D46F7E"/>
    <w:multiLevelType w:val="hybridMultilevel"/>
    <w:tmpl w:val="F620E1E2"/>
    <w:lvl w:ilvl="0" w:tplc="D8A82DC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C0A1A88"/>
    <w:multiLevelType w:val="hybridMultilevel"/>
    <w:tmpl w:val="12A80F42"/>
    <w:lvl w:ilvl="0" w:tplc="0419000D">
      <w:start w:val="1"/>
      <w:numFmt w:val="bullet"/>
      <w:lvlText w:val=""/>
      <w:lvlJc w:val="left"/>
      <w:pPr>
        <w:ind w:left="1080" w:hanging="360"/>
      </w:pPr>
      <w:rPr>
        <w:rFonts w:ascii="Wingdings" w:hAnsi="Wingdings"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0FC81EBA"/>
    <w:multiLevelType w:val="multilevel"/>
    <w:tmpl w:val="82B82D8E"/>
    <w:lvl w:ilvl="0">
      <w:start w:val="1"/>
      <w:numFmt w:val="decimal"/>
      <w:pStyle w:val="H1"/>
      <w:lvlText w:val="%1"/>
      <w:lvlJc w:val="left"/>
      <w:pPr>
        <w:tabs>
          <w:tab w:val="num" w:pos="567"/>
        </w:tabs>
      </w:pPr>
      <w:rPr>
        <w:rFonts w:cs="Times New Roman" w:hint="default"/>
        <w:b/>
        <w:i w:val="0"/>
        <w:sz w:val="22"/>
        <w:szCs w:val="22"/>
      </w:rPr>
    </w:lvl>
    <w:lvl w:ilvl="1">
      <w:start w:val="1"/>
      <w:numFmt w:val="russianLower"/>
      <w:pStyle w:val="H2"/>
      <w:lvlText w:val="(%2)"/>
      <w:lvlJc w:val="left"/>
      <w:pPr>
        <w:tabs>
          <w:tab w:val="num" w:pos="567"/>
        </w:tabs>
      </w:pPr>
      <w:rPr>
        <w:rFonts w:cs="Times New Roman" w:hint="default"/>
        <w:b/>
        <w:i/>
        <w:sz w:val="22"/>
        <w:szCs w:val="22"/>
      </w:rPr>
    </w:lvl>
    <w:lvl w:ilvl="2">
      <w:start w:val="1"/>
      <w:numFmt w:val="lowerRoman"/>
      <w:lvlText w:val="%3."/>
      <w:lvlJc w:val="left"/>
      <w:pPr>
        <w:ind w:left="2160" w:hanging="459"/>
      </w:pPr>
      <w:rPr>
        <w:rFonts w:cs="Times New Roman" w:hint="default"/>
        <w:b/>
        <w:i/>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nsid w:val="12F023BB"/>
    <w:multiLevelType w:val="hybridMultilevel"/>
    <w:tmpl w:val="08F853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5504C46"/>
    <w:multiLevelType w:val="hybridMultilevel"/>
    <w:tmpl w:val="C2A4BD88"/>
    <w:lvl w:ilvl="0" w:tplc="7D9C30D2">
      <w:start w:val="1"/>
      <w:numFmt w:val="decimal"/>
      <w:lvlText w:val="%1)"/>
      <w:lvlJc w:val="left"/>
      <w:pPr>
        <w:ind w:left="781" w:hanging="240"/>
      </w:pPr>
      <w:rPr>
        <w:rFonts w:ascii="Times New Roman" w:eastAsia="Times New Roman" w:hAnsi="Times New Roman" w:cs="Times New Roman" w:hint="default"/>
        <w:b/>
        <w:bCs/>
        <w:i/>
        <w:iCs/>
        <w:w w:val="100"/>
        <w:sz w:val="22"/>
        <w:szCs w:val="22"/>
      </w:rPr>
    </w:lvl>
    <w:lvl w:ilvl="1" w:tplc="6186C576">
      <w:numFmt w:val="bullet"/>
      <w:lvlText w:val="•"/>
      <w:lvlJc w:val="left"/>
      <w:pPr>
        <w:ind w:left="1746" w:hanging="240"/>
      </w:pPr>
      <w:rPr>
        <w:rFonts w:hint="default"/>
      </w:rPr>
    </w:lvl>
    <w:lvl w:ilvl="2" w:tplc="B8E60242">
      <w:numFmt w:val="bullet"/>
      <w:lvlText w:val="•"/>
      <w:lvlJc w:val="left"/>
      <w:pPr>
        <w:ind w:left="2713" w:hanging="240"/>
      </w:pPr>
      <w:rPr>
        <w:rFonts w:hint="default"/>
      </w:rPr>
    </w:lvl>
    <w:lvl w:ilvl="3" w:tplc="DA70A942">
      <w:numFmt w:val="bullet"/>
      <w:lvlText w:val="•"/>
      <w:lvlJc w:val="left"/>
      <w:pPr>
        <w:ind w:left="3679" w:hanging="240"/>
      </w:pPr>
      <w:rPr>
        <w:rFonts w:hint="default"/>
      </w:rPr>
    </w:lvl>
    <w:lvl w:ilvl="4" w:tplc="F75415F2">
      <w:numFmt w:val="bullet"/>
      <w:lvlText w:val="•"/>
      <w:lvlJc w:val="left"/>
      <w:pPr>
        <w:ind w:left="4646" w:hanging="240"/>
      </w:pPr>
      <w:rPr>
        <w:rFonts w:hint="default"/>
      </w:rPr>
    </w:lvl>
    <w:lvl w:ilvl="5" w:tplc="5F62906C">
      <w:numFmt w:val="bullet"/>
      <w:lvlText w:val="•"/>
      <w:lvlJc w:val="left"/>
      <w:pPr>
        <w:ind w:left="5613" w:hanging="240"/>
      </w:pPr>
      <w:rPr>
        <w:rFonts w:hint="default"/>
      </w:rPr>
    </w:lvl>
    <w:lvl w:ilvl="6" w:tplc="04AE0978">
      <w:numFmt w:val="bullet"/>
      <w:lvlText w:val="•"/>
      <w:lvlJc w:val="left"/>
      <w:pPr>
        <w:ind w:left="6579" w:hanging="240"/>
      </w:pPr>
      <w:rPr>
        <w:rFonts w:hint="default"/>
      </w:rPr>
    </w:lvl>
    <w:lvl w:ilvl="7" w:tplc="BEE6F5B8">
      <w:numFmt w:val="bullet"/>
      <w:lvlText w:val="•"/>
      <w:lvlJc w:val="left"/>
      <w:pPr>
        <w:ind w:left="7546" w:hanging="240"/>
      </w:pPr>
      <w:rPr>
        <w:rFonts w:hint="default"/>
      </w:rPr>
    </w:lvl>
    <w:lvl w:ilvl="8" w:tplc="4238D062">
      <w:numFmt w:val="bullet"/>
      <w:lvlText w:val="•"/>
      <w:lvlJc w:val="left"/>
      <w:pPr>
        <w:ind w:left="8513" w:hanging="240"/>
      </w:pPr>
      <w:rPr>
        <w:rFonts w:hint="default"/>
      </w:rPr>
    </w:lvl>
  </w:abstractNum>
  <w:abstractNum w:abstractNumId="11">
    <w:nsid w:val="1697531F"/>
    <w:multiLevelType w:val="hybridMultilevel"/>
    <w:tmpl w:val="1ACEAB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6AE3A10"/>
    <w:multiLevelType w:val="hybridMultilevel"/>
    <w:tmpl w:val="0F1C0D58"/>
    <w:lvl w:ilvl="0" w:tplc="2C5C37BC">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17350A58"/>
    <w:multiLevelType w:val="hybridMultilevel"/>
    <w:tmpl w:val="DB5A92A0"/>
    <w:lvl w:ilvl="0" w:tplc="9E10368A">
      <w:start w:val="1"/>
      <w:numFmt w:val="decimal"/>
      <w:lvlText w:val="%1."/>
      <w:lvlJc w:val="left"/>
      <w:pPr>
        <w:ind w:left="252" w:hanging="360"/>
      </w:pPr>
      <w:rPr>
        <w:rFonts w:cs="Times New Roman" w:hint="default"/>
      </w:rPr>
    </w:lvl>
    <w:lvl w:ilvl="1" w:tplc="04190019" w:tentative="1">
      <w:start w:val="1"/>
      <w:numFmt w:val="lowerLetter"/>
      <w:lvlText w:val="%2."/>
      <w:lvlJc w:val="left"/>
      <w:pPr>
        <w:ind w:left="972" w:hanging="360"/>
      </w:pPr>
      <w:rPr>
        <w:rFonts w:cs="Times New Roman"/>
      </w:rPr>
    </w:lvl>
    <w:lvl w:ilvl="2" w:tplc="0419001B" w:tentative="1">
      <w:start w:val="1"/>
      <w:numFmt w:val="lowerRoman"/>
      <w:lvlText w:val="%3."/>
      <w:lvlJc w:val="right"/>
      <w:pPr>
        <w:ind w:left="1692" w:hanging="180"/>
      </w:pPr>
      <w:rPr>
        <w:rFonts w:cs="Times New Roman"/>
      </w:rPr>
    </w:lvl>
    <w:lvl w:ilvl="3" w:tplc="0419000F" w:tentative="1">
      <w:start w:val="1"/>
      <w:numFmt w:val="decimal"/>
      <w:lvlText w:val="%4."/>
      <w:lvlJc w:val="left"/>
      <w:pPr>
        <w:ind w:left="2412" w:hanging="360"/>
      </w:pPr>
      <w:rPr>
        <w:rFonts w:cs="Times New Roman"/>
      </w:rPr>
    </w:lvl>
    <w:lvl w:ilvl="4" w:tplc="04190019" w:tentative="1">
      <w:start w:val="1"/>
      <w:numFmt w:val="lowerLetter"/>
      <w:lvlText w:val="%5."/>
      <w:lvlJc w:val="left"/>
      <w:pPr>
        <w:ind w:left="3132" w:hanging="360"/>
      </w:pPr>
      <w:rPr>
        <w:rFonts w:cs="Times New Roman"/>
      </w:rPr>
    </w:lvl>
    <w:lvl w:ilvl="5" w:tplc="0419001B" w:tentative="1">
      <w:start w:val="1"/>
      <w:numFmt w:val="lowerRoman"/>
      <w:lvlText w:val="%6."/>
      <w:lvlJc w:val="right"/>
      <w:pPr>
        <w:ind w:left="3852" w:hanging="180"/>
      </w:pPr>
      <w:rPr>
        <w:rFonts w:cs="Times New Roman"/>
      </w:rPr>
    </w:lvl>
    <w:lvl w:ilvl="6" w:tplc="0419000F" w:tentative="1">
      <w:start w:val="1"/>
      <w:numFmt w:val="decimal"/>
      <w:lvlText w:val="%7."/>
      <w:lvlJc w:val="left"/>
      <w:pPr>
        <w:ind w:left="4572" w:hanging="360"/>
      </w:pPr>
      <w:rPr>
        <w:rFonts w:cs="Times New Roman"/>
      </w:rPr>
    </w:lvl>
    <w:lvl w:ilvl="7" w:tplc="04190019" w:tentative="1">
      <w:start w:val="1"/>
      <w:numFmt w:val="lowerLetter"/>
      <w:lvlText w:val="%8."/>
      <w:lvlJc w:val="left"/>
      <w:pPr>
        <w:ind w:left="5292" w:hanging="360"/>
      </w:pPr>
      <w:rPr>
        <w:rFonts w:cs="Times New Roman"/>
      </w:rPr>
    </w:lvl>
    <w:lvl w:ilvl="8" w:tplc="0419001B" w:tentative="1">
      <w:start w:val="1"/>
      <w:numFmt w:val="lowerRoman"/>
      <w:lvlText w:val="%9."/>
      <w:lvlJc w:val="right"/>
      <w:pPr>
        <w:ind w:left="6012" w:hanging="180"/>
      </w:pPr>
      <w:rPr>
        <w:rFonts w:cs="Times New Roman"/>
      </w:rPr>
    </w:lvl>
  </w:abstractNum>
  <w:abstractNum w:abstractNumId="14">
    <w:nsid w:val="1D2674B5"/>
    <w:multiLevelType w:val="multilevel"/>
    <w:tmpl w:val="2DD8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DC747A"/>
    <w:multiLevelType w:val="hybridMultilevel"/>
    <w:tmpl w:val="EABA89B4"/>
    <w:lvl w:ilvl="0" w:tplc="51F0BD0C">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6">
    <w:nsid w:val="31FF35FF"/>
    <w:multiLevelType w:val="hybridMultilevel"/>
    <w:tmpl w:val="6FA46D78"/>
    <w:lvl w:ilvl="0" w:tplc="41EC6564">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8D6303C"/>
    <w:multiLevelType w:val="hybridMultilevel"/>
    <w:tmpl w:val="9ED00B70"/>
    <w:lvl w:ilvl="0" w:tplc="F71486E0">
      <w:start w:val="1"/>
      <w:numFmt w:val="decimal"/>
      <w:lvlText w:val="%1)"/>
      <w:lvlJc w:val="left"/>
      <w:pPr>
        <w:ind w:left="618" w:hanging="360"/>
      </w:pPr>
      <w:rPr>
        <w:rFonts w:cs="Times New Roman" w:hint="default"/>
      </w:rPr>
    </w:lvl>
    <w:lvl w:ilvl="1" w:tplc="04190019" w:tentative="1">
      <w:start w:val="1"/>
      <w:numFmt w:val="lowerLetter"/>
      <w:lvlText w:val="%2."/>
      <w:lvlJc w:val="left"/>
      <w:pPr>
        <w:ind w:left="1338" w:hanging="360"/>
      </w:pPr>
      <w:rPr>
        <w:rFonts w:cs="Times New Roman"/>
      </w:rPr>
    </w:lvl>
    <w:lvl w:ilvl="2" w:tplc="0419001B" w:tentative="1">
      <w:start w:val="1"/>
      <w:numFmt w:val="lowerRoman"/>
      <w:lvlText w:val="%3."/>
      <w:lvlJc w:val="right"/>
      <w:pPr>
        <w:ind w:left="2058" w:hanging="180"/>
      </w:pPr>
      <w:rPr>
        <w:rFonts w:cs="Times New Roman"/>
      </w:rPr>
    </w:lvl>
    <w:lvl w:ilvl="3" w:tplc="0419000F" w:tentative="1">
      <w:start w:val="1"/>
      <w:numFmt w:val="decimal"/>
      <w:lvlText w:val="%4."/>
      <w:lvlJc w:val="left"/>
      <w:pPr>
        <w:ind w:left="2778" w:hanging="360"/>
      </w:pPr>
      <w:rPr>
        <w:rFonts w:cs="Times New Roman"/>
      </w:rPr>
    </w:lvl>
    <w:lvl w:ilvl="4" w:tplc="04190019" w:tentative="1">
      <w:start w:val="1"/>
      <w:numFmt w:val="lowerLetter"/>
      <w:lvlText w:val="%5."/>
      <w:lvlJc w:val="left"/>
      <w:pPr>
        <w:ind w:left="3498" w:hanging="360"/>
      </w:pPr>
      <w:rPr>
        <w:rFonts w:cs="Times New Roman"/>
      </w:rPr>
    </w:lvl>
    <w:lvl w:ilvl="5" w:tplc="0419001B" w:tentative="1">
      <w:start w:val="1"/>
      <w:numFmt w:val="lowerRoman"/>
      <w:lvlText w:val="%6."/>
      <w:lvlJc w:val="right"/>
      <w:pPr>
        <w:ind w:left="4218" w:hanging="180"/>
      </w:pPr>
      <w:rPr>
        <w:rFonts w:cs="Times New Roman"/>
      </w:rPr>
    </w:lvl>
    <w:lvl w:ilvl="6" w:tplc="0419000F" w:tentative="1">
      <w:start w:val="1"/>
      <w:numFmt w:val="decimal"/>
      <w:lvlText w:val="%7."/>
      <w:lvlJc w:val="left"/>
      <w:pPr>
        <w:ind w:left="4938" w:hanging="360"/>
      </w:pPr>
      <w:rPr>
        <w:rFonts w:cs="Times New Roman"/>
      </w:rPr>
    </w:lvl>
    <w:lvl w:ilvl="7" w:tplc="04190019" w:tentative="1">
      <w:start w:val="1"/>
      <w:numFmt w:val="lowerLetter"/>
      <w:lvlText w:val="%8."/>
      <w:lvlJc w:val="left"/>
      <w:pPr>
        <w:ind w:left="5658" w:hanging="360"/>
      </w:pPr>
      <w:rPr>
        <w:rFonts w:cs="Times New Roman"/>
      </w:rPr>
    </w:lvl>
    <w:lvl w:ilvl="8" w:tplc="0419001B" w:tentative="1">
      <w:start w:val="1"/>
      <w:numFmt w:val="lowerRoman"/>
      <w:lvlText w:val="%9."/>
      <w:lvlJc w:val="right"/>
      <w:pPr>
        <w:ind w:left="6378" w:hanging="180"/>
      </w:pPr>
      <w:rPr>
        <w:rFonts w:cs="Times New Roman"/>
      </w:rPr>
    </w:lvl>
  </w:abstractNum>
  <w:abstractNum w:abstractNumId="18">
    <w:nsid w:val="394725B6"/>
    <w:multiLevelType w:val="hybridMultilevel"/>
    <w:tmpl w:val="E5F697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98D1618"/>
    <w:multiLevelType w:val="hybridMultilevel"/>
    <w:tmpl w:val="A6942E5E"/>
    <w:lvl w:ilvl="0" w:tplc="2292B80C">
      <w:numFmt w:val="bullet"/>
      <w:lvlText w:val="-"/>
      <w:lvlJc w:val="left"/>
      <w:pPr>
        <w:ind w:left="258" w:hanging="176"/>
      </w:pPr>
      <w:rPr>
        <w:rFonts w:ascii="Times New Roman" w:eastAsia="Times New Roman" w:hAnsi="Times New Roman" w:hint="default"/>
        <w:b/>
        <w:i/>
        <w:w w:val="100"/>
        <w:sz w:val="22"/>
      </w:rPr>
    </w:lvl>
    <w:lvl w:ilvl="1" w:tplc="5CE2BD38">
      <w:numFmt w:val="bullet"/>
      <w:lvlText w:val="•"/>
      <w:lvlJc w:val="left"/>
      <w:pPr>
        <w:ind w:left="1278" w:hanging="176"/>
      </w:pPr>
      <w:rPr>
        <w:rFonts w:hint="default"/>
      </w:rPr>
    </w:lvl>
    <w:lvl w:ilvl="2" w:tplc="AAF63630">
      <w:numFmt w:val="bullet"/>
      <w:lvlText w:val="•"/>
      <w:lvlJc w:val="left"/>
      <w:pPr>
        <w:ind w:left="2297" w:hanging="176"/>
      </w:pPr>
      <w:rPr>
        <w:rFonts w:hint="default"/>
      </w:rPr>
    </w:lvl>
    <w:lvl w:ilvl="3" w:tplc="356CC9E6">
      <w:numFmt w:val="bullet"/>
      <w:lvlText w:val="•"/>
      <w:lvlJc w:val="left"/>
      <w:pPr>
        <w:ind w:left="3315" w:hanging="176"/>
      </w:pPr>
      <w:rPr>
        <w:rFonts w:hint="default"/>
      </w:rPr>
    </w:lvl>
    <w:lvl w:ilvl="4" w:tplc="2A86C160">
      <w:numFmt w:val="bullet"/>
      <w:lvlText w:val="•"/>
      <w:lvlJc w:val="left"/>
      <w:pPr>
        <w:ind w:left="4334" w:hanging="176"/>
      </w:pPr>
      <w:rPr>
        <w:rFonts w:hint="default"/>
      </w:rPr>
    </w:lvl>
    <w:lvl w:ilvl="5" w:tplc="31609AA2">
      <w:numFmt w:val="bullet"/>
      <w:lvlText w:val="•"/>
      <w:lvlJc w:val="left"/>
      <w:pPr>
        <w:ind w:left="5353" w:hanging="176"/>
      </w:pPr>
      <w:rPr>
        <w:rFonts w:hint="default"/>
      </w:rPr>
    </w:lvl>
    <w:lvl w:ilvl="6" w:tplc="CB90EEC2">
      <w:numFmt w:val="bullet"/>
      <w:lvlText w:val="•"/>
      <w:lvlJc w:val="left"/>
      <w:pPr>
        <w:ind w:left="6371" w:hanging="176"/>
      </w:pPr>
      <w:rPr>
        <w:rFonts w:hint="default"/>
      </w:rPr>
    </w:lvl>
    <w:lvl w:ilvl="7" w:tplc="0C06C5B6">
      <w:numFmt w:val="bullet"/>
      <w:lvlText w:val="•"/>
      <w:lvlJc w:val="left"/>
      <w:pPr>
        <w:ind w:left="7390" w:hanging="176"/>
      </w:pPr>
      <w:rPr>
        <w:rFonts w:hint="default"/>
      </w:rPr>
    </w:lvl>
    <w:lvl w:ilvl="8" w:tplc="7CCAE866">
      <w:numFmt w:val="bullet"/>
      <w:lvlText w:val="•"/>
      <w:lvlJc w:val="left"/>
      <w:pPr>
        <w:ind w:left="8409" w:hanging="176"/>
      </w:pPr>
      <w:rPr>
        <w:rFonts w:hint="default"/>
      </w:rPr>
    </w:lvl>
  </w:abstractNum>
  <w:abstractNum w:abstractNumId="20">
    <w:nsid w:val="3AB331C2"/>
    <w:multiLevelType w:val="multilevel"/>
    <w:tmpl w:val="DCCE6686"/>
    <w:lvl w:ilvl="0">
      <w:start w:val="1"/>
      <w:numFmt w:val="decimal"/>
      <w:lvlText w:val="%1."/>
      <w:lvlJc w:val="left"/>
      <w:pPr>
        <w:ind w:left="720" w:hanging="360"/>
      </w:pPr>
      <w:rPr>
        <w:rFonts w:cs="Times New Roman"/>
      </w:rPr>
    </w:lvl>
    <w:lvl w:ilvl="1">
      <w:start w:val="7"/>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1">
    <w:nsid w:val="425E5401"/>
    <w:multiLevelType w:val="hybridMultilevel"/>
    <w:tmpl w:val="43EAEAD8"/>
    <w:lvl w:ilvl="0" w:tplc="E16EED62">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2">
    <w:nsid w:val="539C3CFA"/>
    <w:multiLevelType w:val="hybridMultilevel"/>
    <w:tmpl w:val="F24604D6"/>
    <w:lvl w:ilvl="0" w:tplc="0C162992">
      <w:start w:val="1"/>
      <w:numFmt w:val="bullet"/>
      <w:lvlText w:val=""/>
      <w:lvlJc w:val="left"/>
      <w:pPr>
        <w:tabs>
          <w:tab w:val="num" w:pos="1980"/>
        </w:tabs>
        <w:ind w:left="1980" w:hanging="360"/>
      </w:pPr>
      <w:rPr>
        <w:rFonts w:ascii="Symbol" w:hAnsi="Symbol" w:hint="default"/>
        <w:b w:val="0"/>
        <w:i w:val="0"/>
        <w:sz w:val="24"/>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68E3D46"/>
    <w:multiLevelType w:val="hybridMultilevel"/>
    <w:tmpl w:val="0358AF0E"/>
    <w:lvl w:ilvl="0" w:tplc="B6705D1A">
      <w:start w:val="1"/>
      <w:numFmt w:val="decimal"/>
      <w:lvlText w:val="%1."/>
      <w:lvlJc w:val="left"/>
      <w:pPr>
        <w:ind w:left="223" w:hanging="360"/>
      </w:pPr>
      <w:rPr>
        <w:rFonts w:hint="default"/>
      </w:rPr>
    </w:lvl>
    <w:lvl w:ilvl="1" w:tplc="04190019" w:tentative="1">
      <w:start w:val="1"/>
      <w:numFmt w:val="lowerLetter"/>
      <w:lvlText w:val="%2."/>
      <w:lvlJc w:val="left"/>
      <w:pPr>
        <w:ind w:left="943" w:hanging="360"/>
      </w:pPr>
    </w:lvl>
    <w:lvl w:ilvl="2" w:tplc="0419001B" w:tentative="1">
      <w:start w:val="1"/>
      <w:numFmt w:val="lowerRoman"/>
      <w:lvlText w:val="%3."/>
      <w:lvlJc w:val="right"/>
      <w:pPr>
        <w:ind w:left="1663" w:hanging="180"/>
      </w:pPr>
    </w:lvl>
    <w:lvl w:ilvl="3" w:tplc="0419000F" w:tentative="1">
      <w:start w:val="1"/>
      <w:numFmt w:val="decimal"/>
      <w:lvlText w:val="%4."/>
      <w:lvlJc w:val="left"/>
      <w:pPr>
        <w:ind w:left="2383" w:hanging="360"/>
      </w:pPr>
    </w:lvl>
    <w:lvl w:ilvl="4" w:tplc="04190019" w:tentative="1">
      <w:start w:val="1"/>
      <w:numFmt w:val="lowerLetter"/>
      <w:lvlText w:val="%5."/>
      <w:lvlJc w:val="left"/>
      <w:pPr>
        <w:ind w:left="3103" w:hanging="360"/>
      </w:pPr>
    </w:lvl>
    <w:lvl w:ilvl="5" w:tplc="0419001B" w:tentative="1">
      <w:start w:val="1"/>
      <w:numFmt w:val="lowerRoman"/>
      <w:lvlText w:val="%6."/>
      <w:lvlJc w:val="right"/>
      <w:pPr>
        <w:ind w:left="3823" w:hanging="180"/>
      </w:pPr>
    </w:lvl>
    <w:lvl w:ilvl="6" w:tplc="0419000F" w:tentative="1">
      <w:start w:val="1"/>
      <w:numFmt w:val="decimal"/>
      <w:lvlText w:val="%7."/>
      <w:lvlJc w:val="left"/>
      <w:pPr>
        <w:ind w:left="4543" w:hanging="360"/>
      </w:pPr>
    </w:lvl>
    <w:lvl w:ilvl="7" w:tplc="04190019" w:tentative="1">
      <w:start w:val="1"/>
      <w:numFmt w:val="lowerLetter"/>
      <w:lvlText w:val="%8."/>
      <w:lvlJc w:val="left"/>
      <w:pPr>
        <w:ind w:left="5263" w:hanging="360"/>
      </w:pPr>
    </w:lvl>
    <w:lvl w:ilvl="8" w:tplc="0419001B" w:tentative="1">
      <w:start w:val="1"/>
      <w:numFmt w:val="lowerRoman"/>
      <w:lvlText w:val="%9."/>
      <w:lvlJc w:val="right"/>
      <w:pPr>
        <w:ind w:left="5983" w:hanging="180"/>
      </w:pPr>
    </w:lvl>
  </w:abstractNum>
  <w:abstractNum w:abstractNumId="24">
    <w:nsid w:val="5B26163C"/>
    <w:multiLevelType w:val="hybridMultilevel"/>
    <w:tmpl w:val="469A1262"/>
    <w:lvl w:ilvl="0" w:tplc="8B222882">
      <w:start w:val="1"/>
      <w:numFmt w:val="decimal"/>
      <w:lvlText w:val="%1."/>
      <w:lvlJc w:val="left"/>
      <w:pPr>
        <w:ind w:left="258" w:hanging="425"/>
      </w:pPr>
      <w:rPr>
        <w:rFonts w:ascii="Times New Roman" w:eastAsia="Times New Roman" w:hAnsi="Times New Roman" w:cs="Times New Roman" w:hint="default"/>
        <w:b/>
        <w:bCs/>
        <w:i/>
        <w:iCs/>
        <w:w w:val="100"/>
        <w:sz w:val="22"/>
        <w:szCs w:val="22"/>
      </w:rPr>
    </w:lvl>
    <w:lvl w:ilvl="1" w:tplc="66F8A6A2">
      <w:numFmt w:val="bullet"/>
      <w:lvlText w:val="•"/>
      <w:lvlJc w:val="left"/>
      <w:pPr>
        <w:ind w:left="1278" w:hanging="425"/>
      </w:pPr>
      <w:rPr>
        <w:rFonts w:hint="default"/>
      </w:rPr>
    </w:lvl>
    <w:lvl w:ilvl="2" w:tplc="0A84EA4A">
      <w:numFmt w:val="bullet"/>
      <w:lvlText w:val="•"/>
      <w:lvlJc w:val="left"/>
      <w:pPr>
        <w:ind w:left="2297" w:hanging="425"/>
      </w:pPr>
      <w:rPr>
        <w:rFonts w:hint="default"/>
      </w:rPr>
    </w:lvl>
    <w:lvl w:ilvl="3" w:tplc="D4D8FDC2">
      <w:numFmt w:val="bullet"/>
      <w:lvlText w:val="•"/>
      <w:lvlJc w:val="left"/>
      <w:pPr>
        <w:ind w:left="3315" w:hanging="425"/>
      </w:pPr>
      <w:rPr>
        <w:rFonts w:hint="default"/>
      </w:rPr>
    </w:lvl>
    <w:lvl w:ilvl="4" w:tplc="9BAEDC2C">
      <w:numFmt w:val="bullet"/>
      <w:lvlText w:val="•"/>
      <w:lvlJc w:val="left"/>
      <w:pPr>
        <w:ind w:left="4334" w:hanging="425"/>
      </w:pPr>
      <w:rPr>
        <w:rFonts w:hint="default"/>
      </w:rPr>
    </w:lvl>
    <w:lvl w:ilvl="5" w:tplc="3DF2FB54">
      <w:numFmt w:val="bullet"/>
      <w:lvlText w:val="•"/>
      <w:lvlJc w:val="left"/>
      <w:pPr>
        <w:ind w:left="5353" w:hanging="425"/>
      </w:pPr>
      <w:rPr>
        <w:rFonts w:hint="default"/>
      </w:rPr>
    </w:lvl>
    <w:lvl w:ilvl="6" w:tplc="673CC862">
      <w:numFmt w:val="bullet"/>
      <w:lvlText w:val="•"/>
      <w:lvlJc w:val="left"/>
      <w:pPr>
        <w:ind w:left="6371" w:hanging="425"/>
      </w:pPr>
      <w:rPr>
        <w:rFonts w:hint="default"/>
      </w:rPr>
    </w:lvl>
    <w:lvl w:ilvl="7" w:tplc="11A2B260">
      <w:numFmt w:val="bullet"/>
      <w:lvlText w:val="•"/>
      <w:lvlJc w:val="left"/>
      <w:pPr>
        <w:ind w:left="7390" w:hanging="425"/>
      </w:pPr>
      <w:rPr>
        <w:rFonts w:hint="default"/>
      </w:rPr>
    </w:lvl>
    <w:lvl w:ilvl="8" w:tplc="C2BC452E">
      <w:numFmt w:val="bullet"/>
      <w:lvlText w:val="•"/>
      <w:lvlJc w:val="left"/>
      <w:pPr>
        <w:ind w:left="8409" w:hanging="425"/>
      </w:pPr>
      <w:rPr>
        <w:rFonts w:hint="default"/>
      </w:rPr>
    </w:lvl>
  </w:abstractNum>
  <w:abstractNum w:abstractNumId="25">
    <w:nsid w:val="5D916045"/>
    <w:multiLevelType w:val="hybridMultilevel"/>
    <w:tmpl w:val="C7F8F9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0F4365F"/>
    <w:multiLevelType w:val="hybridMultilevel"/>
    <w:tmpl w:val="1C6CA6BE"/>
    <w:lvl w:ilvl="0" w:tplc="0419000D">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7">
    <w:nsid w:val="67230919"/>
    <w:multiLevelType w:val="hybridMultilevel"/>
    <w:tmpl w:val="6AE674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94E2356"/>
    <w:multiLevelType w:val="multilevel"/>
    <w:tmpl w:val="2D36FF40"/>
    <w:lvl w:ilvl="0">
      <w:start w:val="1"/>
      <w:numFmt w:val="decimal"/>
      <w:lvlText w:val="%1."/>
      <w:lvlJc w:val="left"/>
      <w:pPr>
        <w:ind w:left="560" w:hanging="360"/>
      </w:pPr>
      <w:rPr>
        <w:rFonts w:cs="Times New Roman" w:hint="default"/>
        <w:b/>
        <w:i/>
      </w:rPr>
    </w:lvl>
    <w:lvl w:ilvl="1">
      <w:start w:val="1"/>
      <w:numFmt w:val="decimal"/>
      <w:isLgl/>
      <w:lvlText w:val="%1.%2."/>
      <w:lvlJc w:val="left"/>
      <w:pPr>
        <w:ind w:left="560" w:hanging="360"/>
      </w:pPr>
      <w:rPr>
        <w:rFonts w:cs="Times New Roman" w:hint="default"/>
        <w:b/>
        <w:i/>
      </w:rPr>
    </w:lvl>
    <w:lvl w:ilvl="2">
      <w:start w:val="1"/>
      <w:numFmt w:val="decimal"/>
      <w:isLgl/>
      <w:lvlText w:val="%1.%2.%3."/>
      <w:lvlJc w:val="left"/>
      <w:pPr>
        <w:ind w:left="920" w:hanging="720"/>
      </w:pPr>
      <w:rPr>
        <w:rFonts w:cs="Times New Roman" w:hint="default"/>
        <w:b/>
        <w:i/>
      </w:rPr>
    </w:lvl>
    <w:lvl w:ilvl="3">
      <w:start w:val="1"/>
      <w:numFmt w:val="decimal"/>
      <w:isLgl/>
      <w:lvlText w:val="%1.%2.%3.%4."/>
      <w:lvlJc w:val="left"/>
      <w:pPr>
        <w:ind w:left="920" w:hanging="720"/>
      </w:pPr>
      <w:rPr>
        <w:rFonts w:cs="Times New Roman" w:hint="default"/>
        <w:b/>
        <w:i/>
      </w:rPr>
    </w:lvl>
    <w:lvl w:ilvl="4">
      <w:start w:val="1"/>
      <w:numFmt w:val="decimal"/>
      <w:isLgl/>
      <w:lvlText w:val="%1.%2.%3.%4.%5."/>
      <w:lvlJc w:val="left"/>
      <w:pPr>
        <w:ind w:left="1280" w:hanging="1080"/>
      </w:pPr>
      <w:rPr>
        <w:rFonts w:cs="Times New Roman" w:hint="default"/>
        <w:b/>
        <w:i/>
      </w:rPr>
    </w:lvl>
    <w:lvl w:ilvl="5">
      <w:start w:val="1"/>
      <w:numFmt w:val="decimal"/>
      <w:isLgl/>
      <w:lvlText w:val="%1.%2.%3.%4.%5.%6."/>
      <w:lvlJc w:val="left"/>
      <w:pPr>
        <w:ind w:left="1280" w:hanging="1080"/>
      </w:pPr>
      <w:rPr>
        <w:rFonts w:cs="Times New Roman" w:hint="default"/>
        <w:b/>
        <w:i/>
      </w:rPr>
    </w:lvl>
    <w:lvl w:ilvl="6">
      <w:start w:val="1"/>
      <w:numFmt w:val="decimal"/>
      <w:isLgl/>
      <w:lvlText w:val="%1.%2.%3.%4.%5.%6.%7."/>
      <w:lvlJc w:val="left"/>
      <w:pPr>
        <w:ind w:left="1640" w:hanging="1440"/>
      </w:pPr>
      <w:rPr>
        <w:rFonts w:cs="Times New Roman" w:hint="default"/>
        <w:b/>
        <w:i/>
      </w:rPr>
    </w:lvl>
    <w:lvl w:ilvl="7">
      <w:start w:val="1"/>
      <w:numFmt w:val="decimal"/>
      <w:isLgl/>
      <w:lvlText w:val="%1.%2.%3.%4.%5.%6.%7.%8."/>
      <w:lvlJc w:val="left"/>
      <w:pPr>
        <w:ind w:left="1640" w:hanging="1440"/>
      </w:pPr>
      <w:rPr>
        <w:rFonts w:cs="Times New Roman" w:hint="default"/>
        <w:b/>
        <w:i/>
      </w:rPr>
    </w:lvl>
    <w:lvl w:ilvl="8">
      <w:start w:val="1"/>
      <w:numFmt w:val="decimal"/>
      <w:isLgl/>
      <w:lvlText w:val="%1.%2.%3.%4.%5.%6.%7.%8.%9."/>
      <w:lvlJc w:val="left"/>
      <w:pPr>
        <w:ind w:left="2000" w:hanging="1800"/>
      </w:pPr>
      <w:rPr>
        <w:rFonts w:cs="Times New Roman" w:hint="default"/>
        <w:b/>
        <w:i/>
      </w:rPr>
    </w:lvl>
  </w:abstractNum>
  <w:abstractNum w:abstractNumId="29">
    <w:nsid w:val="6D256074"/>
    <w:multiLevelType w:val="hybridMultilevel"/>
    <w:tmpl w:val="CFC8DE96"/>
    <w:lvl w:ilvl="0" w:tplc="CFDCCEE6">
      <w:start w:val="1"/>
      <w:numFmt w:val="decimal"/>
      <w:lvlText w:val="%1)"/>
      <w:lvlJc w:val="left"/>
      <w:pPr>
        <w:ind w:left="618" w:hanging="360"/>
      </w:pPr>
      <w:rPr>
        <w:rFonts w:cs="Times New Roman" w:hint="default"/>
      </w:rPr>
    </w:lvl>
    <w:lvl w:ilvl="1" w:tplc="04190019" w:tentative="1">
      <w:start w:val="1"/>
      <w:numFmt w:val="lowerLetter"/>
      <w:lvlText w:val="%2."/>
      <w:lvlJc w:val="left"/>
      <w:pPr>
        <w:ind w:left="1338" w:hanging="360"/>
      </w:pPr>
      <w:rPr>
        <w:rFonts w:cs="Times New Roman"/>
      </w:rPr>
    </w:lvl>
    <w:lvl w:ilvl="2" w:tplc="0419001B" w:tentative="1">
      <w:start w:val="1"/>
      <w:numFmt w:val="lowerRoman"/>
      <w:lvlText w:val="%3."/>
      <w:lvlJc w:val="right"/>
      <w:pPr>
        <w:ind w:left="2058" w:hanging="180"/>
      </w:pPr>
      <w:rPr>
        <w:rFonts w:cs="Times New Roman"/>
      </w:rPr>
    </w:lvl>
    <w:lvl w:ilvl="3" w:tplc="0419000F" w:tentative="1">
      <w:start w:val="1"/>
      <w:numFmt w:val="decimal"/>
      <w:lvlText w:val="%4."/>
      <w:lvlJc w:val="left"/>
      <w:pPr>
        <w:ind w:left="2778" w:hanging="360"/>
      </w:pPr>
      <w:rPr>
        <w:rFonts w:cs="Times New Roman"/>
      </w:rPr>
    </w:lvl>
    <w:lvl w:ilvl="4" w:tplc="04190019" w:tentative="1">
      <w:start w:val="1"/>
      <w:numFmt w:val="lowerLetter"/>
      <w:lvlText w:val="%5."/>
      <w:lvlJc w:val="left"/>
      <w:pPr>
        <w:ind w:left="3498" w:hanging="360"/>
      </w:pPr>
      <w:rPr>
        <w:rFonts w:cs="Times New Roman"/>
      </w:rPr>
    </w:lvl>
    <w:lvl w:ilvl="5" w:tplc="0419001B" w:tentative="1">
      <w:start w:val="1"/>
      <w:numFmt w:val="lowerRoman"/>
      <w:lvlText w:val="%6."/>
      <w:lvlJc w:val="right"/>
      <w:pPr>
        <w:ind w:left="4218" w:hanging="180"/>
      </w:pPr>
      <w:rPr>
        <w:rFonts w:cs="Times New Roman"/>
      </w:rPr>
    </w:lvl>
    <w:lvl w:ilvl="6" w:tplc="0419000F" w:tentative="1">
      <w:start w:val="1"/>
      <w:numFmt w:val="decimal"/>
      <w:lvlText w:val="%7."/>
      <w:lvlJc w:val="left"/>
      <w:pPr>
        <w:ind w:left="4938" w:hanging="360"/>
      </w:pPr>
      <w:rPr>
        <w:rFonts w:cs="Times New Roman"/>
      </w:rPr>
    </w:lvl>
    <w:lvl w:ilvl="7" w:tplc="04190019" w:tentative="1">
      <w:start w:val="1"/>
      <w:numFmt w:val="lowerLetter"/>
      <w:lvlText w:val="%8."/>
      <w:lvlJc w:val="left"/>
      <w:pPr>
        <w:ind w:left="5658" w:hanging="360"/>
      </w:pPr>
      <w:rPr>
        <w:rFonts w:cs="Times New Roman"/>
      </w:rPr>
    </w:lvl>
    <w:lvl w:ilvl="8" w:tplc="0419001B" w:tentative="1">
      <w:start w:val="1"/>
      <w:numFmt w:val="lowerRoman"/>
      <w:lvlText w:val="%9."/>
      <w:lvlJc w:val="right"/>
      <w:pPr>
        <w:ind w:left="6378" w:hanging="180"/>
      </w:pPr>
      <w:rPr>
        <w:rFonts w:cs="Times New Roman"/>
      </w:rPr>
    </w:lvl>
  </w:abstractNum>
  <w:abstractNum w:abstractNumId="30">
    <w:nsid w:val="70BB0DA2"/>
    <w:multiLevelType w:val="hybridMultilevel"/>
    <w:tmpl w:val="7592C81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284032F"/>
    <w:multiLevelType w:val="hybridMultilevel"/>
    <w:tmpl w:val="C2362C86"/>
    <w:lvl w:ilvl="0" w:tplc="B11E5DF2">
      <w:start w:val="1"/>
      <w:numFmt w:val="bullet"/>
      <w:lvlText w:val=""/>
      <w:lvlJc w:val="left"/>
      <w:pPr>
        <w:ind w:left="578" w:hanging="360"/>
      </w:pPr>
      <w:rPr>
        <w:rFonts w:ascii="Symbol" w:hAnsi="Symbol" w:hint="default"/>
      </w:rPr>
    </w:lvl>
    <w:lvl w:ilvl="1" w:tplc="04190003">
      <w:start w:val="1"/>
      <w:numFmt w:val="bullet"/>
      <w:lvlText w:val="o"/>
      <w:lvlJc w:val="left"/>
      <w:pPr>
        <w:ind w:left="1298" w:hanging="360"/>
      </w:pPr>
      <w:rPr>
        <w:rFonts w:ascii="Courier New" w:hAnsi="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hint="default"/>
      </w:rPr>
    </w:lvl>
    <w:lvl w:ilvl="8" w:tplc="04190005">
      <w:start w:val="1"/>
      <w:numFmt w:val="bullet"/>
      <w:lvlText w:val=""/>
      <w:lvlJc w:val="left"/>
      <w:pPr>
        <w:ind w:left="6338" w:hanging="360"/>
      </w:pPr>
      <w:rPr>
        <w:rFonts w:ascii="Wingdings" w:hAnsi="Wingdings" w:hint="default"/>
      </w:rPr>
    </w:lvl>
  </w:abstractNum>
  <w:abstractNum w:abstractNumId="32">
    <w:nsid w:val="77C16ECA"/>
    <w:multiLevelType w:val="hybridMultilevel"/>
    <w:tmpl w:val="FF4ED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306C06"/>
    <w:multiLevelType w:val="hybridMultilevel"/>
    <w:tmpl w:val="E9C01CB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D712123"/>
    <w:multiLevelType w:val="hybridMultilevel"/>
    <w:tmpl w:val="E1B43FB4"/>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5">
    <w:nsid w:val="7E6E179D"/>
    <w:multiLevelType w:val="hybridMultilevel"/>
    <w:tmpl w:val="44F4B80C"/>
    <w:lvl w:ilvl="0" w:tplc="6AA6E94C">
      <w:start w:val="1"/>
      <w:numFmt w:val="bullet"/>
      <w:lvlText w:val="-"/>
      <w:lvlJc w:val="left"/>
      <w:pPr>
        <w:tabs>
          <w:tab w:val="num" w:pos="704"/>
        </w:tabs>
        <w:ind w:left="-223" w:firstLine="567"/>
      </w:pPr>
      <w:rPr>
        <w:rFonts w:ascii="Times New Roman" w:hAnsi="Times New Roman" w:hint="default"/>
        <w:b/>
        <w:i w:val="0"/>
        <w:sz w:val="22"/>
      </w:rPr>
    </w:lvl>
    <w:lvl w:ilvl="1" w:tplc="04190003">
      <w:start w:val="1"/>
      <w:numFmt w:val="bullet"/>
      <w:lvlText w:val="o"/>
      <w:lvlJc w:val="left"/>
      <w:pPr>
        <w:tabs>
          <w:tab w:val="num" w:pos="1500"/>
        </w:tabs>
        <w:ind w:left="1500" w:hanging="360"/>
      </w:pPr>
      <w:rPr>
        <w:rFonts w:ascii="Courier New" w:hAnsi="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36">
    <w:nsid w:val="7ED33522"/>
    <w:multiLevelType w:val="hybridMultilevel"/>
    <w:tmpl w:val="0358AF0E"/>
    <w:lvl w:ilvl="0" w:tplc="B6705D1A">
      <w:start w:val="1"/>
      <w:numFmt w:val="decimal"/>
      <w:lvlText w:val="%1."/>
      <w:lvlJc w:val="left"/>
      <w:pPr>
        <w:ind w:left="223" w:hanging="360"/>
      </w:pPr>
      <w:rPr>
        <w:rFonts w:hint="default"/>
      </w:rPr>
    </w:lvl>
    <w:lvl w:ilvl="1" w:tplc="04190019" w:tentative="1">
      <w:start w:val="1"/>
      <w:numFmt w:val="lowerLetter"/>
      <w:lvlText w:val="%2."/>
      <w:lvlJc w:val="left"/>
      <w:pPr>
        <w:ind w:left="943" w:hanging="360"/>
      </w:pPr>
    </w:lvl>
    <w:lvl w:ilvl="2" w:tplc="0419001B" w:tentative="1">
      <w:start w:val="1"/>
      <w:numFmt w:val="lowerRoman"/>
      <w:lvlText w:val="%3."/>
      <w:lvlJc w:val="right"/>
      <w:pPr>
        <w:ind w:left="1663" w:hanging="180"/>
      </w:pPr>
    </w:lvl>
    <w:lvl w:ilvl="3" w:tplc="0419000F" w:tentative="1">
      <w:start w:val="1"/>
      <w:numFmt w:val="decimal"/>
      <w:lvlText w:val="%4."/>
      <w:lvlJc w:val="left"/>
      <w:pPr>
        <w:ind w:left="2383" w:hanging="360"/>
      </w:pPr>
    </w:lvl>
    <w:lvl w:ilvl="4" w:tplc="04190019" w:tentative="1">
      <w:start w:val="1"/>
      <w:numFmt w:val="lowerLetter"/>
      <w:lvlText w:val="%5."/>
      <w:lvlJc w:val="left"/>
      <w:pPr>
        <w:ind w:left="3103" w:hanging="360"/>
      </w:pPr>
    </w:lvl>
    <w:lvl w:ilvl="5" w:tplc="0419001B" w:tentative="1">
      <w:start w:val="1"/>
      <w:numFmt w:val="lowerRoman"/>
      <w:lvlText w:val="%6."/>
      <w:lvlJc w:val="right"/>
      <w:pPr>
        <w:ind w:left="3823" w:hanging="180"/>
      </w:pPr>
    </w:lvl>
    <w:lvl w:ilvl="6" w:tplc="0419000F" w:tentative="1">
      <w:start w:val="1"/>
      <w:numFmt w:val="decimal"/>
      <w:lvlText w:val="%7."/>
      <w:lvlJc w:val="left"/>
      <w:pPr>
        <w:ind w:left="4543" w:hanging="360"/>
      </w:pPr>
    </w:lvl>
    <w:lvl w:ilvl="7" w:tplc="04190019" w:tentative="1">
      <w:start w:val="1"/>
      <w:numFmt w:val="lowerLetter"/>
      <w:lvlText w:val="%8."/>
      <w:lvlJc w:val="left"/>
      <w:pPr>
        <w:ind w:left="5263" w:hanging="360"/>
      </w:pPr>
    </w:lvl>
    <w:lvl w:ilvl="8" w:tplc="0419001B" w:tentative="1">
      <w:start w:val="1"/>
      <w:numFmt w:val="lowerRoman"/>
      <w:lvlText w:val="%9."/>
      <w:lvlJc w:val="right"/>
      <w:pPr>
        <w:ind w:left="5983" w:hanging="180"/>
      </w:pPr>
    </w:lvl>
  </w:abstractNum>
  <w:abstractNum w:abstractNumId="37">
    <w:nsid w:val="7F4971AD"/>
    <w:multiLevelType w:val="hybridMultilevel"/>
    <w:tmpl w:val="840889D6"/>
    <w:lvl w:ilvl="0" w:tplc="B11E5DF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 w:numId="4">
    <w:abstractNumId w:val="18"/>
  </w:num>
  <w:num w:numId="5">
    <w:abstractNumId w:val="27"/>
  </w:num>
  <w:num w:numId="6">
    <w:abstractNumId w:val="14"/>
  </w:num>
  <w:num w:numId="7">
    <w:abstractNumId w:val="20"/>
  </w:num>
  <w:num w:numId="8">
    <w:abstractNumId w:val="25"/>
  </w:num>
  <w:num w:numId="9">
    <w:abstractNumId w:val="9"/>
  </w:num>
  <w:num w:numId="10">
    <w:abstractNumId w:val="21"/>
  </w:num>
  <w:num w:numId="11">
    <w:abstractNumId w:val="24"/>
  </w:num>
  <w:num w:numId="12">
    <w:abstractNumId w:val="19"/>
  </w:num>
  <w:num w:numId="13">
    <w:abstractNumId w:val="8"/>
  </w:num>
  <w:num w:numId="14">
    <w:abstractNumId w:val="10"/>
  </w:num>
  <w:num w:numId="15">
    <w:abstractNumId w:val="34"/>
  </w:num>
  <w:num w:numId="16">
    <w:abstractNumId w:val="35"/>
  </w:num>
  <w:num w:numId="17">
    <w:abstractNumId w:val="32"/>
  </w:num>
  <w:num w:numId="18">
    <w:abstractNumId w:val="11"/>
  </w:num>
  <w:num w:numId="19">
    <w:abstractNumId w:val="16"/>
  </w:num>
  <w:num w:numId="20">
    <w:abstractNumId w:val="6"/>
  </w:num>
  <w:num w:numId="21">
    <w:abstractNumId w:val="29"/>
  </w:num>
  <w:num w:numId="22">
    <w:abstractNumId w:val="31"/>
  </w:num>
  <w:num w:numId="23">
    <w:abstractNumId w:val="37"/>
  </w:num>
  <w:num w:numId="24">
    <w:abstractNumId w:val="33"/>
  </w:num>
  <w:num w:numId="25">
    <w:abstractNumId w:val="30"/>
  </w:num>
  <w:num w:numId="26">
    <w:abstractNumId w:val="3"/>
  </w:num>
  <w:num w:numId="27">
    <w:abstractNumId w:val="5"/>
  </w:num>
  <w:num w:numId="28">
    <w:abstractNumId w:val="17"/>
  </w:num>
  <w:num w:numId="29">
    <w:abstractNumId w:val="13"/>
  </w:num>
  <w:num w:numId="30">
    <w:abstractNumId w:val="22"/>
  </w:num>
  <w:num w:numId="31">
    <w:abstractNumId w:val="7"/>
  </w:num>
  <w:num w:numId="32">
    <w:abstractNumId w:val="12"/>
  </w:num>
  <w:num w:numId="33">
    <w:abstractNumId w:val="28"/>
  </w:num>
  <w:num w:numId="34">
    <w:abstractNumId w:val="4"/>
  </w:num>
  <w:num w:numId="35">
    <w:abstractNumId w:val="15"/>
  </w:num>
  <w:num w:numId="36">
    <w:abstractNumId w:val="36"/>
  </w:num>
  <w:num w:numId="37">
    <w:abstractNumId w:val="2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AD4"/>
    <w:rsid w:val="000058AA"/>
    <w:rsid w:val="0001268A"/>
    <w:rsid w:val="00031AF9"/>
    <w:rsid w:val="00044881"/>
    <w:rsid w:val="00050ECD"/>
    <w:rsid w:val="000628EE"/>
    <w:rsid w:val="0008320F"/>
    <w:rsid w:val="000A6E78"/>
    <w:rsid w:val="00117A5F"/>
    <w:rsid w:val="0012709A"/>
    <w:rsid w:val="001936B6"/>
    <w:rsid w:val="00195A1E"/>
    <w:rsid w:val="001A5926"/>
    <w:rsid w:val="001D4832"/>
    <w:rsid w:val="001F4133"/>
    <w:rsid w:val="002652DC"/>
    <w:rsid w:val="00276AA3"/>
    <w:rsid w:val="00282F21"/>
    <w:rsid w:val="002C39CC"/>
    <w:rsid w:val="002C7F6F"/>
    <w:rsid w:val="002E47EC"/>
    <w:rsid w:val="003131E6"/>
    <w:rsid w:val="003342B3"/>
    <w:rsid w:val="00362D77"/>
    <w:rsid w:val="00393AB1"/>
    <w:rsid w:val="003D14F2"/>
    <w:rsid w:val="003E53FC"/>
    <w:rsid w:val="00412D70"/>
    <w:rsid w:val="0041727B"/>
    <w:rsid w:val="004803C8"/>
    <w:rsid w:val="004D2702"/>
    <w:rsid w:val="004F1527"/>
    <w:rsid w:val="004F2869"/>
    <w:rsid w:val="00520D72"/>
    <w:rsid w:val="005362D1"/>
    <w:rsid w:val="0054664C"/>
    <w:rsid w:val="00547310"/>
    <w:rsid w:val="0056016D"/>
    <w:rsid w:val="005A73F8"/>
    <w:rsid w:val="006206D6"/>
    <w:rsid w:val="0066074E"/>
    <w:rsid w:val="006E29A0"/>
    <w:rsid w:val="00745F43"/>
    <w:rsid w:val="00790F5D"/>
    <w:rsid w:val="007C30BF"/>
    <w:rsid w:val="007C480B"/>
    <w:rsid w:val="007F0427"/>
    <w:rsid w:val="00861486"/>
    <w:rsid w:val="0086720D"/>
    <w:rsid w:val="00870017"/>
    <w:rsid w:val="00875483"/>
    <w:rsid w:val="00893D81"/>
    <w:rsid w:val="00896B6E"/>
    <w:rsid w:val="008C10ED"/>
    <w:rsid w:val="00912AD3"/>
    <w:rsid w:val="00932ED9"/>
    <w:rsid w:val="00950FC1"/>
    <w:rsid w:val="009C5013"/>
    <w:rsid w:val="009D4C9F"/>
    <w:rsid w:val="009F7E0E"/>
    <w:rsid w:val="00A05128"/>
    <w:rsid w:val="00A11057"/>
    <w:rsid w:val="00A11FF7"/>
    <w:rsid w:val="00A133FD"/>
    <w:rsid w:val="00A21DDA"/>
    <w:rsid w:val="00A4112E"/>
    <w:rsid w:val="00B65510"/>
    <w:rsid w:val="00B96D0F"/>
    <w:rsid w:val="00BA5A5F"/>
    <w:rsid w:val="00BE281C"/>
    <w:rsid w:val="00C02AA6"/>
    <w:rsid w:val="00C02C3A"/>
    <w:rsid w:val="00C34570"/>
    <w:rsid w:val="00C56676"/>
    <w:rsid w:val="00C60263"/>
    <w:rsid w:val="00C80166"/>
    <w:rsid w:val="00CE64E9"/>
    <w:rsid w:val="00D42918"/>
    <w:rsid w:val="00D66AD4"/>
    <w:rsid w:val="00D742F9"/>
    <w:rsid w:val="00DC075A"/>
    <w:rsid w:val="00DD2D05"/>
    <w:rsid w:val="00E81BC3"/>
    <w:rsid w:val="00E83FD1"/>
    <w:rsid w:val="00F96596"/>
    <w:rsid w:val="00FC6F22"/>
    <w:rsid w:val="00FE1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EC"/>
  </w:style>
  <w:style w:type="paragraph" w:styleId="1">
    <w:name w:val="heading 1"/>
    <w:basedOn w:val="a"/>
    <w:next w:val="a"/>
    <w:link w:val="10"/>
    <w:uiPriority w:val="99"/>
    <w:qFormat/>
    <w:rsid w:val="00D66AD4"/>
    <w:pPr>
      <w:keepNext/>
      <w:autoSpaceDE w:val="0"/>
      <w:autoSpaceDN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link w:val="20"/>
    <w:uiPriority w:val="99"/>
    <w:qFormat/>
    <w:rsid w:val="00D66AD4"/>
    <w:pPr>
      <w:widowControl w:val="0"/>
      <w:autoSpaceDE w:val="0"/>
      <w:autoSpaceDN w:val="0"/>
      <w:adjustRightInd w:val="0"/>
      <w:spacing w:after="0" w:line="240" w:lineRule="auto"/>
      <w:ind w:left="126"/>
      <w:outlineLvl w:val="1"/>
    </w:pPr>
    <w:rPr>
      <w:rFonts w:ascii="Times New Roman" w:eastAsia="Times New Roman" w:hAnsi="Times New Roman" w:cs="Times New Roman"/>
      <w:sz w:val="23"/>
      <w:szCs w:val="23"/>
      <w:lang w:eastAsia="ru-RU"/>
    </w:rPr>
  </w:style>
  <w:style w:type="paragraph" w:styleId="3">
    <w:name w:val="heading 3"/>
    <w:basedOn w:val="a"/>
    <w:next w:val="a"/>
    <w:link w:val="30"/>
    <w:uiPriority w:val="9"/>
    <w:unhideWhenUsed/>
    <w:qFormat/>
    <w:rsid w:val="00276AA3"/>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66AD4"/>
    <w:pPr>
      <w:keepNext/>
      <w:keepLines/>
      <w:spacing w:before="40" w:after="0" w:line="276" w:lineRule="auto"/>
      <w:outlineLvl w:val="3"/>
    </w:pPr>
    <w:rPr>
      <w:rFonts w:ascii="Cambria" w:eastAsia="Times New Roman" w:hAnsi="Cambria" w:cs="Times New Roman"/>
      <w:i/>
      <w:iCs/>
      <w:color w:val="365F9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6AD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D66AD4"/>
    <w:rPr>
      <w:rFonts w:ascii="Times New Roman" w:eastAsia="Times New Roman" w:hAnsi="Times New Roman" w:cs="Times New Roman"/>
      <w:sz w:val="23"/>
      <w:szCs w:val="23"/>
      <w:lang w:eastAsia="ru-RU"/>
    </w:rPr>
  </w:style>
  <w:style w:type="character" w:customStyle="1" w:styleId="40">
    <w:name w:val="Заголовок 4 Знак"/>
    <w:basedOn w:val="a0"/>
    <w:link w:val="4"/>
    <w:uiPriority w:val="9"/>
    <w:semiHidden/>
    <w:rsid w:val="00D66AD4"/>
    <w:rPr>
      <w:rFonts w:ascii="Cambria" w:eastAsia="Times New Roman" w:hAnsi="Cambria" w:cs="Times New Roman"/>
      <w:i/>
      <w:iCs/>
      <w:color w:val="365F91"/>
      <w:lang w:eastAsia="ru-RU"/>
    </w:rPr>
  </w:style>
  <w:style w:type="numbering" w:customStyle="1" w:styleId="11">
    <w:name w:val="Нет списка1"/>
    <w:next w:val="a2"/>
    <w:uiPriority w:val="99"/>
    <w:semiHidden/>
    <w:unhideWhenUsed/>
    <w:rsid w:val="00D66AD4"/>
  </w:style>
  <w:style w:type="paragraph" w:customStyle="1" w:styleId="ConsNonformat">
    <w:name w:val="ConsNonformat"/>
    <w:uiPriority w:val="99"/>
    <w:rsid w:val="00D66AD4"/>
    <w:pPr>
      <w:widowControl w:val="0"/>
      <w:autoSpaceDE w:val="0"/>
      <w:autoSpaceDN w:val="0"/>
      <w:spacing w:after="0" w:line="240" w:lineRule="auto"/>
      <w:jc w:val="both"/>
    </w:pPr>
    <w:rPr>
      <w:rFonts w:ascii="Courier New" w:eastAsia="Times New Roman" w:hAnsi="Courier New" w:cs="Courier New"/>
      <w:sz w:val="20"/>
      <w:szCs w:val="20"/>
      <w:lang w:eastAsia="ru-RU"/>
    </w:rPr>
  </w:style>
  <w:style w:type="paragraph" w:customStyle="1" w:styleId="ConsNormal">
    <w:name w:val="ConsNormal"/>
    <w:uiPriority w:val="99"/>
    <w:rsid w:val="00D66AD4"/>
    <w:pPr>
      <w:autoSpaceDE w:val="0"/>
      <w:autoSpaceDN w:val="0"/>
      <w:spacing w:after="0" w:line="240" w:lineRule="auto"/>
      <w:ind w:right="19771" w:firstLine="539"/>
      <w:jc w:val="both"/>
    </w:pPr>
    <w:rPr>
      <w:rFonts w:ascii="Courier New" w:eastAsia="Times New Roman" w:hAnsi="Courier New" w:cs="Courier New"/>
      <w:sz w:val="20"/>
      <w:szCs w:val="20"/>
      <w:lang w:val="en-US" w:eastAsia="ru-RU"/>
    </w:rPr>
  </w:style>
  <w:style w:type="paragraph" w:styleId="a3">
    <w:name w:val="header"/>
    <w:basedOn w:val="a"/>
    <w:link w:val="a4"/>
    <w:uiPriority w:val="99"/>
    <w:rsid w:val="00D66AD4"/>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66AD4"/>
    <w:rPr>
      <w:rFonts w:ascii="Times New Roman" w:eastAsia="Times New Roman" w:hAnsi="Times New Roman" w:cs="Times New Roman"/>
      <w:sz w:val="20"/>
      <w:szCs w:val="20"/>
      <w:lang w:eastAsia="ru-RU"/>
    </w:rPr>
  </w:style>
  <w:style w:type="paragraph" w:styleId="a5">
    <w:name w:val="footer"/>
    <w:basedOn w:val="a"/>
    <w:link w:val="a6"/>
    <w:uiPriority w:val="99"/>
    <w:rsid w:val="00D66AD4"/>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D66AD4"/>
    <w:rPr>
      <w:rFonts w:ascii="Times New Roman" w:eastAsia="Times New Roman" w:hAnsi="Times New Roman" w:cs="Times New Roman"/>
      <w:sz w:val="20"/>
      <w:szCs w:val="20"/>
      <w:lang w:eastAsia="ru-RU"/>
    </w:rPr>
  </w:style>
  <w:style w:type="paragraph" w:styleId="a7">
    <w:name w:val="footnote text"/>
    <w:basedOn w:val="a"/>
    <w:link w:val="a8"/>
    <w:uiPriority w:val="99"/>
    <w:rsid w:val="00D66AD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D66AD4"/>
    <w:rPr>
      <w:rFonts w:ascii="Times New Roman" w:eastAsia="Times New Roman" w:hAnsi="Times New Roman" w:cs="Times New Roman"/>
      <w:sz w:val="20"/>
      <w:szCs w:val="20"/>
      <w:lang w:eastAsia="ru-RU"/>
    </w:rPr>
  </w:style>
  <w:style w:type="character" w:styleId="a9">
    <w:name w:val="footnote reference"/>
    <w:uiPriority w:val="99"/>
    <w:rsid w:val="00D66AD4"/>
    <w:rPr>
      <w:rFonts w:cs="Times New Roman"/>
      <w:vertAlign w:val="superscript"/>
    </w:rPr>
  </w:style>
  <w:style w:type="paragraph" w:styleId="aa">
    <w:name w:val="endnote text"/>
    <w:basedOn w:val="a"/>
    <w:link w:val="ab"/>
    <w:uiPriority w:val="99"/>
    <w:semiHidden/>
    <w:rsid w:val="00D66AD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концевой сноски Знак"/>
    <w:basedOn w:val="a0"/>
    <w:link w:val="aa"/>
    <w:uiPriority w:val="99"/>
    <w:semiHidden/>
    <w:rsid w:val="00D66AD4"/>
    <w:rPr>
      <w:rFonts w:ascii="Times New Roman" w:eastAsia="Times New Roman" w:hAnsi="Times New Roman" w:cs="Times New Roman"/>
      <w:sz w:val="20"/>
      <w:szCs w:val="20"/>
      <w:lang w:eastAsia="ru-RU"/>
    </w:rPr>
  </w:style>
  <w:style w:type="character" w:styleId="ac">
    <w:name w:val="endnote reference"/>
    <w:uiPriority w:val="99"/>
    <w:semiHidden/>
    <w:rsid w:val="00D66AD4"/>
    <w:rPr>
      <w:rFonts w:cs="Times New Roman"/>
      <w:vertAlign w:val="superscript"/>
    </w:rPr>
  </w:style>
  <w:style w:type="paragraph" w:styleId="ad">
    <w:name w:val="Body Text"/>
    <w:basedOn w:val="a"/>
    <w:link w:val="ae"/>
    <w:uiPriority w:val="99"/>
    <w:qFormat/>
    <w:rsid w:val="00D66AD4"/>
    <w:pPr>
      <w:widowControl w:val="0"/>
      <w:autoSpaceDE w:val="0"/>
      <w:autoSpaceDN w:val="0"/>
      <w:adjustRightInd w:val="0"/>
      <w:spacing w:after="0" w:line="240" w:lineRule="auto"/>
      <w:ind w:left="117" w:firstLine="4"/>
    </w:pPr>
    <w:rPr>
      <w:rFonts w:ascii="Times New Roman" w:eastAsia="Times New Roman" w:hAnsi="Times New Roman" w:cs="Times New Roman"/>
      <w:sz w:val="18"/>
      <w:szCs w:val="18"/>
      <w:lang w:eastAsia="ru-RU"/>
    </w:rPr>
  </w:style>
  <w:style w:type="character" w:customStyle="1" w:styleId="ae">
    <w:name w:val="Основной текст Знак"/>
    <w:basedOn w:val="a0"/>
    <w:link w:val="ad"/>
    <w:uiPriority w:val="99"/>
    <w:rsid w:val="00D66AD4"/>
    <w:rPr>
      <w:rFonts w:ascii="Times New Roman" w:eastAsia="Times New Roman" w:hAnsi="Times New Roman" w:cs="Times New Roman"/>
      <w:sz w:val="18"/>
      <w:szCs w:val="18"/>
      <w:lang w:eastAsia="ru-RU"/>
    </w:rPr>
  </w:style>
  <w:style w:type="character" w:styleId="af">
    <w:name w:val="annotation reference"/>
    <w:uiPriority w:val="99"/>
    <w:unhideWhenUsed/>
    <w:rsid w:val="00D66AD4"/>
    <w:rPr>
      <w:sz w:val="16"/>
      <w:szCs w:val="16"/>
    </w:rPr>
  </w:style>
  <w:style w:type="paragraph" w:styleId="af0">
    <w:name w:val="annotation text"/>
    <w:basedOn w:val="a"/>
    <w:link w:val="af1"/>
    <w:uiPriority w:val="99"/>
    <w:unhideWhenUsed/>
    <w:rsid w:val="00D66AD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uiPriority w:val="99"/>
    <w:rsid w:val="00D66AD4"/>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unhideWhenUsed/>
    <w:rsid w:val="00D66AD4"/>
    <w:rPr>
      <w:b/>
      <w:bCs/>
    </w:rPr>
  </w:style>
  <w:style w:type="character" w:customStyle="1" w:styleId="af3">
    <w:name w:val="Тема примечания Знак"/>
    <w:basedOn w:val="af1"/>
    <w:link w:val="af2"/>
    <w:uiPriority w:val="99"/>
    <w:rsid w:val="00D66AD4"/>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D66AD4"/>
    <w:pPr>
      <w:autoSpaceDE w:val="0"/>
      <w:autoSpaceDN w:val="0"/>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D66AD4"/>
    <w:rPr>
      <w:rFonts w:ascii="Tahoma" w:eastAsia="Times New Roman" w:hAnsi="Tahoma" w:cs="Tahoma"/>
      <w:sz w:val="16"/>
      <w:szCs w:val="16"/>
      <w:lang w:eastAsia="ru-RU"/>
    </w:rPr>
  </w:style>
  <w:style w:type="table" w:styleId="af6">
    <w:name w:val="Table Grid"/>
    <w:basedOn w:val="a1"/>
    <w:uiPriority w:val="59"/>
    <w:rsid w:val="00D66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66AD4"/>
    <w:pPr>
      <w:widowControl w:val="0"/>
      <w:autoSpaceDE w:val="0"/>
      <w:autoSpaceDN w:val="0"/>
      <w:spacing w:after="0" w:line="240" w:lineRule="auto"/>
    </w:pPr>
    <w:rPr>
      <w:rFonts w:ascii="Calibri" w:eastAsia="Times New Roman" w:hAnsi="Calibri" w:cs="Calibri"/>
      <w:szCs w:val="20"/>
      <w:lang w:eastAsia="ru-RU"/>
    </w:rPr>
  </w:style>
  <w:style w:type="character" w:styleId="af7">
    <w:name w:val="Hyperlink"/>
    <w:uiPriority w:val="99"/>
    <w:unhideWhenUsed/>
    <w:rsid w:val="00D66AD4"/>
    <w:rPr>
      <w:color w:val="0000FF"/>
      <w:u w:val="single"/>
    </w:rPr>
  </w:style>
  <w:style w:type="table" w:customStyle="1" w:styleId="12">
    <w:name w:val="Сетка таблицы1"/>
    <w:basedOn w:val="a1"/>
    <w:next w:val="af6"/>
    <w:uiPriority w:val="59"/>
    <w:rsid w:val="00D66A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D66AD4"/>
  </w:style>
  <w:style w:type="character" w:customStyle="1" w:styleId="UnresolvedMention">
    <w:name w:val="Unresolved Mention"/>
    <w:uiPriority w:val="99"/>
    <w:semiHidden/>
    <w:unhideWhenUsed/>
    <w:rsid w:val="00D66AD4"/>
    <w:rPr>
      <w:rFonts w:cs="Times New Roman"/>
      <w:color w:val="605E5C"/>
      <w:shd w:val="clear" w:color="auto" w:fill="E1DFDD"/>
    </w:rPr>
  </w:style>
  <w:style w:type="paragraph" w:customStyle="1" w:styleId="ConsPlusNonformat">
    <w:name w:val="ConsPlusNonformat"/>
    <w:uiPriority w:val="99"/>
    <w:rsid w:val="00D66A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66AD4"/>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66A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66AD4"/>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66AD4"/>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66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66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66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8">
    <w:name w:val="TOC Heading"/>
    <w:basedOn w:val="1"/>
    <w:next w:val="a"/>
    <w:uiPriority w:val="39"/>
    <w:semiHidden/>
    <w:unhideWhenUsed/>
    <w:qFormat/>
    <w:rsid w:val="00D66AD4"/>
    <w:pPr>
      <w:keepLines/>
      <w:autoSpaceDE/>
      <w:autoSpaceDN/>
      <w:spacing w:before="480" w:after="0" w:line="276" w:lineRule="auto"/>
      <w:outlineLvl w:val="9"/>
    </w:pPr>
    <w:rPr>
      <w:color w:val="365F91"/>
      <w:kern w:val="0"/>
      <w:sz w:val="28"/>
      <w:szCs w:val="28"/>
    </w:rPr>
  </w:style>
  <w:style w:type="paragraph" w:styleId="13">
    <w:name w:val="toc 1"/>
    <w:basedOn w:val="a"/>
    <w:next w:val="a"/>
    <w:autoRedefine/>
    <w:uiPriority w:val="39"/>
    <w:unhideWhenUsed/>
    <w:rsid w:val="00D66AD4"/>
    <w:pPr>
      <w:tabs>
        <w:tab w:val="right" w:leader="dot" w:pos="9914"/>
      </w:tabs>
      <w:spacing w:after="200" w:line="240" w:lineRule="auto"/>
    </w:pPr>
    <w:rPr>
      <w:rFonts w:ascii="Times New Roman" w:eastAsia="Times New Roman" w:hAnsi="Times New Roman" w:cs="Times New Roman"/>
      <w:b/>
      <w:color w:val="17365D"/>
      <w:sz w:val="24"/>
      <w:szCs w:val="24"/>
      <w:lang w:eastAsia="ru-RU"/>
    </w:rPr>
  </w:style>
  <w:style w:type="paragraph" w:styleId="21">
    <w:name w:val="toc 2"/>
    <w:basedOn w:val="a"/>
    <w:next w:val="a"/>
    <w:autoRedefine/>
    <w:uiPriority w:val="39"/>
    <w:unhideWhenUsed/>
    <w:rsid w:val="0086720D"/>
    <w:pPr>
      <w:tabs>
        <w:tab w:val="right" w:leader="dot" w:pos="9639"/>
      </w:tabs>
      <w:spacing w:after="200" w:line="240" w:lineRule="auto"/>
      <w:ind w:left="220"/>
    </w:pPr>
    <w:rPr>
      <w:rFonts w:ascii="Calibri" w:eastAsia="Times New Roman" w:hAnsi="Calibri" w:cs="Times New Roman"/>
      <w:lang w:eastAsia="ru-RU"/>
    </w:rPr>
  </w:style>
  <w:style w:type="paragraph" w:styleId="31">
    <w:name w:val="toc 3"/>
    <w:basedOn w:val="a"/>
    <w:next w:val="a"/>
    <w:autoRedefine/>
    <w:uiPriority w:val="39"/>
    <w:unhideWhenUsed/>
    <w:rsid w:val="00D66AD4"/>
    <w:pPr>
      <w:spacing w:after="200" w:line="276" w:lineRule="auto"/>
      <w:ind w:left="440"/>
    </w:pPr>
    <w:rPr>
      <w:rFonts w:ascii="Calibri" w:eastAsia="Times New Roman" w:hAnsi="Calibri" w:cs="Times New Roman"/>
      <w:lang w:eastAsia="ru-RU"/>
    </w:rPr>
  </w:style>
  <w:style w:type="paragraph" w:styleId="41">
    <w:name w:val="toc 4"/>
    <w:basedOn w:val="a"/>
    <w:next w:val="a"/>
    <w:autoRedefine/>
    <w:uiPriority w:val="39"/>
    <w:unhideWhenUsed/>
    <w:rsid w:val="00D66AD4"/>
    <w:pPr>
      <w:spacing w:after="100" w:line="276" w:lineRule="auto"/>
      <w:ind w:left="660"/>
    </w:pPr>
    <w:rPr>
      <w:rFonts w:ascii="Calibri" w:eastAsia="Times New Roman" w:hAnsi="Calibri" w:cs="Times New Roman"/>
      <w:lang w:eastAsia="ru-RU"/>
    </w:rPr>
  </w:style>
  <w:style w:type="paragraph" w:styleId="5">
    <w:name w:val="toc 5"/>
    <w:basedOn w:val="a"/>
    <w:next w:val="a"/>
    <w:autoRedefine/>
    <w:uiPriority w:val="39"/>
    <w:unhideWhenUsed/>
    <w:rsid w:val="00D66AD4"/>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D66AD4"/>
    <w:pPr>
      <w:spacing w:after="100" w:line="276" w:lineRule="auto"/>
      <w:ind w:left="1100"/>
    </w:pPr>
    <w:rPr>
      <w:rFonts w:ascii="Calibri" w:eastAsia="Times New Roman" w:hAnsi="Calibri" w:cs="Times New Roman"/>
      <w:lang w:eastAsia="ru-RU"/>
    </w:rPr>
  </w:style>
  <w:style w:type="paragraph" w:styleId="7">
    <w:name w:val="toc 7"/>
    <w:basedOn w:val="a"/>
    <w:next w:val="a"/>
    <w:autoRedefine/>
    <w:uiPriority w:val="39"/>
    <w:unhideWhenUsed/>
    <w:rsid w:val="00D66AD4"/>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D66AD4"/>
    <w:pPr>
      <w:spacing w:after="100" w:line="276" w:lineRule="auto"/>
      <w:ind w:left="1540"/>
    </w:pPr>
    <w:rPr>
      <w:rFonts w:ascii="Calibri" w:eastAsia="Times New Roman" w:hAnsi="Calibri" w:cs="Times New Roman"/>
      <w:lang w:eastAsia="ru-RU"/>
    </w:rPr>
  </w:style>
  <w:style w:type="paragraph" w:styleId="9">
    <w:name w:val="toc 9"/>
    <w:basedOn w:val="a"/>
    <w:next w:val="a"/>
    <w:autoRedefine/>
    <w:uiPriority w:val="39"/>
    <w:unhideWhenUsed/>
    <w:rsid w:val="00D66AD4"/>
    <w:pPr>
      <w:spacing w:after="100" w:line="276" w:lineRule="auto"/>
      <w:ind w:left="1760"/>
    </w:pPr>
    <w:rPr>
      <w:rFonts w:ascii="Calibri" w:eastAsia="Times New Roman" w:hAnsi="Calibri" w:cs="Times New Roman"/>
      <w:lang w:eastAsia="ru-RU"/>
    </w:rPr>
  </w:style>
  <w:style w:type="paragraph" w:customStyle="1" w:styleId="PageTitle">
    <w:name w:val="PageTitle"/>
    <w:basedOn w:val="a"/>
    <w:rsid w:val="00D66AD4"/>
    <w:pPr>
      <w:framePr w:w="5954" w:h="3232" w:hSpace="181" w:wrap="around" w:vAnchor="page" w:hAnchor="page" w:x="2893" w:y="4991"/>
      <w:spacing w:after="0" w:line="240" w:lineRule="auto"/>
      <w:jc w:val="center"/>
    </w:pPr>
    <w:rPr>
      <w:rFonts w:ascii="Times New Roman" w:eastAsia="Times New Roman" w:hAnsi="Times New Roman" w:cs="Times New Roman"/>
      <w:b/>
      <w:sz w:val="32"/>
      <w:szCs w:val="24"/>
      <w:lang w:val="en-US"/>
    </w:rPr>
  </w:style>
  <w:style w:type="paragraph" w:styleId="af9">
    <w:name w:val="List Paragraph"/>
    <w:basedOn w:val="a"/>
    <w:uiPriority w:val="34"/>
    <w:qFormat/>
    <w:rsid w:val="00D66AD4"/>
    <w:pPr>
      <w:widowControl w:val="0"/>
      <w:autoSpaceDE w:val="0"/>
      <w:autoSpaceDN w:val="0"/>
      <w:spacing w:after="0" w:line="240" w:lineRule="auto"/>
      <w:ind w:left="258" w:firstLine="283"/>
      <w:jc w:val="both"/>
    </w:pPr>
    <w:rPr>
      <w:rFonts w:ascii="Times New Roman" w:eastAsia="Times New Roman" w:hAnsi="Times New Roman" w:cs="Times New Roman"/>
    </w:rPr>
  </w:style>
  <w:style w:type="paragraph" w:customStyle="1" w:styleId="H1">
    <w:name w:val="!H1"/>
    <w:basedOn w:val="af9"/>
    <w:link w:val="H1Char"/>
    <w:qFormat/>
    <w:rsid w:val="00D66AD4"/>
    <w:pPr>
      <w:widowControl/>
      <w:numPr>
        <w:numId w:val="13"/>
      </w:numPr>
      <w:autoSpaceDE/>
      <w:autoSpaceDN/>
      <w:spacing w:before="240" w:after="120"/>
      <w:ind w:left="567" w:hanging="567"/>
      <w:outlineLvl w:val="0"/>
    </w:pPr>
    <w:rPr>
      <w:b/>
    </w:rPr>
  </w:style>
  <w:style w:type="paragraph" w:customStyle="1" w:styleId="H2">
    <w:name w:val="!H2"/>
    <w:basedOn w:val="af9"/>
    <w:link w:val="H2Char"/>
    <w:qFormat/>
    <w:rsid w:val="00D66AD4"/>
    <w:pPr>
      <w:widowControl/>
      <w:numPr>
        <w:ilvl w:val="1"/>
        <w:numId w:val="13"/>
      </w:numPr>
      <w:autoSpaceDE/>
      <w:autoSpaceDN/>
      <w:spacing w:before="240" w:after="120"/>
      <w:ind w:left="0" w:firstLine="0"/>
      <w:outlineLvl w:val="1"/>
    </w:pPr>
    <w:rPr>
      <w:b/>
      <w:i/>
      <w:iCs/>
    </w:rPr>
  </w:style>
  <w:style w:type="character" w:customStyle="1" w:styleId="H2Char">
    <w:name w:val="!H2 Char"/>
    <w:link w:val="H2"/>
    <w:locked/>
    <w:rsid w:val="00D66AD4"/>
    <w:rPr>
      <w:rFonts w:ascii="Times New Roman" w:eastAsia="Times New Roman" w:hAnsi="Times New Roman" w:cs="Times New Roman"/>
      <w:b/>
      <w:i/>
      <w:iCs/>
    </w:rPr>
  </w:style>
  <w:style w:type="character" w:customStyle="1" w:styleId="H1Char">
    <w:name w:val="!H1 Char"/>
    <w:link w:val="H1"/>
    <w:locked/>
    <w:rsid w:val="00D66AD4"/>
    <w:rPr>
      <w:rFonts w:ascii="Times New Roman" w:eastAsia="Times New Roman" w:hAnsi="Times New Roman" w:cs="Times New Roman"/>
      <w:b/>
    </w:rPr>
  </w:style>
  <w:style w:type="character" w:styleId="afa">
    <w:name w:val="FollowedHyperlink"/>
    <w:uiPriority w:val="99"/>
    <w:rsid w:val="00D66AD4"/>
    <w:rPr>
      <w:rFonts w:cs="Times New Roman"/>
      <w:color w:val="800080"/>
      <w:u w:val="single"/>
    </w:rPr>
  </w:style>
  <w:style w:type="paragraph" w:styleId="22">
    <w:name w:val="Body Text Indent 2"/>
    <w:basedOn w:val="a"/>
    <w:link w:val="23"/>
    <w:uiPriority w:val="99"/>
    <w:rsid w:val="00D66AD4"/>
    <w:pPr>
      <w:spacing w:after="120" w:line="480" w:lineRule="auto"/>
      <w:ind w:left="283"/>
    </w:pPr>
    <w:rPr>
      <w:rFonts w:ascii="Calibri" w:eastAsia="Times New Roman" w:hAnsi="Calibri" w:cs="Times New Roman"/>
      <w:lang w:eastAsia="ru-RU"/>
    </w:rPr>
  </w:style>
  <w:style w:type="character" w:customStyle="1" w:styleId="23">
    <w:name w:val="Основной текст с отступом 2 Знак"/>
    <w:basedOn w:val="a0"/>
    <w:link w:val="22"/>
    <w:uiPriority w:val="99"/>
    <w:rsid w:val="00D66AD4"/>
    <w:rPr>
      <w:rFonts w:ascii="Calibri" w:eastAsia="Times New Roman" w:hAnsi="Calibri" w:cs="Times New Roman"/>
      <w:lang w:eastAsia="ru-RU"/>
    </w:rPr>
  </w:style>
  <w:style w:type="table" w:customStyle="1" w:styleId="24">
    <w:name w:val="Сетка таблицы2"/>
    <w:basedOn w:val="a1"/>
    <w:next w:val="af6"/>
    <w:uiPriority w:val="59"/>
    <w:rsid w:val="00D66AD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66AD4"/>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66AD4"/>
    <w:pPr>
      <w:widowControl w:val="0"/>
      <w:autoSpaceDE w:val="0"/>
      <w:autoSpaceDN w:val="0"/>
      <w:spacing w:after="0" w:line="240" w:lineRule="auto"/>
      <w:ind w:left="107"/>
    </w:pPr>
    <w:rPr>
      <w:rFonts w:ascii="Times New Roman" w:eastAsia="Times New Roman" w:hAnsi="Times New Roman" w:cs="Times New Roman"/>
    </w:rPr>
  </w:style>
  <w:style w:type="table" w:customStyle="1" w:styleId="111">
    <w:name w:val="Сетка таблицы11"/>
    <w:basedOn w:val="a1"/>
    <w:next w:val="af6"/>
    <w:uiPriority w:val="59"/>
    <w:rsid w:val="00D66AD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 Heading"/>
    <w:uiPriority w:val="99"/>
    <w:rsid w:val="00D66AD4"/>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styleId="afb">
    <w:name w:val="Title"/>
    <w:basedOn w:val="a"/>
    <w:next w:val="a"/>
    <w:link w:val="afc"/>
    <w:uiPriority w:val="99"/>
    <w:qFormat/>
    <w:rsid w:val="00D66AD4"/>
    <w:pPr>
      <w:widowControl w:val="0"/>
      <w:autoSpaceDE w:val="0"/>
      <w:autoSpaceDN w:val="0"/>
      <w:adjustRightInd w:val="0"/>
      <w:spacing w:after="240" w:line="240" w:lineRule="auto"/>
      <w:jc w:val="center"/>
    </w:pPr>
    <w:rPr>
      <w:rFonts w:ascii="Times New Roman" w:eastAsia="Times New Roman" w:hAnsi="Times New Roman" w:cs="Times New Roman"/>
      <w:b/>
      <w:bCs/>
      <w:sz w:val="32"/>
      <w:szCs w:val="32"/>
      <w:lang w:eastAsia="ru-RU"/>
    </w:rPr>
  </w:style>
  <w:style w:type="character" w:customStyle="1" w:styleId="afc">
    <w:name w:val="Название Знак"/>
    <w:basedOn w:val="a0"/>
    <w:link w:val="afb"/>
    <w:uiPriority w:val="99"/>
    <w:rsid w:val="00D66AD4"/>
    <w:rPr>
      <w:rFonts w:ascii="Times New Roman" w:eastAsia="Times New Roman" w:hAnsi="Times New Roman" w:cs="Times New Roman"/>
      <w:b/>
      <w:bCs/>
      <w:sz w:val="32"/>
      <w:szCs w:val="32"/>
      <w:lang w:eastAsia="ru-RU"/>
    </w:rPr>
  </w:style>
  <w:style w:type="paragraph" w:customStyle="1" w:styleId="SubTitle">
    <w:name w:val="Sub Title"/>
    <w:uiPriority w:val="99"/>
    <w:rsid w:val="00D66AD4"/>
    <w:pPr>
      <w:widowControl w:val="0"/>
      <w:autoSpaceDE w:val="0"/>
      <w:autoSpaceDN w:val="0"/>
      <w:adjustRightInd w:val="0"/>
      <w:spacing w:after="240" w:line="240" w:lineRule="auto"/>
      <w:jc w:val="center"/>
    </w:pPr>
    <w:rPr>
      <w:rFonts w:ascii="Times New Roman" w:eastAsia="Times New Roman" w:hAnsi="Times New Roman" w:cs="Times New Roman"/>
      <w:b/>
      <w:bCs/>
      <w:sz w:val="24"/>
      <w:szCs w:val="24"/>
      <w:lang w:eastAsia="ru-RU"/>
    </w:rPr>
  </w:style>
  <w:style w:type="paragraph" w:customStyle="1" w:styleId="SubHeading1">
    <w:name w:val="Sub Heading1"/>
    <w:uiPriority w:val="99"/>
    <w:rsid w:val="00D66AD4"/>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Headingbalance">
    <w:name w:val="Heading_balance"/>
    <w:uiPriority w:val="99"/>
    <w:rsid w:val="00D66AD4"/>
    <w:pPr>
      <w:widowControl w:val="0"/>
      <w:autoSpaceDE w:val="0"/>
      <w:autoSpaceDN w:val="0"/>
      <w:adjustRightInd w:val="0"/>
      <w:spacing w:before="120" w:after="0" w:line="240" w:lineRule="auto"/>
      <w:jc w:val="center"/>
    </w:pPr>
    <w:rPr>
      <w:rFonts w:ascii="Times New Roman" w:eastAsia="Times New Roman" w:hAnsi="Times New Roman" w:cs="Times New Roman"/>
      <w:b/>
      <w:bCs/>
      <w:sz w:val="20"/>
      <w:szCs w:val="20"/>
      <w:lang w:eastAsia="ru-RU"/>
    </w:rPr>
  </w:style>
  <w:style w:type="paragraph" w:customStyle="1" w:styleId="SpacedNormal">
    <w:name w:val="Spaced Normal"/>
    <w:uiPriority w:val="99"/>
    <w:rsid w:val="00D66AD4"/>
    <w:pPr>
      <w:widowControl w:val="0"/>
      <w:autoSpaceDE w:val="0"/>
      <w:autoSpaceDN w:val="0"/>
      <w:adjustRightInd w:val="0"/>
      <w:spacing w:before="12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D66AD4"/>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character" w:customStyle="1" w:styleId="Subst">
    <w:name w:val="Subst"/>
    <w:uiPriority w:val="99"/>
    <w:qFormat/>
    <w:rsid w:val="00D66AD4"/>
    <w:rPr>
      <w:b/>
      <w:i/>
    </w:rPr>
  </w:style>
  <w:style w:type="table" w:customStyle="1" w:styleId="32">
    <w:name w:val="Сетка таблицы3"/>
    <w:basedOn w:val="a1"/>
    <w:next w:val="af6"/>
    <w:uiPriority w:val="59"/>
    <w:rsid w:val="00D66AD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Заголовок 11"/>
    <w:basedOn w:val="a"/>
    <w:next w:val="a"/>
    <w:uiPriority w:val="99"/>
    <w:qFormat/>
    <w:rsid w:val="00D66AD4"/>
    <w:pPr>
      <w:keepNext/>
      <w:spacing w:before="240" w:after="60" w:line="276" w:lineRule="auto"/>
      <w:outlineLvl w:val="0"/>
    </w:pPr>
    <w:rPr>
      <w:rFonts w:ascii="Cambria" w:eastAsia="Times New Roman" w:hAnsi="Cambria" w:cs="Times New Roman"/>
      <w:b/>
      <w:bCs/>
      <w:kern w:val="32"/>
      <w:sz w:val="32"/>
      <w:szCs w:val="32"/>
      <w:lang w:eastAsia="ru-RU"/>
    </w:rPr>
  </w:style>
  <w:style w:type="paragraph" w:customStyle="1" w:styleId="210">
    <w:name w:val="Заголовок 21"/>
    <w:basedOn w:val="a"/>
    <w:next w:val="a"/>
    <w:uiPriority w:val="99"/>
    <w:unhideWhenUsed/>
    <w:qFormat/>
    <w:rsid w:val="00D66AD4"/>
    <w:pPr>
      <w:keepNext/>
      <w:keepLines/>
      <w:spacing w:before="40" w:after="0" w:line="276" w:lineRule="auto"/>
      <w:outlineLvl w:val="1"/>
    </w:pPr>
    <w:rPr>
      <w:rFonts w:ascii="Cambria" w:eastAsia="Times New Roman" w:hAnsi="Cambria" w:cs="Times New Roman"/>
      <w:color w:val="365F91"/>
      <w:sz w:val="26"/>
      <w:szCs w:val="26"/>
      <w:lang w:eastAsia="ru-RU"/>
    </w:rPr>
  </w:style>
  <w:style w:type="paragraph" w:customStyle="1" w:styleId="410">
    <w:name w:val="Заголовок 41"/>
    <w:basedOn w:val="a"/>
    <w:next w:val="a"/>
    <w:uiPriority w:val="9"/>
    <w:semiHidden/>
    <w:unhideWhenUsed/>
    <w:qFormat/>
    <w:rsid w:val="00D66AD4"/>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14">
    <w:name w:val="Заголовок оглавления1"/>
    <w:basedOn w:val="1"/>
    <w:next w:val="a"/>
    <w:uiPriority w:val="39"/>
    <w:semiHidden/>
    <w:unhideWhenUsed/>
    <w:qFormat/>
    <w:rsid w:val="00D66AD4"/>
    <w:pPr>
      <w:keepLines/>
      <w:autoSpaceDE/>
      <w:autoSpaceDN/>
      <w:spacing w:after="0" w:line="259" w:lineRule="auto"/>
    </w:pPr>
  </w:style>
  <w:style w:type="paragraph" w:customStyle="1" w:styleId="113">
    <w:name w:val="Оглавление 11"/>
    <w:basedOn w:val="a"/>
    <w:next w:val="a"/>
    <w:autoRedefine/>
    <w:uiPriority w:val="39"/>
    <w:unhideWhenUsed/>
    <w:rsid w:val="00D66AD4"/>
    <w:pPr>
      <w:tabs>
        <w:tab w:val="right" w:leader="dot" w:pos="9914"/>
      </w:tabs>
      <w:spacing w:after="200" w:line="240" w:lineRule="auto"/>
    </w:pPr>
    <w:rPr>
      <w:rFonts w:ascii="Calibri" w:eastAsia="Times New Roman" w:hAnsi="Calibri" w:cs="Times New Roman"/>
      <w:lang w:eastAsia="ru-RU"/>
    </w:rPr>
  </w:style>
  <w:style w:type="paragraph" w:customStyle="1" w:styleId="211">
    <w:name w:val="Оглавление 21"/>
    <w:basedOn w:val="a"/>
    <w:next w:val="a"/>
    <w:autoRedefine/>
    <w:uiPriority w:val="39"/>
    <w:unhideWhenUsed/>
    <w:rsid w:val="00D66AD4"/>
    <w:pPr>
      <w:tabs>
        <w:tab w:val="right" w:leader="dot" w:pos="10029"/>
      </w:tabs>
      <w:spacing w:after="200" w:line="240" w:lineRule="auto"/>
      <w:ind w:left="220"/>
    </w:pPr>
    <w:rPr>
      <w:rFonts w:ascii="Calibri" w:eastAsia="Times New Roman" w:hAnsi="Calibri" w:cs="Times New Roman"/>
      <w:lang w:eastAsia="ru-RU"/>
    </w:rPr>
  </w:style>
  <w:style w:type="paragraph" w:customStyle="1" w:styleId="310">
    <w:name w:val="Оглавление 31"/>
    <w:basedOn w:val="a"/>
    <w:next w:val="a"/>
    <w:autoRedefine/>
    <w:uiPriority w:val="39"/>
    <w:unhideWhenUsed/>
    <w:rsid w:val="00D66AD4"/>
    <w:pPr>
      <w:spacing w:after="200" w:line="276" w:lineRule="auto"/>
      <w:ind w:left="440"/>
    </w:pPr>
    <w:rPr>
      <w:rFonts w:ascii="Calibri" w:eastAsia="Times New Roman" w:hAnsi="Calibri" w:cs="Times New Roman"/>
      <w:lang w:eastAsia="ru-RU"/>
    </w:rPr>
  </w:style>
  <w:style w:type="paragraph" w:customStyle="1" w:styleId="411">
    <w:name w:val="Оглавление 41"/>
    <w:basedOn w:val="a"/>
    <w:next w:val="a"/>
    <w:autoRedefine/>
    <w:uiPriority w:val="39"/>
    <w:unhideWhenUsed/>
    <w:rsid w:val="00D66AD4"/>
    <w:pPr>
      <w:spacing w:after="100" w:line="276" w:lineRule="auto"/>
      <w:ind w:left="660"/>
    </w:pPr>
    <w:rPr>
      <w:rFonts w:ascii="Calibri" w:eastAsia="Times New Roman" w:hAnsi="Calibri" w:cs="Times New Roman"/>
      <w:lang w:eastAsia="ru-RU"/>
    </w:rPr>
  </w:style>
  <w:style w:type="paragraph" w:customStyle="1" w:styleId="51">
    <w:name w:val="Оглавление 51"/>
    <w:basedOn w:val="a"/>
    <w:next w:val="a"/>
    <w:autoRedefine/>
    <w:uiPriority w:val="39"/>
    <w:unhideWhenUsed/>
    <w:rsid w:val="00D66AD4"/>
    <w:pPr>
      <w:spacing w:after="100" w:line="276" w:lineRule="auto"/>
      <w:ind w:left="880"/>
    </w:pPr>
    <w:rPr>
      <w:rFonts w:ascii="Calibri" w:eastAsia="Times New Roman" w:hAnsi="Calibri" w:cs="Times New Roman"/>
      <w:lang w:eastAsia="ru-RU"/>
    </w:rPr>
  </w:style>
  <w:style w:type="paragraph" w:customStyle="1" w:styleId="61">
    <w:name w:val="Оглавление 61"/>
    <w:basedOn w:val="a"/>
    <w:next w:val="a"/>
    <w:autoRedefine/>
    <w:uiPriority w:val="39"/>
    <w:unhideWhenUsed/>
    <w:rsid w:val="00D66AD4"/>
    <w:pPr>
      <w:spacing w:after="100" w:line="276" w:lineRule="auto"/>
      <w:ind w:left="1100"/>
    </w:pPr>
    <w:rPr>
      <w:rFonts w:ascii="Calibri" w:eastAsia="Times New Roman" w:hAnsi="Calibri" w:cs="Times New Roman"/>
      <w:lang w:eastAsia="ru-RU"/>
    </w:rPr>
  </w:style>
  <w:style w:type="paragraph" w:customStyle="1" w:styleId="71">
    <w:name w:val="Оглавление 71"/>
    <w:basedOn w:val="a"/>
    <w:next w:val="a"/>
    <w:autoRedefine/>
    <w:uiPriority w:val="39"/>
    <w:unhideWhenUsed/>
    <w:rsid w:val="00D66AD4"/>
    <w:pPr>
      <w:spacing w:after="100" w:line="276" w:lineRule="auto"/>
      <w:ind w:left="1320"/>
    </w:pPr>
    <w:rPr>
      <w:rFonts w:ascii="Calibri" w:eastAsia="Times New Roman" w:hAnsi="Calibri" w:cs="Times New Roman"/>
      <w:lang w:eastAsia="ru-RU"/>
    </w:rPr>
  </w:style>
  <w:style w:type="paragraph" w:customStyle="1" w:styleId="81">
    <w:name w:val="Оглавление 81"/>
    <w:basedOn w:val="a"/>
    <w:next w:val="a"/>
    <w:autoRedefine/>
    <w:uiPriority w:val="39"/>
    <w:unhideWhenUsed/>
    <w:rsid w:val="00D66AD4"/>
    <w:pPr>
      <w:spacing w:after="100" w:line="276" w:lineRule="auto"/>
      <w:ind w:left="1540"/>
    </w:pPr>
    <w:rPr>
      <w:rFonts w:ascii="Calibri" w:eastAsia="Times New Roman" w:hAnsi="Calibri" w:cs="Times New Roman"/>
      <w:lang w:eastAsia="ru-RU"/>
    </w:rPr>
  </w:style>
  <w:style w:type="paragraph" w:customStyle="1" w:styleId="91">
    <w:name w:val="Оглавление 91"/>
    <w:basedOn w:val="a"/>
    <w:next w:val="a"/>
    <w:autoRedefine/>
    <w:uiPriority w:val="39"/>
    <w:unhideWhenUsed/>
    <w:rsid w:val="00D66AD4"/>
    <w:pPr>
      <w:spacing w:after="100" w:line="276" w:lineRule="auto"/>
      <w:ind w:left="1760"/>
    </w:pPr>
    <w:rPr>
      <w:rFonts w:ascii="Calibri" w:eastAsia="Times New Roman" w:hAnsi="Calibri" w:cs="Times New Roman"/>
      <w:lang w:eastAsia="ru-RU"/>
    </w:rPr>
  </w:style>
  <w:style w:type="paragraph" w:customStyle="1" w:styleId="15">
    <w:name w:val="Текст концевой сноски1"/>
    <w:basedOn w:val="a"/>
    <w:next w:val="aa"/>
    <w:uiPriority w:val="99"/>
    <w:semiHidden/>
    <w:rsid w:val="00D66AD4"/>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6">
    <w:name w:val="Верхний колонтитул1"/>
    <w:basedOn w:val="a"/>
    <w:next w:val="a3"/>
    <w:uiPriority w:val="99"/>
    <w:unhideWhenUsed/>
    <w:rsid w:val="00D66AD4"/>
    <w:pPr>
      <w:tabs>
        <w:tab w:val="center" w:pos="4677"/>
        <w:tab w:val="right" w:pos="9355"/>
      </w:tabs>
      <w:spacing w:after="200" w:line="276" w:lineRule="auto"/>
    </w:pPr>
    <w:rPr>
      <w:rFonts w:ascii="Calibri" w:eastAsia="Times New Roman" w:hAnsi="Calibri" w:cs="Times New Roman"/>
      <w:lang w:eastAsia="ru-RU"/>
    </w:rPr>
  </w:style>
  <w:style w:type="paragraph" w:customStyle="1" w:styleId="17">
    <w:name w:val="Нижний колонтитул1"/>
    <w:basedOn w:val="a"/>
    <w:next w:val="a5"/>
    <w:uiPriority w:val="99"/>
    <w:unhideWhenUsed/>
    <w:rsid w:val="00D66AD4"/>
    <w:pPr>
      <w:tabs>
        <w:tab w:val="center" w:pos="4677"/>
        <w:tab w:val="right" w:pos="9355"/>
      </w:tabs>
      <w:spacing w:after="200" w:line="276" w:lineRule="auto"/>
    </w:pPr>
    <w:rPr>
      <w:rFonts w:ascii="Calibri" w:eastAsia="Times New Roman" w:hAnsi="Calibri" w:cs="Times New Roman"/>
      <w:lang w:eastAsia="ru-RU"/>
    </w:rPr>
  </w:style>
  <w:style w:type="paragraph" w:customStyle="1" w:styleId="18">
    <w:name w:val="Основной текст1"/>
    <w:basedOn w:val="a"/>
    <w:next w:val="ad"/>
    <w:uiPriority w:val="1"/>
    <w:qFormat/>
    <w:rsid w:val="00D66AD4"/>
    <w:pPr>
      <w:widowControl w:val="0"/>
      <w:autoSpaceDE w:val="0"/>
      <w:autoSpaceDN w:val="0"/>
      <w:spacing w:after="0" w:line="240" w:lineRule="auto"/>
    </w:pPr>
    <w:rPr>
      <w:rFonts w:ascii="Times New Roman" w:eastAsia="Times New Roman" w:hAnsi="Times New Roman" w:cs="Times New Roman"/>
      <w:b/>
      <w:bCs/>
      <w:i/>
      <w:iCs/>
    </w:rPr>
  </w:style>
  <w:style w:type="paragraph" w:customStyle="1" w:styleId="19">
    <w:name w:val="Абзац списка1"/>
    <w:basedOn w:val="a"/>
    <w:next w:val="af9"/>
    <w:uiPriority w:val="1"/>
    <w:qFormat/>
    <w:rsid w:val="00D66AD4"/>
    <w:pPr>
      <w:widowControl w:val="0"/>
      <w:autoSpaceDE w:val="0"/>
      <w:autoSpaceDN w:val="0"/>
      <w:spacing w:after="0" w:line="240" w:lineRule="auto"/>
      <w:ind w:left="258" w:firstLine="283"/>
      <w:jc w:val="both"/>
    </w:pPr>
    <w:rPr>
      <w:rFonts w:ascii="Times New Roman" w:eastAsia="Times New Roman" w:hAnsi="Times New Roman" w:cs="Times New Roman"/>
    </w:rPr>
  </w:style>
  <w:style w:type="character" w:customStyle="1" w:styleId="1a">
    <w:name w:val="Просмотренная гиперссылка1"/>
    <w:uiPriority w:val="99"/>
    <w:rsid w:val="00D66AD4"/>
    <w:rPr>
      <w:rFonts w:cs="Times New Roman"/>
      <w:color w:val="800080"/>
      <w:u w:val="single"/>
    </w:rPr>
  </w:style>
  <w:style w:type="paragraph" w:customStyle="1" w:styleId="212">
    <w:name w:val="Основной текст с отступом 21"/>
    <w:basedOn w:val="a"/>
    <w:next w:val="22"/>
    <w:uiPriority w:val="99"/>
    <w:rsid w:val="00D66AD4"/>
    <w:pPr>
      <w:spacing w:after="120" w:line="480" w:lineRule="auto"/>
      <w:ind w:left="283"/>
    </w:pPr>
    <w:rPr>
      <w:rFonts w:ascii="Calibri" w:eastAsia="Times New Roman" w:hAnsi="Calibri" w:cs="Times New Roman"/>
      <w:lang w:eastAsia="ru-RU"/>
    </w:rPr>
  </w:style>
  <w:style w:type="paragraph" w:customStyle="1" w:styleId="1b">
    <w:name w:val="Текст сноски1"/>
    <w:basedOn w:val="a"/>
    <w:next w:val="a7"/>
    <w:uiPriority w:val="99"/>
    <w:unhideWhenUsed/>
    <w:rsid w:val="00D66AD4"/>
    <w:pPr>
      <w:spacing w:after="0" w:line="240" w:lineRule="auto"/>
    </w:pPr>
    <w:rPr>
      <w:rFonts w:ascii="Calibri" w:eastAsia="Times New Roman" w:hAnsi="Calibri" w:cs="Times New Roman"/>
      <w:sz w:val="20"/>
      <w:szCs w:val="20"/>
    </w:rPr>
  </w:style>
  <w:style w:type="paragraph" w:customStyle="1" w:styleId="1c">
    <w:name w:val="Текст примечания1"/>
    <w:basedOn w:val="a"/>
    <w:next w:val="af0"/>
    <w:uiPriority w:val="99"/>
    <w:unhideWhenUsed/>
    <w:rsid w:val="00D66AD4"/>
    <w:pPr>
      <w:spacing w:after="200" w:line="240" w:lineRule="auto"/>
    </w:pPr>
    <w:rPr>
      <w:rFonts w:ascii="Calibri" w:eastAsia="Times New Roman" w:hAnsi="Calibri" w:cs="Times New Roman"/>
      <w:sz w:val="20"/>
      <w:szCs w:val="20"/>
    </w:rPr>
  </w:style>
  <w:style w:type="paragraph" w:customStyle="1" w:styleId="1d">
    <w:name w:val="Текст выноски1"/>
    <w:basedOn w:val="a"/>
    <w:next w:val="af4"/>
    <w:uiPriority w:val="99"/>
    <w:semiHidden/>
    <w:unhideWhenUsed/>
    <w:rsid w:val="00D66AD4"/>
    <w:pPr>
      <w:spacing w:after="0" w:line="240" w:lineRule="auto"/>
    </w:pPr>
    <w:rPr>
      <w:rFonts w:ascii="Tahoma" w:eastAsia="Times New Roman" w:hAnsi="Tahoma" w:cs="Tahoma"/>
      <w:sz w:val="16"/>
      <w:szCs w:val="16"/>
    </w:rPr>
  </w:style>
  <w:style w:type="paragraph" w:customStyle="1" w:styleId="1e">
    <w:name w:val="Тема примечания1"/>
    <w:basedOn w:val="af0"/>
    <w:next w:val="af0"/>
    <w:uiPriority w:val="99"/>
    <w:unhideWhenUsed/>
    <w:rsid w:val="00D66AD4"/>
    <w:pPr>
      <w:autoSpaceDE/>
      <w:autoSpaceDN/>
      <w:spacing w:after="200"/>
    </w:pPr>
    <w:rPr>
      <w:rFonts w:ascii="Calibri" w:hAnsi="Calibri"/>
      <w:b/>
      <w:bCs/>
      <w:lang w:eastAsia="en-US"/>
    </w:rPr>
  </w:style>
  <w:style w:type="paragraph" w:customStyle="1" w:styleId="1f">
    <w:name w:val="Заголовок1"/>
    <w:basedOn w:val="a"/>
    <w:next w:val="a"/>
    <w:uiPriority w:val="99"/>
    <w:qFormat/>
    <w:rsid w:val="00D66AD4"/>
    <w:pPr>
      <w:widowControl w:val="0"/>
      <w:autoSpaceDE w:val="0"/>
      <w:autoSpaceDN w:val="0"/>
      <w:adjustRightInd w:val="0"/>
      <w:spacing w:after="240" w:line="240" w:lineRule="auto"/>
      <w:jc w:val="center"/>
    </w:pPr>
    <w:rPr>
      <w:rFonts w:ascii="Times New Roman" w:eastAsia="Times New Roman" w:hAnsi="Times New Roman" w:cs="Times New Roman"/>
      <w:b/>
      <w:bCs/>
      <w:sz w:val="32"/>
      <w:szCs w:val="32"/>
      <w:lang w:eastAsia="ru-RU"/>
    </w:rPr>
  </w:style>
  <w:style w:type="character" w:customStyle="1" w:styleId="114">
    <w:name w:val="Заголовок 1 Знак1"/>
    <w:uiPriority w:val="9"/>
    <w:rsid w:val="00D66AD4"/>
    <w:rPr>
      <w:rFonts w:ascii="Cambria" w:eastAsia="Times New Roman" w:hAnsi="Cambria" w:cs="Times New Roman"/>
      <w:color w:val="365F91"/>
      <w:sz w:val="32"/>
      <w:szCs w:val="32"/>
    </w:rPr>
  </w:style>
  <w:style w:type="character" w:customStyle="1" w:styleId="213">
    <w:name w:val="Заголовок 2 Знак1"/>
    <w:uiPriority w:val="9"/>
    <w:semiHidden/>
    <w:rsid w:val="00D66AD4"/>
    <w:rPr>
      <w:rFonts w:ascii="Cambria" w:eastAsia="Times New Roman" w:hAnsi="Cambria" w:cs="Times New Roman"/>
      <w:color w:val="365F91"/>
      <w:sz w:val="26"/>
      <w:szCs w:val="26"/>
    </w:rPr>
  </w:style>
  <w:style w:type="character" w:customStyle="1" w:styleId="412">
    <w:name w:val="Заголовок 4 Знак1"/>
    <w:uiPriority w:val="9"/>
    <w:semiHidden/>
    <w:rsid w:val="00D66AD4"/>
    <w:rPr>
      <w:rFonts w:ascii="Cambria" w:eastAsia="Times New Roman" w:hAnsi="Cambria" w:cs="Times New Roman"/>
      <w:i/>
      <w:iCs/>
      <w:color w:val="365F91"/>
    </w:rPr>
  </w:style>
  <w:style w:type="character" w:customStyle="1" w:styleId="1f0">
    <w:name w:val="Текст концевой сноски Знак1"/>
    <w:uiPriority w:val="99"/>
    <w:semiHidden/>
    <w:rsid w:val="00D66AD4"/>
    <w:rPr>
      <w:rFonts w:cs="Times New Roman"/>
      <w:sz w:val="20"/>
      <w:szCs w:val="20"/>
    </w:rPr>
  </w:style>
  <w:style w:type="character" w:customStyle="1" w:styleId="1f1">
    <w:name w:val="Верхний колонтитул Знак1"/>
    <w:uiPriority w:val="99"/>
    <w:semiHidden/>
    <w:rsid w:val="00D66AD4"/>
    <w:rPr>
      <w:rFonts w:cs="Times New Roman"/>
    </w:rPr>
  </w:style>
  <w:style w:type="character" w:customStyle="1" w:styleId="1f2">
    <w:name w:val="Нижний колонтитул Знак1"/>
    <w:uiPriority w:val="99"/>
    <w:semiHidden/>
    <w:rsid w:val="00D66AD4"/>
    <w:rPr>
      <w:rFonts w:cs="Times New Roman"/>
    </w:rPr>
  </w:style>
  <w:style w:type="character" w:customStyle="1" w:styleId="1f3">
    <w:name w:val="Основной текст Знак1"/>
    <w:uiPriority w:val="99"/>
    <w:semiHidden/>
    <w:rsid w:val="00D66AD4"/>
    <w:rPr>
      <w:rFonts w:cs="Times New Roman"/>
    </w:rPr>
  </w:style>
  <w:style w:type="character" w:customStyle="1" w:styleId="214">
    <w:name w:val="Основной текст с отступом 2 Знак1"/>
    <w:uiPriority w:val="99"/>
    <w:semiHidden/>
    <w:rsid w:val="00D66AD4"/>
    <w:rPr>
      <w:rFonts w:cs="Times New Roman"/>
    </w:rPr>
  </w:style>
  <w:style w:type="character" w:customStyle="1" w:styleId="1f4">
    <w:name w:val="Текст сноски Знак1"/>
    <w:uiPriority w:val="99"/>
    <w:semiHidden/>
    <w:rsid w:val="00D66AD4"/>
    <w:rPr>
      <w:rFonts w:cs="Times New Roman"/>
      <w:sz w:val="20"/>
      <w:szCs w:val="20"/>
    </w:rPr>
  </w:style>
  <w:style w:type="character" w:customStyle="1" w:styleId="1f5">
    <w:name w:val="Текст примечания Знак1"/>
    <w:uiPriority w:val="99"/>
    <w:semiHidden/>
    <w:rsid w:val="00D66AD4"/>
    <w:rPr>
      <w:rFonts w:cs="Times New Roman"/>
      <w:sz w:val="20"/>
      <w:szCs w:val="20"/>
    </w:rPr>
  </w:style>
  <w:style w:type="character" w:customStyle="1" w:styleId="1f6">
    <w:name w:val="Текст выноски Знак1"/>
    <w:uiPriority w:val="99"/>
    <w:semiHidden/>
    <w:rsid w:val="00D66AD4"/>
    <w:rPr>
      <w:rFonts w:ascii="Segoe UI" w:hAnsi="Segoe UI" w:cs="Segoe UI"/>
      <w:sz w:val="18"/>
      <w:szCs w:val="18"/>
    </w:rPr>
  </w:style>
  <w:style w:type="character" w:customStyle="1" w:styleId="1f7">
    <w:name w:val="Тема примечания Знак1"/>
    <w:uiPriority w:val="99"/>
    <w:semiHidden/>
    <w:rsid w:val="00D66AD4"/>
    <w:rPr>
      <w:rFonts w:cs="Times New Roman"/>
      <w:b/>
      <w:bCs/>
      <w:sz w:val="20"/>
      <w:szCs w:val="20"/>
    </w:rPr>
  </w:style>
  <w:style w:type="character" w:customStyle="1" w:styleId="1f8">
    <w:name w:val="Заголовок Знак1"/>
    <w:uiPriority w:val="10"/>
    <w:rsid w:val="00D66AD4"/>
    <w:rPr>
      <w:rFonts w:ascii="Cambria" w:eastAsia="Times New Roman" w:hAnsi="Cambria" w:cs="Times New Roman"/>
      <w:spacing w:val="-10"/>
      <w:kern w:val="28"/>
      <w:sz w:val="56"/>
      <w:szCs w:val="56"/>
    </w:rPr>
  </w:style>
  <w:style w:type="paragraph" w:customStyle="1" w:styleId="prilozhenie">
    <w:name w:val="prilozhenie"/>
    <w:basedOn w:val="a"/>
    <w:uiPriority w:val="99"/>
    <w:rsid w:val="00D66AD4"/>
    <w:pPr>
      <w:spacing w:after="0" w:line="240" w:lineRule="auto"/>
      <w:ind w:firstLine="709"/>
      <w:jc w:val="both"/>
    </w:pPr>
    <w:rPr>
      <w:rFonts w:ascii="Times New Roman" w:eastAsia="Times New Roman" w:hAnsi="Times New Roman" w:cs="Times New Roman"/>
      <w:sz w:val="24"/>
      <w:szCs w:val="24"/>
    </w:rPr>
  </w:style>
  <w:style w:type="table" w:customStyle="1" w:styleId="42">
    <w:name w:val="Сетка таблицы4"/>
    <w:basedOn w:val="a1"/>
    <w:next w:val="af6"/>
    <w:uiPriority w:val="59"/>
    <w:rsid w:val="00D66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Subtitle"/>
    <w:basedOn w:val="a"/>
    <w:next w:val="a"/>
    <w:link w:val="afe"/>
    <w:uiPriority w:val="11"/>
    <w:qFormat/>
    <w:rsid w:val="00276AA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e">
    <w:name w:val="Подзаголовок Знак"/>
    <w:basedOn w:val="a0"/>
    <w:link w:val="afd"/>
    <w:uiPriority w:val="11"/>
    <w:rsid w:val="00276AA3"/>
    <w:rPr>
      <w:rFonts w:asciiTheme="majorHAnsi" w:eastAsiaTheme="majorEastAsia" w:hAnsiTheme="majorHAnsi" w:cstheme="majorBidi"/>
      <w:i/>
      <w:iCs/>
      <w:color w:val="5B9BD5" w:themeColor="accent1"/>
      <w:spacing w:val="15"/>
      <w:sz w:val="24"/>
      <w:szCs w:val="24"/>
    </w:rPr>
  </w:style>
  <w:style w:type="character" w:customStyle="1" w:styleId="30">
    <w:name w:val="Заголовок 3 Знак"/>
    <w:basedOn w:val="a0"/>
    <w:link w:val="3"/>
    <w:uiPriority w:val="9"/>
    <w:rsid w:val="00276AA3"/>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EC"/>
  </w:style>
  <w:style w:type="paragraph" w:styleId="1">
    <w:name w:val="heading 1"/>
    <w:basedOn w:val="a"/>
    <w:next w:val="a"/>
    <w:link w:val="10"/>
    <w:uiPriority w:val="99"/>
    <w:qFormat/>
    <w:rsid w:val="00D66AD4"/>
    <w:pPr>
      <w:keepNext/>
      <w:autoSpaceDE w:val="0"/>
      <w:autoSpaceDN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link w:val="20"/>
    <w:uiPriority w:val="99"/>
    <w:qFormat/>
    <w:rsid w:val="00D66AD4"/>
    <w:pPr>
      <w:widowControl w:val="0"/>
      <w:autoSpaceDE w:val="0"/>
      <w:autoSpaceDN w:val="0"/>
      <w:adjustRightInd w:val="0"/>
      <w:spacing w:after="0" w:line="240" w:lineRule="auto"/>
      <w:ind w:left="126"/>
      <w:outlineLvl w:val="1"/>
    </w:pPr>
    <w:rPr>
      <w:rFonts w:ascii="Times New Roman" w:eastAsia="Times New Roman" w:hAnsi="Times New Roman" w:cs="Times New Roman"/>
      <w:sz w:val="23"/>
      <w:szCs w:val="23"/>
      <w:lang w:eastAsia="ru-RU"/>
    </w:rPr>
  </w:style>
  <w:style w:type="paragraph" w:styleId="3">
    <w:name w:val="heading 3"/>
    <w:basedOn w:val="a"/>
    <w:next w:val="a"/>
    <w:link w:val="30"/>
    <w:uiPriority w:val="9"/>
    <w:unhideWhenUsed/>
    <w:qFormat/>
    <w:rsid w:val="00276AA3"/>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D66AD4"/>
    <w:pPr>
      <w:keepNext/>
      <w:keepLines/>
      <w:spacing w:before="40" w:after="0" w:line="276" w:lineRule="auto"/>
      <w:outlineLvl w:val="3"/>
    </w:pPr>
    <w:rPr>
      <w:rFonts w:ascii="Cambria" w:eastAsia="Times New Roman" w:hAnsi="Cambria" w:cs="Times New Roman"/>
      <w:i/>
      <w:iCs/>
      <w:color w:val="365F9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6AD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D66AD4"/>
    <w:rPr>
      <w:rFonts w:ascii="Times New Roman" w:eastAsia="Times New Roman" w:hAnsi="Times New Roman" w:cs="Times New Roman"/>
      <w:sz w:val="23"/>
      <w:szCs w:val="23"/>
      <w:lang w:eastAsia="ru-RU"/>
    </w:rPr>
  </w:style>
  <w:style w:type="character" w:customStyle="1" w:styleId="40">
    <w:name w:val="Заголовок 4 Знак"/>
    <w:basedOn w:val="a0"/>
    <w:link w:val="4"/>
    <w:uiPriority w:val="9"/>
    <w:semiHidden/>
    <w:rsid w:val="00D66AD4"/>
    <w:rPr>
      <w:rFonts w:ascii="Cambria" w:eastAsia="Times New Roman" w:hAnsi="Cambria" w:cs="Times New Roman"/>
      <w:i/>
      <w:iCs/>
      <w:color w:val="365F91"/>
      <w:lang w:eastAsia="ru-RU"/>
    </w:rPr>
  </w:style>
  <w:style w:type="numbering" w:customStyle="1" w:styleId="11">
    <w:name w:val="Нет списка1"/>
    <w:next w:val="a2"/>
    <w:uiPriority w:val="99"/>
    <w:semiHidden/>
    <w:unhideWhenUsed/>
    <w:rsid w:val="00D66AD4"/>
  </w:style>
  <w:style w:type="paragraph" w:customStyle="1" w:styleId="ConsNonformat">
    <w:name w:val="ConsNonformat"/>
    <w:uiPriority w:val="99"/>
    <w:rsid w:val="00D66AD4"/>
    <w:pPr>
      <w:widowControl w:val="0"/>
      <w:autoSpaceDE w:val="0"/>
      <w:autoSpaceDN w:val="0"/>
      <w:spacing w:after="0" w:line="240" w:lineRule="auto"/>
      <w:jc w:val="both"/>
    </w:pPr>
    <w:rPr>
      <w:rFonts w:ascii="Courier New" w:eastAsia="Times New Roman" w:hAnsi="Courier New" w:cs="Courier New"/>
      <w:sz w:val="20"/>
      <w:szCs w:val="20"/>
      <w:lang w:eastAsia="ru-RU"/>
    </w:rPr>
  </w:style>
  <w:style w:type="paragraph" w:customStyle="1" w:styleId="ConsNormal">
    <w:name w:val="ConsNormal"/>
    <w:uiPriority w:val="99"/>
    <w:rsid w:val="00D66AD4"/>
    <w:pPr>
      <w:autoSpaceDE w:val="0"/>
      <w:autoSpaceDN w:val="0"/>
      <w:spacing w:after="0" w:line="240" w:lineRule="auto"/>
      <w:ind w:right="19771" w:firstLine="539"/>
      <w:jc w:val="both"/>
    </w:pPr>
    <w:rPr>
      <w:rFonts w:ascii="Courier New" w:eastAsia="Times New Roman" w:hAnsi="Courier New" w:cs="Courier New"/>
      <w:sz w:val="20"/>
      <w:szCs w:val="20"/>
      <w:lang w:val="en-US" w:eastAsia="ru-RU"/>
    </w:rPr>
  </w:style>
  <w:style w:type="paragraph" w:styleId="a3">
    <w:name w:val="header"/>
    <w:basedOn w:val="a"/>
    <w:link w:val="a4"/>
    <w:uiPriority w:val="99"/>
    <w:rsid w:val="00D66AD4"/>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66AD4"/>
    <w:rPr>
      <w:rFonts w:ascii="Times New Roman" w:eastAsia="Times New Roman" w:hAnsi="Times New Roman" w:cs="Times New Roman"/>
      <w:sz w:val="20"/>
      <w:szCs w:val="20"/>
      <w:lang w:eastAsia="ru-RU"/>
    </w:rPr>
  </w:style>
  <w:style w:type="paragraph" w:styleId="a5">
    <w:name w:val="footer"/>
    <w:basedOn w:val="a"/>
    <w:link w:val="a6"/>
    <w:uiPriority w:val="99"/>
    <w:rsid w:val="00D66AD4"/>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D66AD4"/>
    <w:rPr>
      <w:rFonts w:ascii="Times New Roman" w:eastAsia="Times New Roman" w:hAnsi="Times New Roman" w:cs="Times New Roman"/>
      <w:sz w:val="20"/>
      <w:szCs w:val="20"/>
      <w:lang w:eastAsia="ru-RU"/>
    </w:rPr>
  </w:style>
  <w:style w:type="paragraph" w:styleId="a7">
    <w:name w:val="footnote text"/>
    <w:basedOn w:val="a"/>
    <w:link w:val="a8"/>
    <w:uiPriority w:val="99"/>
    <w:rsid w:val="00D66AD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rsid w:val="00D66AD4"/>
    <w:rPr>
      <w:rFonts w:ascii="Times New Roman" w:eastAsia="Times New Roman" w:hAnsi="Times New Roman" w:cs="Times New Roman"/>
      <w:sz w:val="20"/>
      <w:szCs w:val="20"/>
      <w:lang w:eastAsia="ru-RU"/>
    </w:rPr>
  </w:style>
  <w:style w:type="character" w:styleId="a9">
    <w:name w:val="footnote reference"/>
    <w:uiPriority w:val="99"/>
    <w:rsid w:val="00D66AD4"/>
    <w:rPr>
      <w:rFonts w:cs="Times New Roman"/>
      <w:vertAlign w:val="superscript"/>
    </w:rPr>
  </w:style>
  <w:style w:type="paragraph" w:styleId="aa">
    <w:name w:val="endnote text"/>
    <w:basedOn w:val="a"/>
    <w:link w:val="ab"/>
    <w:uiPriority w:val="99"/>
    <w:semiHidden/>
    <w:rsid w:val="00D66AD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концевой сноски Знак"/>
    <w:basedOn w:val="a0"/>
    <w:link w:val="aa"/>
    <w:uiPriority w:val="99"/>
    <w:semiHidden/>
    <w:rsid w:val="00D66AD4"/>
    <w:rPr>
      <w:rFonts w:ascii="Times New Roman" w:eastAsia="Times New Roman" w:hAnsi="Times New Roman" w:cs="Times New Roman"/>
      <w:sz w:val="20"/>
      <w:szCs w:val="20"/>
      <w:lang w:eastAsia="ru-RU"/>
    </w:rPr>
  </w:style>
  <w:style w:type="character" w:styleId="ac">
    <w:name w:val="endnote reference"/>
    <w:uiPriority w:val="99"/>
    <w:semiHidden/>
    <w:rsid w:val="00D66AD4"/>
    <w:rPr>
      <w:rFonts w:cs="Times New Roman"/>
      <w:vertAlign w:val="superscript"/>
    </w:rPr>
  </w:style>
  <w:style w:type="paragraph" w:styleId="ad">
    <w:name w:val="Body Text"/>
    <w:basedOn w:val="a"/>
    <w:link w:val="ae"/>
    <w:uiPriority w:val="99"/>
    <w:qFormat/>
    <w:rsid w:val="00D66AD4"/>
    <w:pPr>
      <w:widowControl w:val="0"/>
      <w:autoSpaceDE w:val="0"/>
      <w:autoSpaceDN w:val="0"/>
      <w:adjustRightInd w:val="0"/>
      <w:spacing w:after="0" w:line="240" w:lineRule="auto"/>
      <w:ind w:left="117" w:firstLine="4"/>
    </w:pPr>
    <w:rPr>
      <w:rFonts w:ascii="Times New Roman" w:eastAsia="Times New Roman" w:hAnsi="Times New Roman" w:cs="Times New Roman"/>
      <w:sz w:val="18"/>
      <w:szCs w:val="18"/>
      <w:lang w:eastAsia="ru-RU"/>
    </w:rPr>
  </w:style>
  <w:style w:type="character" w:customStyle="1" w:styleId="ae">
    <w:name w:val="Основной текст Знак"/>
    <w:basedOn w:val="a0"/>
    <w:link w:val="ad"/>
    <w:uiPriority w:val="99"/>
    <w:rsid w:val="00D66AD4"/>
    <w:rPr>
      <w:rFonts w:ascii="Times New Roman" w:eastAsia="Times New Roman" w:hAnsi="Times New Roman" w:cs="Times New Roman"/>
      <w:sz w:val="18"/>
      <w:szCs w:val="18"/>
      <w:lang w:eastAsia="ru-RU"/>
    </w:rPr>
  </w:style>
  <w:style w:type="character" w:styleId="af">
    <w:name w:val="annotation reference"/>
    <w:uiPriority w:val="99"/>
    <w:unhideWhenUsed/>
    <w:rsid w:val="00D66AD4"/>
    <w:rPr>
      <w:sz w:val="16"/>
      <w:szCs w:val="16"/>
    </w:rPr>
  </w:style>
  <w:style w:type="paragraph" w:styleId="af0">
    <w:name w:val="annotation text"/>
    <w:basedOn w:val="a"/>
    <w:link w:val="af1"/>
    <w:uiPriority w:val="99"/>
    <w:unhideWhenUsed/>
    <w:rsid w:val="00D66AD4"/>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uiPriority w:val="99"/>
    <w:rsid w:val="00D66AD4"/>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unhideWhenUsed/>
    <w:rsid w:val="00D66AD4"/>
    <w:rPr>
      <w:b/>
      <w:bCs/>
    </w:rPr>
  </w:style>
  <w:style w:type="character" w:customStyle="1" w:styleId="af3">
    <w:name w:val="Тема примечания Знак"/>
    <w:basedOn w:val="af1"/>
    <w:link w:val="af2"/>
    <w:uiPriority w:val="99"/>
    <w:rsid w:val="00D66AD4"/>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D66AD4"/>
    <w:pPr>
      <w:autoSpaceDE w:val="0"/>
      <w:autoSpaceDN w:val="0"/>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uiPriority w:val="99"/>
    <w:semiHidden/>
    <w:rsid w:val="00D66AD4"/>
    <w:rPr>
      <w:rFonts w:ascii="Tahoma" w:eastAsia="Times New Roman" w:hAnsi="Tahoma" w:cs="Tahoma"/>
      <w:sz w:val="16"/>
      <w:szCs w:val="16"/>
      <w:lang w:eastAsia="ru-RU"/>
    </w:rPr>
  </w:style>
  <w:style w:type="table" w:styleId="af6">
    <w:name w:val="Table Grid"/>
    <w:basedOn w:val="a1"/>
    <w:uiPriority w:val="59"/>
    <w:rsid w:val="00D66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66AD4"/>
    <w:pPr>
      <w:widowControl w:val="0"/>
      <w:autoSpaceDE w:val="0"/>
      <w:autoSpaceDN w:val="0"/>
      <w:spacing w:after="0" w:line="240" w:lineRule="auto"/>
    </w:pPr>
    <w:rPr>
      <w:rFonts w:ascii="Calibri" w:eastAsia="Times New Roman" w:hAnsi="Calibri" w:cs="Calibri"/>
      <w:szCs w:val="20"/>
      <w:lang w:eastAsia="ru-RU"/>
    </w:rPr>
  </w:style>
  <w:style w:type="character" w:styleId="af7">
    <w:name w:val="Hyperlink"/>
    <w:uiPriority w:val="99"/>
    <w:unhideWhenUsed/>
    <w:rsid w:val="00D66AD4"/>
    <w:rPr>
      <w:color w:val="0000FF"/>
      <w:u w:val="single"/>
    </w:rPr>
  </w:style>
  <w:style w:type="table" w:customStyle="1" w:styleId="12">
    <w:name w:val="Сетка таблицы1"/>
    <w:basedOn w:val="a1"/>
    <w:next w:val="af6"/>
    <w:uiPriority w:val="59"/>
    <w:rsid w:val="00D66A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D66AD4"/>
  </w:style>
  <w:style w:type="character" w:customStyle="1" w:styleId="UnresolvedMention">
    <w:name w:val="Unresolved Mention"/>
    <w:uiPriority w:val="99"/>
    <w:semiHidden/>
    <w:unhideWhenUsed/>
    <w:rsid w:val="00D66AD4"/>
    <w:rPr>
      <w:rFonts w:cs="Times New Roman"/>
      <w:color w:val="605E5C"/>
      <w:shd w:val="clear" w:color="auto" w:fill="E1DFDD"/>
    </w:rPr>
  </w:style>
  <w:style w:type="paragraph" w:customStyle="1" w:styleId="ConsPlusNonformat">
    <w:name w:val="ConsPlusNonformat"/>
    <w:uiPriority w:val="99"/>
    <w:rsid w:val="00D66A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66AD4"/>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D66A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66AD4"/>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D66AD4"/>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D66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D66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D66AD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8">
    <w:name w:val="TOC Heading"/>
    <w:basedOn w:val="1"/>
    <w:next w:val="a"/>
    <w:uiPriority w:val="39"/>
    <w:semiHidden/>
    <w:unhideWhenUsed/>
    <w:qFormat/>
    <w:rsid w:val="00D66AD4"/>
    <w:pPr>
      <w:keepLines/>
      <w:autoSpaceDE/>
      <w:autoSpaceDN/>
      <w:spacing w:before="480" w:after="0" w:line="276" w:lineRule="auto"/>
      <w:outlineLvl w:val="9"/>
    </w:pPr>
    <w:rPr>
      <w:color w:val="365F91"/>
      <w:kern w:val="0"/>
      <w:sz w:val="28"/>
      <w:szCs w:val="28"/>
    </w:rPr>
  </w:style>
  <w:style w:type="paragraph" w:styleId="13">
    <w:name w:val="toc 1"/>
    <w:basedOn w:val="a"/>
    <w:next w:val="a"/>
    <w:autoRedefine/>
    <w:uiPriority w:val="39"/>
    <w:unhideWhenUsed/>
    <w:rsid w:val="00D66AD4"/>
    <w:pPr>
      <w:tabs>
        <w:tab w:val="right" w:leader="dot" w:pos="9914"/>
      </w:tabs>
      <w:spacing w:after="200" w:line="240" w:lineRule="auto"/>
    </w:pPr>
    <w:rPr>
      <w:rFonts w:ascii="Times New Roman" w:eastAsia="Times New Roman" w:hAnsi="Times New Roman" w:cs="Times New Roman"/>
      <w:b/>
      <w:color w:val="17365D"/>
      <w:sz w:val="24"/>
      <w:szCs w:val="24"/>
      <w:lang w:eastAsia="ru-RU"/>
    </w:rPr>
  </w:style>
  <w:style w:type="paragraph" w:styleId="21">
    <w:name w:val="toc 2"/>
    <w:basedOn w:val="a"/>
    <w:next w:val="a"/>
    <w:autoRedefine/>
    <w:uiPriority w:val="39"/>
    <w:unhideWhenUsed/>
    <w:rsid w:val="0086720D"/>
    <w:pPr>
      <w:tabs>
        <w:tab w:val="right" w:leader="dot" w:pos="9639"/>
      </w:tabs>
      <w:spacing w:after="200" w:line="240" w:lineRule="auto"/>
      <w:ind w:left="220"/>
    </w:pPr>
    <w:rPr>
      <w:rFonts w:ascii="Calibri" w:eastAsia="Times New Roman" w:hAnsi="Calibri" w:cs="Times New Roman"/>
      <w:lang w:eastAsia="ru-RU"/>
    </w:rPr>
  </w:style>
  <w:style w:type="paragraph" w:styleId="31">
    <w:name w:val="toc 3"/>
    <w:basedOn w:val="a"/>
    <w:next w:val="a"/>
    <w:autoRedefine/>
    <w:uiPriority w:val="39"/>
    <w:unhideWhenUsed/>
    <w:rsid w:val="00D66AD4"/>
    <w:pPr>
      <w:spacing w:after="200" w:line="276" w:lineRule="auto"/>
      <w:ind w:left="440"/>
    </w:pPr>
    <w:rPr>
      <w:rFonts w:ascii="Calibri" w:eastAsia="Times New Roman" w:hAnsi="Calibri" w:cs="Times New Roman"/>
      <w:lang w:eastAsia="ru-RU"/>
    </w:rPr>
  </w:style>
  <w:style w:type="paragraph" w:styleId="41">
    <w:name w:val="toc 4"/>
    <w:basedOn w:val="a"/>
    <w:next w:val="a"/>
    <w:autoRedefine/>
    <w:uiPriority w:val="39"/>
    <w:unhideWhenUsed/>
    <w:rsid w:val="00D66AD4"/>
    <w:pPr>
      <w:spacing w:after="100" w:line="276" w:lineRule="auto"/>
      <w:ind w:left="660"/>
    </w:pPr>
    <w:rPr>
      <w:rFonts w:ascii="Calibri" w:eastAsia="Times New Roman" w:hAnsi="Calibri" w:cs="Times New Roman"/>
      <w:lang w:eastAsia="ru-RU"/>
    </w:rPr>
  </w:style>
  <w:style w:type="paragraph" w:styleId="5">
    <w:name w:val="toc 5"/>
    <w:basedOn w:val="a"/>
    <w:next w:val="a"/>
    <w:autoRedefine/>
    <w:uiPriority w:val="39"/>
    <w:unhideWhenUsed/>
    <w:rsid w:val="00D66AD4"/>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D66AD4"/>
    <w:pPr>
      <w:spacing w:after="100" w:line="276" w:lineRule="auto"/>
      <w:ind w:left="1100"/>
    </w:pPr>
    <w:rPr>
      <w:rFonts w:ascii="Calibri" w:eastAsia="Times New Roman" w:hAnsi="Calibri" w:cs="Times New Roman"/>
      <w:lang w:eastAsia="ru-RU"/>
    </w:rPr>
  </w:style>
  <w:style w:type="paragraph" w:styleId="7">
    <w:name w:val="toc 7"/>
    <w:basedOn w:val="a"/>
    <w:next w:val="a"/>
    <w:autoRedefine/>
    <w:uiPriority w:val="39"/>
    <w:unhideWhenUsed/>
    <w:rsid w:val="00D66AD4"/>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D66AD4"/>
    <w:pPr>
      <w:spacing w:after="100" w:line="276" w:lineRule="auto"/>
      <w:ind w:left="1540"/>
    </w:pPr>
    <w:rPr>
      <w:rFonts w:ascii="Calibri" w:eastAsia="Times New Roman" w:hAnsi="Calibri" w:cs="Times New Roman"/>
      <w:lang w:eastAsia="ru-RU"/>
    </w:rPr>
  </w:style>
  <w:style w:type="paragraph" w:styleId="9">
    <w:name w:val="toc 9"/>
    <w:basedOn w:val="a"/>
    <w:next w:val="a"/>
    <w:autoRedefine/>
    <w:uiPriority w:val="39"/>
    <w:unhideWhenUsed/>
    <w:rsid w:val="00D66AD4"/>
    <w:pPr>
      <w:spacing w:after="100" w:line="276" w:lineRule="auto"/>
      <w:ind w:left="1760"/>
    </w:pPr>
    <w:rPr>
      <w:rFonts w:ascii="Calibri" w:eastAsia="Times New Roman" w:hAnsi="Calibri" w:cs="Times New Roman"/>
      <w:lang w:eastAsia="ru-RU"/>
    </w:rPr>
  </w:style>
  <w:style w:type="paragraph" w:customStyle="1" w:styleId="PageTitle">
    <w:name w:val="PageTitle"/>
    <w:basedOn w:val="a"/>
    <w:rsid w:val="00D66AD4"/>
    <w:pPr>
      <w:framePr w:w="5954" w:h="3232" w:hSpace="181" w:wrap="around" w:vAnchor="page" w:hAnchor="page" w:x="2893" w:y="4991"/>
      <w:spacing w:after="0" w:line="240" w:lineRule="auto"/>
      <w:jc w:val="center"/>
    </w:pPr>
    <w:rPr>
      <w:rFonts w:ascii="Times New Roman" w:eastAsia="Times New Roman" w:hAnsi="Times New Roman" w:cs="Times New Roman"/>
      <w:b/>
      <w:sz w:val="32"/>
      <w:szCs w:val="24"/>
      <w:lang w:val="en-US"/>
    </w:rPr>
  </w:style>
  <w:style w:type="paragraph" w:styleId="af9">
    <w:name w:val="List Paragraph"/>
    <w:basedOn w:val="a"/>
    <w:uiPriority w:val="34"/>
    <w:qFormat/>
    <w:rsid w:val="00D66AD4"/>
    <w:pPr>
      <w:widowControl w:val="0"/>
      <w:autoSpaceDE w:val="0"/>
      <w:autoSpaceDN w:val="0"/>
      <w:spacing w:after="0" w:line="240" w:lineRule="auto"/>
      <w:ind w:left="258" w:firstLine="283"/>
      <w:jc w:val="both"/>
    </w:pPr>
    <w:rPr>
      <w:rFonts w:ascii="Times New Roman" w:eastAsia="Times New Roman" w:hAnsi="Times New Roman" w:cs="Times New Roman"/>
    </w:rPr>
  </w:style>
  <w:style w:type="paragraph" w:customStyle="1" w:styleId="H1">
    <w:name w:val="!H1"/>
    <w:basedOn w:val="af9"/>
    <w:link w:val="H1Char"/>
    <w:qFormat/>
    <w:rsid w:val="00D66AD4"/>
    <w:pPr>
      <w:widowControl/>
      <w:numPr>
        <w:numId w:val="13"/>
      </w:numPr>
      <w:autoSpaceDE/>
      <w:autoSpaceDN/>
      <w:spacing w:before="240" w:after="120"/>
      <w:ind w:left="567" w:hanging="567"/>
      <w:outlineLvl w:val="0"/>
    </w:pPr>
    <w:rPr>
      <w:b/>
    </w:rPr>
  </w:style>
  <w:style w:type="paragraph" w:customStyle="1" w:styleId="H2">
    <w:name w:val="!H2"/>
    <w:basedOn w:val="af9"/>
    <w:link w:val="H2Char"/>
    <w:qFormat/>
    <w:rsid w:val="00D66AD4"/>
    <w:pPr>
      <w:widowControl/>
      <w:numPr>
        <w:ilvl w:val="1"/>
        <w:numId w:val="13"/>
      </w:numPr>
      <w:autoSpaceDE/>
      <w:autoSpaceDN/>
      <w:spacing w:before="240" w:after="120"/>
      <w:ind w:left="0" w:firstLine="0"/>
      <w:outlineLvl w:val="1"/>
    </w:pPr>
    <w:rPr>
      <w:b/>
      <w:i/>
      <w:iCs/>
    </w:rPr>
  </w:style>
  <w:style w:type="character" w:customStyle="1" w:styleId="H2Char">
    <w:name w:val="!H2 Char"/>
    <w:link w:val="H2"/>
    <w:locked/>
    <w:rsid w:val="00D66AD4"/>
    <w:rPr>
      <w:rFonts w:ascii="Times New Roman" w:eastAsia="Times New Roman" w:hAnsi="Times New Roman" w:cs="Times New Roman"/>
      <w:b/>
      <w:i/>
      <w:iCs/>
    </w:rPr>
  </w:style>
  <w:style w:type="character" w:customStyle="1" w:styleId="H1Char">
    <w:name w:val="!H1 Char"/>
    <w:link w:val="H1"/>
    <w:locked/>
    <w:rsid w:val="00D66AD4"/>
    <w:rPr>
      <w:rFonts w:ascii="Times New Roman" w:eastAsia="Times New Roman" w:hAnsi="Times New Roman" w:cs="Times New Roman"/>
      <w:b/>
    </w:rPr>
  </w:style>
  <w:style w:type="character" w:styleId="afa">
    <w:name w:val="FollowedHyperlink"/>
    <w:uiPriority w:val="99"/>
    <w:rsid w:val="00D66AD4"/>
    <w:rPr>
      <w:rFonts w:cs="Times New Roman"/>
      <w:color w:val="800080"/>
      <w:u w:val="single"/>
    </w:rPr>
  </w:style>
  <w:style w:type="paragraph" w:styleId="22">
    <w:name w:val="Body Text Indent 2"/>
    <w:basedOn w:val="a"/>
    <w:link w:val="23"/>
    <w:uiPriority w:val="99"/>
    <w:rsid w:val="00D66AD4"/>
    <w:pPr>
      <w:spacing w:after="120" w:line="480" w:lineRule="auto"/>
      <w:ind w:left="283"/>
    </w:pPr>
    <w:rPr>
      <w:rFonts w:ascii="Calibri" w:eastAsia="Times New Roman" w:hAnsi="Calibri" w:cs="Times New Roman"/>
      <w:lang w:eastAsia="ru-RU"/>
    </w:rPr>
  </w:style>
  <w:style w:type="character" w:customStyle="1" w:styleId="23">
    <w:name w:val="Основной текст с отступом 2 Знак"/>
    <w:basedOn w:val="a0"/>
    <w:link w:val="22"/>
    <w:uiPriority w:val="99"/>
    <w:rsid w:val="00D66AD4"/>
    <w:rPr>
      <w:rFonts w:ascii="Calibri" w:eastAsia="Times New Roman" w:hAnsi="Calibri" w:cs="Times New Roman"/>
      <w:lang w:eastAsia="ru-RU"/>
    </w:rPr>
  </w:style>
  <w:style w:type="table" w:customStyle="1" w:styleId="24">
    <w:name w:val="Сетка таблицы2"/>
    <w:basedOn w:val="a1"/>
    <w:next w:val="af6"/>
    <w:uiPriority w:val="59"/>
    <w:rsid w:val="00D66AD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66AD4"/>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66AD4"/>
    <w:pPr>
      <w:widowControl w:val="0"/>
      <w:autoSpaceDE w:val="0"/>
      <w:autoSpaceDN w:val="0"/>
      <w:spacing w:after="0" w:line="240" w:lineRule="auto"/>
      <w:ind w:left="107"/>
    </w:pPr>
    <w:rPr>
      <w:rFonts w:ascii="Times New Roman" w:eastAsia="Times New Roman" w:hAnsi="Times New Roman" w:cs="Times New Roman"/>
    </w:rPr>
  </w:style>
  <w:style w:type="table" w:customStyle="1" w:styleId="111">
    <w:name w:val="Сетка таблицы11"/>
    <w:basedOn w:val="a1"/>
    <w:next w:val="af6"/>
    <w:uiPriority w:val="59"/>
    <w:rsid w:val="00D66AD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 Heading"/>
    <w:uiPriority w:val="99"/>
    <w:rsid w:val="00D66AD4"/>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styleId="afb">
    <w:name w:val="Title"/>
    <w:basedOn w:val="a"/>
    <w:next w:val="a"/>
    <w:link w:val="afc"/>
    <w:uiPriority w:val="99"/>
    <w:qFormat/>
    <w:rsid w:val="00D66AD4"/>
    <w:pPr>
      <w:widowControl w:val="0"/>
      <w:autoSpaceDE w:val="0"/>
      <w:autoSpaceDN w:val="0"/>
      <w:adjustRightInd w:val="0"/>
      <w:spacing w:after="240" w:line="240" w:lineRule="auto"/>
      <w:jc w:val="center"/>
    </w:pPr>
    <w:rPr>
      <w:rFonts w:ascii="Times New Roman" w:eastAsia="Times New Roman" w:hAnsi="Times New Roman" w:cs="Times New Roman"/>
      <w:b/>
      <w:bCs/>
      <w:sz w:val="32"/>
      <w:szCs w:val="32"/>
      <w:lang w:eastAsia="ru-RU"/>
    </w:rPr>
  </w:style>
  <w:style w:type="character" w:customStyle="1" w:styleId="afc">
    <w:name w:val="Название Знак"/>
    <w:basedOn w:val="a0"/>
    <w:link w:val="afb"/>
    <w:uiPriority w:val="99"/>
    <w:rsid w:val="00D66AD4"/>
    <w:rPr>
      <w:rFonts w:ascii="Times New Roman" w:eastAsia="Times New Roman" w:hAnsi="Times New Roman" w:cs="Times New Roman"/>
      <w:b/>
      <w:bCs/>
      <w:sz w:val="32"/>
      <w:szCs w:val="32"/>
      <w:lang w:eastAsia="ru-RU"/>
    </w:rPr>
  </w:style>
  <w:style w:type="paragraph" w:customStyle="1" w:styleId="SubTitle">
    <w:name w:val="Sub Title"/>
    <w:uiPriority w:val="99"/>
    <w:rsid w:val="00D66AD4"/>
    <w:pPr>
      <w:widowControl w:val="0"/>
      <w:autoSpaceDE w:val="0"/>
      <w:autoSpaceDN w:val="0"/>
      <w:adjustRightInd w:val="0"/>
      <w:spacing w:after="240" w:line="240" w:lineRule="auto"/>
      <w:jc w:val="center"/>
    </w:pPr>
    <w:rPr>
      <w:rFonts w:ascii="Times New Roman" w:eastAsia="Times New Roman" w:hAnsi="Times New Roman" w:cs="Times New Roman"/>
      <w:b/>
      <w:bCs/>
      <w:sz w:val="24"/>
      <w:szCs w:val="24"/>
      <w:lang w:eastAsia="ru-RU"/>
    </w:rPr>
  </w:style>
  <w:style w:type="paragraph" w:customStyle="1" w:styleId="SubHeading1">
    <w:name w:val="Sub Heading1"/>
    <w:uiPriority w:val="99"/>
    <w:rsid w:val="00D66AD4"/>
    <w:pPr>
      <w:widowControl w:val="0"/>
      <w:autoSpaceDE w:val="0"/>
      <w:autoSpaceDN w:val="0"/>
      <w:adjustRightInd w:val="0"/>
      <w:spacing w:before="80" w:after="20" w:line="240" w:lineRule="auto"/>
    </w:pPr>
    <w:rPr>
      <w:rFonts w:ascii="Times New Roman" w:eastAsia="Times New Roman" w:hAnsi="Times New Roman" w:cs="Times New Roman"/>
      <w:sz w:val="20"/>
      <w:szCs w:val="20"/>
      <w:lang w:eastAsia="ru-RU"/>
    </w:rPr>
  </w:style>
  <w:style w:type="paragraph" w:customStyle="1" w:styleId="Headingbalance">
    <w:name w:val="Heading_balance"/>
    <w:uiPriority w:val="99"/>
    <w:rsid w:val="00D66AD4"/>
    <w:pPr>
      <w:widowControl w:val="0"/>
      <w:autoSpaceDE w:val="0"/>
      <w:autoSpaceDN w:val="0"/>
      <w:adjustRightInd w:val="0"/>
      <w:spacing w:before="120" w:after="0" w:line="240" w:lineRule="auto"/>
      <w:jc w:val="center"/>
    </w:pPr>
    <w:rPr>
      <w:rFonts w:ascii="Times New Roman" w:eastAsia="Times New Roman" w:hAnsi="Times New Roman" w:cs="Times New Roman"/>
      <w:b/>
      <w:bCs/>
      <w:sz w:val="20"/>
      <w:szCs w:val="20"/>
      <w:lang w:eastAsia="ru-RU"/>
    </w:rPr>
  </w:style>
  <w:style w:type="paragraph" w:customStyle="1" w:styleId="SpacedNormal">
    <w:name w:val="Spaced Normal"/>
    <w:uiPriority w:val="99"/>
    <w:rsid w:val="00D66AD4"/>
    <w:pPr>
      <w:widowControl w:val="0"/>
      <w:autoSpaceDE w:val="0"/>
      <w:autoSpaceDN w:val="0"/>
      <w:adjustRightInd w:val="0"/>
      <w:spacing w:before="12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D66AD4"/>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character" w:customStyle="1" w:styleId="Subst">
    <w:name w:val="Subst"/>
    <w:uiPriority w:val="99"/>
    <w:qFormat/>
    <w:rsid w:val="00D66AD4"/>
    <w:rPr>
      <w:b/>
      <w:i/>
    </w:rPr>
  </w:style>
  <w:style w:type="table" w:customStyle="1" w:styleId="32">
    <w:name w:val="Сетка таблицы3"/>
    <w:basedOn w:val="a1"/>
    <w:next w:val="af6"/>
    <w:uiPriority w:val="59"/>
    <w:rsid w:val="00D66AD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Заголовок 11"/>
    <w:basedOn w:val="a"/>
    <w:next w:val="a"/>
    <w:uiPriority w:val="99"/>
    <w:qFormat/>
    <w:rsid w:val="00D66AD4"/>
    <w:pPr>
      <w:keepNext/>
      <w:spacing w:before="240" w:after="60" w:line="276" w:lineRule="auto"/>
      <w:outlineLvl w:val="0"/>
    </w:pPr>
    <w:rPr>
      <w:rFonts w:ascii="Cambria" w:eastAsia="Times New Roman" w:hAnsi="Cambria" w:cs="Times New Roman"/>
      <w:b/>
      <w:bCs/>
      <w:kern w:val="32"/>
      <w:sz w:val="32"/>
      <w:szCs w:val="32"/>
      <w:lang w:eastAsia="ru-RU"/>
    </w:rPr>
  </w:style>
  <w:style w:type="paragraph" w:customStyle="1" w:styleId="210">
    <w:name w:val="Заголовок 21"/>
    <w:basedOn w:val="a"/>
    <w:next w:val="a"/>
    <w:uiPriority w:val="99"/>
    <w:unhideWhenUsed/>
    <w:qFormat/>
    <w:rsid w:val="00D66AD4"/>
    <w:pPr>
      <w:keepNext/>
      <w:keepLines/>
      <w:spacing w:before="40" w:after="0" w:line="276" w:lineRule="auto"/>
      <w:outlineLvl w:val="1"/>
    </w:pPr>
    <w:rPr>
      <w:rFonts w:ascii="Cambria" w:eastAsia="Times New Roman" w:hAnsi="Cambria" w:cs="Times New Roman"/>
      <w:color w:val="365F91"/>
      <w:sz w:val="26"/>
      <w:szCs w:val="26"/>
      <w:lang w:eastAsia="ru-RU"/>
    </w:rPr>
  </w:style>
  <w:style w:type="paragraph" w:customStyle="1" w:styleId="410">
    <w:name w:val="Заголовок 41"/>
    <w:basedOn w:val="a"/>
    <w:next w:val="a"/>
    <w:uiPriority w:val="9"/>
    <w:semiHidden/>
    <w:unhideWhenUsed/>
    <w:qFormat/>
    <w:rsid w:val="00D66AD4"/>
    <w:pPr>
      <w:keepNext/>
      <w:keepLines/>
      <w:spacing w:before="40" w:after="0" w:line="276" w:lineRule="auto"/>
      <w:outlineLvl w:val="3"/>
    </w:pPr>
    <w:rPr>
      <w:rFonts w:ascii="Cambria" w:eastAsia="Times New Roman" w:hAnsi="Cambria" w:cs="Times New Roman"/>
      <w:i/>
      <w:iCs/>
      <w:color w:val="365F91"/>
      <w:lang w:eastAsia="ru-RU"/>
    </w:rPr>
  </w:style>
  <w:style w:type="paragraph" w:customStyle="1" w:styleId="14">
    <w:name w:val="Заголовок оглавления1"/>
    <w:basedOn w:val="1"/>
    <w:next w:val="a"/>
    <w:uiPriority w:val="39"/>
    <w:semiHidden/>
    <w:unhideWhenUsed/>
    <w:qFormat/>
    <w:rsid w:val="00D66AD4"/>
    <w:pPr>
      <w:keepLines/>
      <w:autoSpaceDE/>
      <w:autoSpaceDN/>
      <w:spacing w:after="0" w:line="259" w:lineRule="auto"/>
    </w:pPr>
  </w:style>
  <w:style w:type="paragraph" w:customStyle="1" w:styleId="113">
    <w:name w:val="Оглавление 11"/>
    <w:basedOn w:val="a"/>
    <w:next w:val="a"/>
    <w:autoRedefine/>
    <w:uiPriority w:val="39"/>
    <w:unhideWhenUsed/>
    <w:rsid w:val="00D66AD4"/>
    <w:pPr>
      <w:tabs>
        <w:tab w:val="right" w:leader="dot" w:pos="9914"/>
      </w:tabs>
      <w:spacing w:after="200" w:line="240" w:lineRule="auto"/>
    </w:pPr>
    <w:rPr>
      <w:rFonts w:ascii="Calibri" w:eastAsia="Times New Roman" w:hAnsi="Calibri" w:cs="Times New Roman"/>
      <w:lang w:eastAsia="ru-RU"/>
    </w:rPr>
  </w:style>
  <w:style w:type="paragraph" w:customStyle="1" w:styleId="211">
    <w:name w:val="Оглавление 21"/>
    <w:basedOn w:val="a"/>
    <w:next w:val="a"/>
    <w:autoRedefine/>
    <w:uiPriority w:val="39"/>
    <w:unhideWhenUsed/>
    <w:rsid w:val="00D66AD4"/>
    <w:pPr>
      <w:tabs>
        <w:tab w:val="right" w:leader="dot" w:pos="10029"/>
      </w:tabs>
      <w:spacing w:after="200" w:line="240" w:lineRule="auto"/>
      <w:ind w:left="220"/>
    </w:pPr>
    <w:rPr>
      <w:rFonts w:ascii="Calibri" w:eastAsia="Times New Roman" w:hAnsi="Calibri" w:cs="Times New Roman"/>
      <w:lang w:eastAsia="ru-RU"/>
    </w:rPr>
  </w:style>
  <w:style w:type="paragraph" w:customStyle="1" w:styleId="310">
    <w:name w:val="Оглавление 31"/>
    <w:basedOn w:val="a"/>
    <w:next w:val="a"/>
    <w:autoRedefine/>
    <w:uiPriority w:val="39"/>
    <w:unhideWhenUsed/>
    <w:rsid w:val="00D66AD4"/>
    <w:pPr>
      <w:spacing w:after="200" w:line="276" w:lineRule="auto"/>
      <w:ind w:left="440"/>
    </w:pPr>
    <w:rPr>
      <w:rFonts w:ascii="Calibri" w:eastAsia="Times New Roman" w:hAnsi="Calibri" w:cs="Times New Roman"/>
      <w:lang w:eastAsia="ru-RU"/>
    </w:rPr>
  </w:style>
  <w:style w:type="paragraph" w:customStyle="1" w:styleId="411">
    <w:name w:val="Оглавление 41"/>
    <w:basedOn w:val="a"/>
    <w:next w:val="a"/>
    <w:autoRedefine/>
    <w:uiPriority w:val="39"/>
    <w:unhideWhenUsed/>
    <w:rsid w:val="00D66AD4"/>
    <w:pPr>
      <w:spacing w:after="100" w:line="276" w:lineRule="auto"/>
      <w:ind w:left="660"/>
    </w:pPr>
    <w:rPr>
      <w:rFonts w:ascii="Calibri" w:eastAsia="Times New Roman" w:hAnsi="Calibri" w:cs="Times New Roman"/>
      <w:lang w:eastAsia="ru-RU"/>
    </w:rPr>
  </w:style>
  <w:style w:type="paragraph" w:customStyle="1" w:styleId="51">
    <w:name w:val="Оглавление 51"/>
    <w:basedOn w:val="a"/>
    <w:next w:val="a"/>
    <w:autoRedefine/>
    <w:uiPriority w:val="39"/>
    <w:unhideWhenUsed/>
    <w:rsid w:val="00D66AD4"/>
    <w:pPr>
      <w:spacing w:after="100" w:line="276" w:lineRule="auto"/>
      <w:ind w:left="880"/>
    </w:pPr>
    <w:rPr>
      <w:rFonts w:ascii="Calibri" w:eastAsia="Times New Roman" w:hAnsi="Calibri" w:cs="Times New Roman"/>
      <w:lang w:eastAsia="ru-RU"/>
    </w:rPr>
  </w:style>
  <w:style w:type="paragraph" w:customStyle="1" w:styleId="61">
    <w:name w:val="Оглавление 61"/>
    <w:basedOn w:val="a"/>
    <w:next w:val="a"/>
    <w:autoRedefine/>
    <w:uiPriority w:val="39"/>
    <w:unhideWhenUsed/>
    <w:rsid w:val="00D66AD4"/>
    <w:pPr>
      <w:spacing w:after="100" w:line="276" w:lineRule="auto"/>
      <w:ind w:left="1100"/>
    </w:pPr>
    <w:rPr>
      <w:rFonts w:ascii="Calibri" w:eastAsia="Times New Roman" w:hAnsi="Calibri" w:cs="Times New Roman"/>
      <w:lang w:eastAsia="ru-RU"/>
    </w:rPr>
  </w:style>
  <w:style w:type="paragraph" w:customStyle="1" w:styleId="71">
    <w:name w:val="Оглавление 71"/>
    <w:basedOn w:val="a"/>
    <w:next w:val="a"/>
    <w:autoRedefine/>
    <w:uiPriority w:val="39"/>
    <w:unhideWhenUsed/>
    <w:rsid w:val="00D66AD4"/>
    <w:pPr>
      <w:spacing w:after="100" w:line="276" w:lineRule="auto"/>
      <w:ind w:left="1320"/>
    </w:pPr>
    <w:rPr>
      <w:rFonts w:ascii="Calibri" w:eastAsia="Times New Roman" w:hAnsi="Calibri" w:cs="Times New Roman"/>
      <w:lang w:eastAsia="ru-RU"/>
    </w:rPr>
  </w:style>
  <w:style w:type="paragraph" w:customStyle="1" w:styleId="81">
    <w:name w:val="Оглавление 81"/>
    <w:basedOn w:val="a"/>
    <w:next w:val="a"/>
    <w:autoRedefine/>
    <w:uiPriority w:val="39"/>
    <w:unhideWhenUsed/>
    <w:rsid w:val="00D66AD4"/>
    <w:pPr>
      <w:spacing w:after="100" w:line="276" w:lineRule="auto"/>
      <w:ind w:left="1540"/>
    </w:pPr>
    <w:rPr>
      <w:rFonts w:ascii="Calibri" w:eastAsia="Times New Roman" w:hAnsi="Calibri" w:cs="Times New Roman"/>
      <w:lang w:eastAsia="ru-RU"/>
    </w:rPr>
  </w:style>
  <w:style w:type="paragraph" w:customStyle="1" w:styleId="91">
    <w:name w:val="Оглавление 91"/>
    <w:basedOn w:val="a"/>
    <w:next w:val="a"/>
    <w:autoRedefine/>
    <w:uiPriority w:val="39"/>
    <w:unhideWhenUsed/>
    <w:rsid w:val="00D66AD4"/>
    <w:pPr>
      <w:spacing w:after="100" w:line="276" w:lineRule="auto"/>
      <w:ind w:left="1760"/>
    </w:pPr>
    <w:rPr>
      <w:rFonts w:ascii="Calibri" w:eastAsia="Times New Roman" w:hAnsi="Calibri" w:cs="Times New Roman"/>
      <w:lang w:eastAsia="ru-RU"/>
    </w:rPr>
  </w:style>
  <w:style w:type="paragraph" w:customStyle="1" w:styleId="15">
    <w:name w:val="Текст концевой сноски1"/>
    <w:basedOn w:val="a"/>
    <w:next w:val="aa"/>
    <w:uiPriority w:val="99"/>
    <w:semiHidden/>
    <w:rsid w:val="00D66AD4"/>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16">
    <w:name w:val="Верхний колонтитул1"/>
    <w:basedOn w:val="a"/>
    <w:next w:val="a3"/>
    <w:uiPriority w:val="99"/>
    <w:unhideWhenUsed/>
    <w:rsid w:val="00D66AD4"/>
    <w:pPr>
      <w:tabs>
        <w:tab w:val="center" w:pos="4677"/>
        <w:tab w:val="right" w:pos="9355"/>
      </w:tabs>
      <w:spacing w:after="200" w:line="276" w:lineRule="auto"/>
    </w:pPr>
    <w:rPr>
      <w:rFonts w:ascii="Calibri" w:eastAsia="Times New Roman" w:hAnsi="Calibri" w:cs="Times New Roman"/>
      <w:lang w:eastAsia="ru-RU"/>
    </w:rPr>
  </w:style>
  <w:style w:type="paragraph" w:customStyle="1" w:styleId="17">
    <w:name w:val="Нижний колонтитул1"/>
    <w:basedOn w:val="a"/>
    <w:next w:val="a5"/>
    <w:uiPriority w:val="99"/>
    <w:unhideWhenUsed/>
    <w:rsid w:val="00D66AD4"/>
    <w:pPr>
      <w:tabs>
        <w:tab w:val="center" w:pos="4677"/>
        <w:tab w:val="right" w:pos="9355"/>
      </w:tabs>
      <w:spacing w:after="200" w:line="276" w:lineRule="auto"/>
    </w:pPr>
    <w:rPr>
      <w:rFonts w:ascii="Calibri" w:eastAsia="Times New Roman" w:hAnsi="Calibri" w:cs="Times New Roman"/>
      <w:lang w:eastAsia="ru-RU"/>
    </w:rPr>
  </w:style>
  <w:style w:type="paragraph" w:customStyle="1" w:styleId="18">
    <w:name w:val="Основной текст1"/>
    <w:basedOn w:val="a"/>
    <w:next w:val="ad"/>
    <w:uiPriority w:val="1"/>
    <w:qFormat/>
    <w:rsid w:val="00D66AD4"/>
    <w:pPr>
      <w:widowControl w:val="0"/>
      <w:autoSpaceDE w:val="0"/>
      <w:autoSpaceDN w:val="0"/>
      <w:spacing w:after="0" w:line="240" w:lineRule="auto"/>
    </w:pPr>
    <w:rPr>
      <w:rFonts w:ascii="Times New Roman" w:eastAsia="Times New Roman" w:hAnsi="Times New Roman" w:cs="Times New Roman"/>
      <w:b/>
      <w:bCs/>
      <w:i/>
      <w:iCs/>
    </w:rPr>
  </w:style>
  <w:style w:type="paragraph" w:customStyle="1" w:styleId="19">
    <w:name w:val="Абзац списка1"/>
    <w:basedOn w:val="a"/>
    <w:next w:val="af9"/>
    <w:uiPriority w:val="1"/>
    <w:qFormat/>
    <w:rsid w:val="00D66AD4"/>
    <w:pPr>
      <w:widowControl w:val="0"/>
      <w:autoSpaceDE w:val="0"/>
      <w:autoSpaceDN w:val="0"/>
      <w:spacing w:after="0" w:line="240" w:lineRule="auto"/>
      <w:ind w:left="258" w:firstLine="283"/>
      <w:jc w:val="both"/>
    </w:pPr>
    <w:rPr>
      <w:rFonts w:ascii="Times New Roman" w:eastAsia="Times New Roman" w:hAnsi="Times New Roman" w:cs="Times New Roman"/>
    </w:rPr>
  </w:style>
  <w:style w:type="character" w:customStyle="1" w:styleId="1a">
    <w:name w:val="Просмотренная гиперссылка1"/>
    <w:uiPriority w:val="99"/>
    <w:rsid w:val="00D66AD4"/>
    <w:rPr>
      <w:rFonts w:cs="Times New Roman"/>
      <w:color w:val="800080"/>
      <w:u w:val="single"/>
    </w:rPr>
  </w:style>
  <w:style w:type="paragraph" w:customStyle="1" w:styleId="212">
    <w:name w:val="Основной текст с отступом 21"/>
    <w:basedOn w:val="a"/>
    <w:next w:val="22"/>
    <w:uiPriority w:val="99"/>
    <w:rsid w:val="00D66AD4"/>
    <w:pPr>
      <w:spacing w:after="120" w:line="480" w:lineRule="auto"/>
      <w:ind w:left="283"/>
    </w:pPr>
    <w:rPr>
      <w:rFonts w:ascii="Calibri" w:eastAsia="Times New Roman" w:hAnsi="Calibri" w:cs="Times New Roman"/>
      <w:lang w:eastAsia="ru-RU"/>
    </w:rPr>
  </w:style>
  <w:style w:type="paragraph" w:customStyle="1" w:styleId="1b">
    <w:name w:val="Текст сноски1"/>
    <w:basedOn w:val="a"/>
    <w:next w:val="a7"/>
    <w:uiPriority w:val="99"/>
    <w:unhideWhenUsed/>
    <w:rsid w:val="00D66AD4"/>
    <w:pPr>
      <w:spacing w:after="0" w:line="240" w:lineRule="auto"/>
    </w:pPr>
    <w:rPr>
      <w:rFonts w:ascii="Calibri" w:eastAsia="Times New Roman" w:hAnsi="Calibri" w:cs="Times New Roman"/>
      <w:sz w:val="20"/>
      <w:szCs w:val="20"/>
    </w:rPr>
  </w:style>
  <w:style w:type="paragraph" w:customStyle="1" w:styleId="1c">
    <w:name w:val="Текст примечания1"/>
    <w:basedOn w:val="a"/>
    <w:next w:val="af0"/>
    <w:uiPriority w:val="99"/>
    <w:unhideWhenUsed/>
    <w:rsid w:val="00D66AD4"/>
    <w:pPr>
      <w:spacing w:after="200" w:line="240" w:lineRule="auto"/>
    </w:pPr>
    <w:rPr>
      <w:rFonts w:ascii="Calibri" w:eastAsia="Times New Roman" w:hAnsi="Calibri" w:cs="Times New Roman"/>
      <w:sz w:val="20"/>
      <w:szCs w:val="20"/>
    </w:rPr>
  </w:style>
  <w:style w:type="paragraph" w:customStyle="1" w:styleId="1d">
    <w:name w:val="Текст выноски1"/>
    <w:basedOn w:val="a"/>
    <w:next w:val="af4"/>
    <w:uiPriority w:val="99"/>
    <w:semiHidden/>
    <w:unhideWhenUsed/>
    <w:rsid w:val="00D66AD4"/>
    <w:pPr>
      <w:spacing w:after="0" w:line="240" w:lineRule="auto"/>
    </w:pPr>
    <w:rPr>
      <w:rFonts w:ascii="Tahoma" w:eastAsia="Times New Roman" w:hAnsi="Tahoma" w:cs="Tahoma"/>
      <w:sz w:val="16"/>
      <w:szCs w:val="16"/>
    </w:rPr>
  </w:style>
  <w:style w:type="paragraph" w:customStyle="1" w:styleId="1e">
    <w:name w:val="Тема примечания1"/>
    <w:basedOn w:val="af0"/>
    <w:next w:val="af0"/>
    <w:uiPriority w:val="99"/>
    <w:unhideWhenUsed/>
    <w:rsid w:val="00D66AD4"/>
    <w:pPr>
      <w:autoSpaceDE/>
      <w:autoSpaceDN/>
      <w:spacing w:after="200"/>
    </w:pPr>
    <w:rPr>
      <w:rFonts w:ascii="Calibri" w:hAnsi="Calibri"/>
      <w:b/>
      <w:bCs/>
      <w:lang w:eastAsia="en-US"/>
    </w:rPr>
  </w:style>
  <w:style w:type="paragraph" w:customStyle="1" w:styleId="1f">
    <w:name w:val="Заголовок1"/>
    <w:basedOn w:val="a"/>
    <w:next w:val="a"/>
    <w:uiPriority w:val="99"/>
    <w:qFormat/>
    <w:rsid w:val="00D66AD4"/>
    <w:pPr>
      <w:widowControl w:val="0"/>
      <w:autoSpaceDE w:val="0"/>
      <w:autoSpaceDN w:val="0"/>
      <w:adjustRightInd w:val="0"/>
      <w:spacing w:after="240" w:line="240" w:lineRule="auto"/>
      <w:jc w:val="center"/>
    </w:pPr>
    <w:rPr>
      <w:rFonts w:ascii="Times New Roman" w:eastAsia="Times New Roman" w:hAnsi="Times New Roman" w:cs="Times New Roman"/>
      <w:b/>
      <w:bCs/>
      <w:sz w:val="32"/>
      <w:szCs w:val="32"/>
      <w:lang w:eastAsia="ru-RU"/>
    </w:rPr>
  </w:style>
  <w:style w:type="character" w:customStyle="1" w:styleId="114">
    <w:name w:val="Заголовок 1 Знак1"/>
    <w:uiPriority w:val="9"/>
    <w:rsid w:val="00D66AD4"/>
    <w:rPr>
      <w:rFonts w:ascii="Cambria" w:eastAsia="Times New Roman" w:hAnsi="Cambria" w:cs="Times New Roman"/>
      <w:color w:val="365F91"/>
      <w:sz w:val="32"/>
      <w:szCs w:val="32"/>
    </w:rPr>
  </w:style>
  <w:style w:type="character" w:customStyle="1" w:styleId="213">
    <w:name w:val="Заголовок 2 Знак1"/>
    <w:uiPriority w:val="9"/>
    <w:semiHidden/>
    <w:rsid w:val="00D66AD4"/>
    <w:rPr>
      <w:rFonts w:ascii="Cambria" w:eastAsia="Times New Roman" w:hAnsi="Cambria" w:cs="Times New Roman"/>
      <w:color w:val="365F91"/>
      <w:sz w:val="26"/>
      <w:szCs w:val="26"/>
    </w:rPr>
  </w:style>
  <w:style w:type="character" w:customStyle="1" w:styleId="412">
    <w:name w:val="Заголовок 4 Знак1"/>
    <w:uiPriority w:val="9"/>
    <w:semiHidden/>
    <w:rsid w:val="00D66AD4"/>
    <w:rPr>
      <w:rFonts w:ascii="Cambria" w:eastAsia="Times New Roman" w:hAnsi="Cambria" w:cs="Times New Roman"/>
      <w:i/>
      <w:iCs/>
      <w:color w:val="365F91"/>
    </w:rPr>
  </w:style>
  <w:style w:type="character" w:customStyle="1" w:styleId="1f0">
    <w:name w:val="Текст концевой сноски Знак1"/>
    <w:uiPriority w:val="99"/>
    <w:semiHidden/>
    <w:rsid w:val="00D66AD4"/>
    <w:rPr>
      <w:rFonts w:cs="Times New Roman"/>
      <w:sz w:val="20"/>
      <w:szCs w:val="20"/>
    </w:rPr>
  </w:style>
  <w:style w:type="character" w:customStyle="1" w:styleId="1f1">
    <w:name w:val="Верхний колонтитул Знак1"/>
    <w:uiPriority w:val="99"/>
    <w:semiHidden/>
    <w:rsid w:val="00D66AD4"/>
    <w:rPr>
      <w:rFonts w:cs="Times New Roman"/>
    </w:rPr>
  </w:style>
  <w:style w:type="character" w:customStyle="1" w:styleId="1f2">
    <w:name w:val="Нижний колонтитул Знак1"/>
    <w:uiPriority w:val="99"/>
    <w:semiHidden/>
    <w:rsid w:val="00D66AD4"/>
    <w:rPr>
      <w:rFonts w:cs="Times New Roman"/>
    </w:rPr>
  </w:style>
  <w:style w:type="character" w:customStyle="1" w:styleId="1f3">
    <w:name w:val="Основной текст Знак1"/>
    <w:uiPriority w:val="99"/>
    <w:semiHidden/>
    <w:rsid w:val="00D66AD4"/>
    <w:rPr>
      <w:rFonts w:cs="Times New Roman"/>
    </w:rPr>
  </w:style>
  <w:style w:type="character" w:customStyle="1" w:styleId="214">
    <w:name w:val="Основной текст с отступом 2 Знак1"/>
    <w:uiPriority w:val="99"/>
    <w:semiHidden/>
    <w:rsid w:val="00D66AD4"/>
    <w:rPr>
      <w:rFonts w:cs="Times New Roman"/>
    </w:rPr>
  </w:style>
  <w:style w:type="character" w:customStyle="1" w:styleId="1f4">
    <w:name w:val="Текст сноски Знак1"/>
    <w:uiPriority w:val="99"/>
    <w:semiHidden/>
    <w:rsid w:val="00D66AD4"/>
    <w:rPr>
      <w:rFonts w:cs="Times New Roman"/>
      <w:sz w:val="20"/>
      <w:szCs w:val="20"/>
    </w:rPr>
  </w:style>
  <w:style w:type="character" w:customStyle="1" w:styleId="1f5">
    <w:name w:val="Текст примечания Знак1"/>
    <w:uiPriority w:val="99"/>
    <w:semiHidden/>
    <w:rsid w:val="00D66AD4"/>
    <w:rPr>
      <w:rFonts w:cs="Times New Roman"/>
      <w:sz w:val="20"/>
      <w:szCs w:val="20"/>
    </w:rPr>
  </w:style>
  <w:style w:type="character" w:customStyle="1" w:styleId="1f6">
    <w:name w:val="Текст выноски Знак1"/>
    <w:uiPriority w:val="99"/>
    <w:semiHidden/>
    <w:rsid w:val="00D66AD4"/>
    <w:rPr>
      <w:rFonts w:ascii="Segoe UI" w:hAnsi="Segoe UI" w:cs="Segoe UI"/>
      <w:sz w:val="18"/>
      <w:szCs w:val="18"/>
    </w:rPr>
  </w:style>
  <w:style w:type="character" w:customStyle="1" w:styleId="1f7">
    <w:name w:val="Тема примечания Знак1"/>
    <w:uiPriority w:val="99"/>
    <w:semiHidden/>
    <w:rsid w:val="00D66AD4"/>
    <w:rPr>
      <w:rFonts w:cs="Times New Roman"/>
      <w:b/>
      <w:bCs/>
      <w:sz w:val="20"/>
      <w:szCs w:val="20"/>
    </w:rPr>
  </w:style>
  <w:style w:type="character" w:customStyle="1" w:styleId="1f8">
    <w:name w:val="Заголовок Знак1"/>
    <w:uiPriority w:val="10"/>
    <w:rsid w:val="00D66AD4"/>
    <w:rPr>
      <w:rFonts w:ascii="Cambria" w:eastAsia="Times New Roman" w:hAnsi="Cambria" w:cs="Times New Roman"/>
      <w:spacing w:val="-10"/>
      <w:kern w:val="28"/>
      <w:sz w:val="56"/>
      <w:szCs w:val="56"/>
    </w:rPr>
  </w:style>
  <w:style w:type="paragraph" w:customStyle="1" w:styleId="prilozhenie">
    <w:name w:val="prilozhenie"/>
    <w:basedOn w:val="a"/>
    <w:uiPriority w:val="99"/>
    <w:rsid w:val="00D66AD4"/>
    <w:pPr>
      <w:spacing w:after="0" w:line="240" w:lineRule="auto"/>
      <w:ind w:firstLine="709"/>
      <w:jc w:val="both"/>
    </w:pPr>
    <w:rPr>
      <w:rFonts w:ascii="Times New Roman" w:eastAsia="Times New Roman" w:hAnsi="Times New Roman" w:cs="Times New Roman"/>
      <w:sz w:val="24"/>
      <w:szCs w:val="24"/>
    </w:rPr>
  </w:style>
  <w:style w:type="table" w:customStyle="1" w:styleId="42">
    <w:name w:val="Сетка таблицы4"/>
    <w:basedOn w:val="a1"/>
    <w:next w:val="af6"/>
    <w:uiPriority w:val="59"/>
    <w:rsid w:val="00D66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Subtitle"/>
    <w:basedOn w:val="a"/>
    <w:next w:val="a"/>
    <w:link w:val="afe"/>
    <w:uiPriority w:val="11"/>
    <w:qFormat/>
    <w:rsid w:val="00276AA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e">
    <w:name w:val="Подзаголовок Знак"/>
    <w:basedOn w:val="a0"/>
    <w:link w:val="afd"/>
    <w:uiPriority w:val="11"/>
    <w:rsid w:val="00276AA3"/>
    <w:rPr>
      <w:rFonts w:asciiTheme="majorHAnsi" w:eastAsiaTheme="majorEastAsia" w:hAnsiTheme="majorHAnsi" w:cstheme="majorBidi"/>
      <w:i/>
      <w:iCs/>
      <w:color w:val="5B9BD5" w:themeColor="accent1"/>
      <w:spacing w:val="15"/>
      <w:sz w:val="24"/>
      <w:szCs w:val="24"/>
    </w:rPr>
  </w:style>
  <w:style w:type="character" w:customStyle="1" w:styleId="30">
    <w:name w:val="Заголовок 3 Знак"/>
    <w:basedOn w:val="a0"/>
    <w:link w:val="3"/>
    <w:uiPriority w:val="9"/>
    <w:rsid w:val="00276AA3"/>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38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sseti-kuban.ru/potrebitelyam/peredacha-elektricheskoy-energii/tarify-po-peredache-jelektrojenergii/" TargetMode="External"/><Relationship Id="rId18" Type="http://schemas.openxmlformats.org/officeDocument/2006/relationships/hyperlink" Target="https://login.consultant.ru/link/?req=doc&amp;base=LAW&amp;n=406292&amp;date=12.01.2022&amp;dst=570&amp;field=134" TargetMode="External"/><Relationship Id="rId26" Type="http://schemas.openxmlformats.org/officeDocument/2006/relationships/hyperlink" Target="https://login.consultant.ru/link/?req=doc&amp;base=LAW&amp;n=406292&amp;date=12.01.2022&amp;dst=570&amp;field=134" TargetMode="External"/><Relationship Id="rId39" Type="http://schemas.openxmlformats.org/officeDocument/2006/relationships/header" Target="header1.xml"/><Relationship Id="rId21" Type="http://schemas.openxmlformats.org/officeDocument/2006/relationships/hyperlink" Target="https://login.consultant.ru/link/?req=doc&amp;base=LAW&amp;n=406292&amp;date=12.01.2022&amp;dst=570&amp;field=134" TargetMode="External"/><Relationship Id="rId34" Type="http://schemas.openxmlformats.org/officeDocument/2006/relationships/hyperlink" Target="https://login.consultant.ru/link/?req=doc&amp;base=LAW&amp;n=406292&amp;date=12.01.2022&amp;dst=570&amp;field=134" TargetMode="External"/><Relationship Id="rId42" Type="http://schemas.openxmlformats.org/officeDocument/2006/relationships/hyperlink" Target="http://www.e-disclosure.ru/portal/company.aspx?id=2827" TargetMode="External"/><Relationship Id="rId47" Type="http://schemas.openxmlformats.org/officeDocument/2006/relationships/hyperlink" Target="https://e-disclosure.ru/portal/FileLoad.ashx?Fileid=1738403" TargetMode="External"/><Relationship Id="rId50" Type="http://schemas.openxmlformats.org/officeDocument/2006/relationships/hyperlink" Target="https://rosseti-kuban.ru/aktsioneram-i-investoram/raskrytie-informatsii/finansovaya-informatsiya-i-otchetnost/otchetnost-rsb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06292&amp;date=12.01.2022&amp;dst=570&amp;field=134" TargetMode="External"/><Relationship Id="rId29" Type="http://schemas.openxmlformats.org/officeDocument/2006/relationships/hyperlink" Target="https://login.consultant.ru/link/?req=doc&amp;base=LAW&amp;n=406292&amp;date=12.01.2022&amp;dst=570&amp;field=134" TargetMode="External"/><Relationship Id="rId11" Type="http://schemas.openxmlformats.org/officeDocument/2006/relationships/hyperlink" Target="http://www.e-disclosure.ru/portal/company.aspx?id=2827" TargetMode="External"/><Relationship Id="rId24" Type="http://schemas.openxmlformats.org/officeDocument/2006/relationships/hyperlink" Target="https://login.consultant.ru/link/?req=doc&amp;base=LAW&amp;n=406292&amp;date=12.01.2022&amp;dst=570&amp;field=134" TargetMode="External"/><Relationship Id="rId32" Type="http://schemas.openxmlformats.org/officeDocument/2006/relationships/hyperlink" Target="https://login.consultant.ru/link/?req=doc&amp;base=LAW&amp;n=406292&amp;date=12.01.2022&amp;dst=570&amp;field=134" TargetMode="External"/><Relationship Id="rId37" Type="http://schemas.openxmlformats.org/officeDocument/2006/relationships/hyperlink" Target="https://rosseti-kuban.ru/aktsioneram-i-investoram/informatsiya-dlya-insayderov-obschestva/" TargetMode="External"/><Relationship Id="rId40" Type="http://schemas.openxmlformats.org/officeDocument/2006/relationships/hyperlink" Target="consultantplus://offline/ref=7A62BD73F95C58E1E6BA2CC438564C1FCAF2055F45093DC45EBF363CFF4F34BFE1E915AED97BCF2782914B40F0R2G3M" TargetMode="External"/><Relationship Id="rId45" Type="http://schemas.openxmlformats.org/officeDocument/2006/relationships/hyperlink" Target="https://e-disclosure.ru/portal/files.aspx?id=2827&amp;type=4" TargetMode="Externa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rosseti-kuban.ru/aktsioneram-i-investoram/raskrytie-informatsii/ezhekvartalnye-otchety-emitenta/" TargetMode="External"/><Relationship Id="rId19" Type="http://schemas.openxmlformats.org/officeDocument/2006/relationships/hyperlink" Target="https://login.consultant.ru/link/?req=doc&amp;base=LAW&amp;n=406292&amp;date=12.01.2022&amp;dst=570&amp;field=134" TargetMode="External"/><Relationship Id="rId31" Type="http://schemas.openxmlformats.org/officeDocument/2006/relationships/hyperlink" Target="https://login.consultant.ru/link/?req=doc&amp;base=LAW&amp;n=406292&amp;date=12.01.2022&amp;dst=570&amp;field=134" TargetMode="External"/><Relationship Id="rId44" Type="http://schemas.openxmlformats.org/officeDocument/2006/relationships/hyperlink" Target="https://www.rosseti-kuban.ru/aktsioneram-i-investoram/raskrytie-informatsii/raskrytie-informatsii-na-etapakh-protsedury-emissii-tsennykh-bumag/emissiya-aktsiy-pao-rosseti-kuban-dopolnitelnogo-vypuska-gosudarstvennyy-registratsionnyy-nomer-1-02-00063-a-ot-01-04-2021-/" TargetMode="External"/><Relationship Id="rId52" Type="http://schemas.openxmlformats.org/officeDocument/2006/relationships/hyperlink" Target="https://www.rosseti-kuban.ru/aktsioneram-i-investoram/raskrytie-informatsii/finansovaya-informatsiya-i-otchetnost/otchetnost-rsbu/" TargetMode="External"/><Relationship Id="rId4" Type="http://schemas.microsoft.com/office/2007/relationships/stylesWithEffects" Target="stylesWithEffects.xml"/><Relationship Id="rId9" Type="http://schemas.openxmlformats.org/officeDocument/2006/relationships/hyperlink" Target="mailto:kruglovasi@rosseti-kuban.ru" TargetMode="External"/><Relationship Id="rId14" Type="http://schemas.openxmlformats.org/officeDocument/2006/relationships/hyperlink" Target="https://rosseti-kuban.ru/potrebitelyam/tekhnologicheskoe-prisoedinenie/tarify-na-tehnologicheskoe-prisoedinenie/" TargetMode="External"/><Relationship Id="rId22" Type="http://schemas.openxmlformats.org/officeDocument/2006/relationships/hyperlink" Target="https://login.consultant.ru/link/?req=doc&amp;base=LAW&amp;n=406292&amp;date=12.01.2022&amp;dst=570&amp;field=134" TargetMode="External"/><Relationship Id="rId27" Type="http://schemas.openxmlformats.org/officeDocument/2006/relationships/hyperlink" Target="https://login.consultant.ru/link/?req=doc&amp;base=LAW&amp;n=406292&amp;date=12.01.2022&amp;dst=570&amp;field=134" TargetMode="External"/><Relationship Id="rId30" Type="http://schemas.openxmlformats.org/officeDocument/2006/relationships/hyperlink" Target="https://login.consultant.ru/link/?req=doc&amp;base=LAW&amp;n=406292&amp;date=12.01.2022&amp;dst=570&amp;field=134" TargetMode="External"/><Relationship Id="rId35" Type="http://schemas.openxmlformats.org/officeDocument/2006/relationships/hyperlink" Target="https://login.consultant.ru/link/?req=doc&amp;base=LAW&amp;n=406292&amp;date=12.01.2022&amp;dst=570&amp;field=134" TargetMode="External"/><Relationship Id="rId43" Type="http://schemas.openxmlformats.org/officeDocument/2006/relationships/hyperlink" Target="https://login.consultant.ru/link/?req=doc&amp;base=LAW&amp;n=317257&amp;date=18.01.2022" TargetMode="External"/><Relationship Id="rId48" Type="http://schemas.openxmlformats.org/officeDocument/2006/relationships/hyperlink" Target="https://rosseti-kuban.ru/aktsioneram-i-investoram/raskrytie-informatsii/finansovaya-informatsiya-i-otchetnost/otchetnost-msfo/" TargetMode="External"/><Relationship Id="rId8" Type="http://schemas.openxmlformats.org/officeDocument/2006/relationships/endnotes" Target="endnotes.xml"/><Relationship Id="rId51" Type="http://schemas.openxmlformats.org/officeDocument/2006/relationships/hyperlink" Target="https://e-disclosure.ru/portal/FileLoad.ashx?Fileid=1736793" TargetMode="External"/><Relationship Id="rId3" Type="http://schemas.openxmlformats.org/officeDocument/2006/relationships/styles" Target="styles.xml"/><Relationship Id="rId12" Type="http://schemas.openxmlformats.org/officeDocument/2006/relationships/hyperlink" Target="consultantplus://offline/ref=7A62BD73F95C58E1E6BA2CC438564C1FCAF20553440D3DC45EBF363CFF4F34BFF3E94DA2DB7CD6218B841D11B677D5A762166369E324E6F2R7GEM" TargetMode="External"/><Relationship Id="rId17" Type="http://schemas.openxmlformats.org/officeDocument/2006/relationships/hyperlink" Target="https://login.consultant.ru/link/?req=doc&amp;base=LAW&amp;n=406292&amp;date=12.01.2022&amp;dst=570&amp;field=134" TargetMode="External"/><Relationship Id="rId25" Type="http://schemas.openxmlformats.org/officeDocument/2006/relationships/hyperlink" Target="https://login.consultant.ru/link/?req=doc&amp;base=LAW&amp;n=406292&amp;date=12.01.2022&amp;dst=570&amp;field=134" TargetMode="External"/><Relationship Id="rId33" Type="http://schemas.openxmlformats.org/officeDocument/2006/relationships/hyperlink" Target="https://login.consultant.ru/link/?req=doc&amp;base=LAW&amp;n=406292&amp;date=12.01.2022&amp;dst=570&amp;field=134" TargetMode="External"/><Relationship Id="rId38" Type="http://schemas.openxmlformats.org/officeDocument/2006/relationships/hyperlink" Target="https://rosseti-kuban.ru/o-kompanii/uchreditelnye-i-vnutrennie-dokumenty/vnutrennie-polozheniya/" TargetMode="External"/><Relationship Id="rId46" Type="http://schemas.openxmlformats.org/officeDocument/2006/relationships/hyperlink" Target="https://rosseti-kuban.ru/aktsioneram-i-investoram/raskrytie-informatsii/finansovaya-informatsiya-i-otchetnost/otchetnost-msfo" TargetMode="External"/><Relationship Id="rId20" Type="http://schemas.openxmlformats.org/officeDocument/2006/relationships/hyperlink" Target="https://login.consultant.ru/link/?req=doc&amp;base=LAW&amp;n=406292&amp;date=12.01.2022&amp;dst=570&amp;field=134" TargetMode="External"/><Relationship Id="rId41" Type="http://schemas.openxmlformats.org/officeDocument/2006/relationships/hyperlink" Target="http://kubanenergo.r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06292&amp;date=12.01.2022&amp;dst=570&amp;field=134" TargetMode="External"/><Relationship Id="rId23" Type="http://schemas.openxmlformats.org/officeDocument/2006/relationships/hyperlink" Target="https://login.consultant.ru/link/?req=doc&amp;base=LAW&amp;n=406292&amp;date=12.01.2022&amp;dst=570&amp;field=134" TargetMode="External"/><Relationship Id="rId28" Type="http://schemas.openxmlformats.org/officeDocument/2006/relationships/hyperlink" Target="https://login.consultant.ru/link/?req=doc&amp;base=LAW&amp;n=406292&amp;date=12.01.2022&amp;dst=570&amp;field=134" TargetMode="External"/><Relationship Id="rId36" Type="http://schemas.openxmlformats.org/officeDocument/2006/relationships/hyperlink" Target="https://rosseti-kuban.ru/o-kompanii/uchreditelnye-i-vnutrennie-dokumenty/vnutrennie-polozheniya" TargetMode="External"/><Relationship Id="rId49" Type="http://schemas.openxmlformats.org/officeDocument/2006/relationships/hyperlink" Target="https://e-disclosure.ru/portal/files.aspx?id=2827&amp;typ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0AF6E-0E40-4707-BAE4-0CE319357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86</Pages>
  <Words>39020</Words>
  <Characters>222420</Characters>
  <Application>Microsoft Office Word</Application>
  <DocSecurity>0</DocSecurity>
  <Lines>1853</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Круглова С.И.</dc:creator>
  <cp:lastModifiedBy>Круглова С.И.</cp:lastModifiedBy>
  <cp:revision>30</cp:revision>
  <cp:lastPrinted>2022-04-14T07:01:00Z</cp:lastPrinted>
  <dcterms:created xsi:type="dcterms:W3CDTF">2022-04-11T10:30:00Z</dcterms:created>
  <dcterms:modified xsi:type="dcterms:W3CDTF">2022-04-14T11:09:00Z</dcterms:modified>
</cp:coreProperties>
</file>